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05FC" w:rsidRDefault="002605FC" w:rsidP="005C2FEB">
      <w:pPr>
        <w:ind w:firstLine="709"/>
        <w:jc w:val="center"/>
        <w:rPr>
          <w:lang w:val="en-US"/>
        </w:rPr>
      </w:pPr>
    </w:p>
    <w:p w:rsidR="002605FC" w:rsidRDefault="002605FC" w:rsidP="005C2FEB">
      <w:pPr>
        <w:ind w:firstLine="709"/>
        <w:jc w:val="center"/>
        <w:rPr>
          <w:lang w:val="en-US"/>
        </w:rPr>
      </w:pPr>
    </w:p>
    <w:p w:rsidR="002605FC" w:rsidRDefault="002605FC" w:rsidP="005C2FEB">
      <w:pPr>
        <w:ind w:firstLine="709"/>
        <w:jc w:val="center"/>
        <w:rPr>
          <w:lang w:val="en-US"/>
        </w:rPr>
      </w:pPr>
    </w:p>
    <w:p w:rsidR="002605FC" w:rsidRDefault="002605FC" w:rsidP="005C2FEB">
      <w:pPr>
        <w:ind w:firstLine="709"/>
        <w:jc w:val="center"/>
        <w:rPr>
          <w:lang w:val="en-US"/>
        </w:rPr>
      </w:pPr>
    </w:p>
    <w:p w:rsidR="005C2FEB" w:rsidRDefault="005C2FEB" w:rsidP="005C2FEB">
      <w:pPr>
        <w:ind w:firstLine="709"/>
        <w:jc w:val="center"/>
      </w:pPr>
      <w:r w:rsidRPr="005C2FEB">
        <w:t xml:space="preserve">   </w:t>
      </w:r>
      <w:r>
        <w:rPr>
          <w:noProof/>
          <w:lang w:val="uk-UA" w:eastAsia="uk-UA"/>
        </w:rPr>
        <w:drawing>
          <wp:inline distT="0" distB="0" distL="0" distR="0">
            <wp:extent cx="42862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pic:cNvPicPr>
                      <a:picLocks noChangeAspect="1" noChangeArrowheads="1"/>
                    </pic:cNvPicPr>
                  </pic:nvPicPr>
                  <pic:blipFill>
                    <a:blip r:embed="rId5" cstate="print"/>
                    <a:stretch>
                      <a:fillRect/>
                    </a:stretch>
                  </pic:blipFill>
                  <pic:spPr bwMode="auto">
                    <a:xfrm>
                      <a:off x="0" y="0"/>
                      <a:ext cx="428625" cy="628650"/>
                    </a:xfrm>
                    <a:prstGeom prst="rect">
                      <a:avLst/>
                    </a:prstGeom>
                  </pic:spPr>
                </pic:pic>
              </a:graphicData>
            </a:graphic>
          </wp:inline>
        </w:drawing>
      </w:r>
    </w:p>
    <w:p w:rsidR="005C2FEB" w:rsidRDefault="005C2FEB" w:rsidP="005C2FEB">
      <w:pPr>
        <w:ind w:firstLine="709"/>
        <w:rPr>
          <w:b/>
          <w:sz w:val="22"/>
        </w:rPr>
      </w:pPr>
    </w:p>
    <w:p w:rsidR="005C2FEB" w:rsidRDefault="005C2FEB" w:rsidP="005C2FEB">
      <w:pPr>
        <w:ind w:firstLine="709"/>
        <w:jc w:val="center"/>
        <w:rPr>
          <w:b/>
          <w:sz w:val="32"/>
        </w:rPr>
      </w:pPr>
      <w:r>
        <w:rPr>
          <w:b/>
          <w:sz w:val="32"/>
        </w:rPr>
        <w:t xml:space="preserve">У  К  </w:t>
      </w:r>
      <w:proofErr w:type="gramStart"/>
      <w:r>
        <w:rPr>
          <w:b/>
          <w:sz w:val="32"/>
        </w:rPr>
        <w:t>Р</w:t>
      </w:r>
      <w:proofErr w:type="gramEnd"/>
      <w:r>
        <w:rPr>
          <w:b/>
          <w:sz w:val="32"/>
        </w:rPr>
        <w:t xml:space="preserve">  А  </w:t>
      </w:r>
      <w:r>
        <w:rPr>
          <w:b/>
          <w:sz w:val="32"/>
          <w:lang w:val="uk-UA"/>
        </w:rPr>
        <w:t>Ї</w:t>
      </w:r>
      <w:r>
        <w:rPr>
          <w:b/>
          <w:sz w:val="32"/>
        </w:rPr>
        <w:t xml:space="preserve">  Н  А</w:t>
      </w:r>
    </w:p>
    <w:p w:rsidR="005C2FEB" w:rsidRDefault="005C2FEB" w:rsidP="005C2FEB">
      <w:pPr>
        <w:ind w:firstLine="709"/>
        <w:rPr>
          <w:b/>
        </w:rPr>
      </w:pPr>
    </w:p>
    <w:p w:rsidR="005C2FEB" w:rsidRDefault="005C2FEB" w:rsidP="005C2FEB">
      <w:pPr>
        <w:ind w:firstLine="709"/>
        <w:jc w:val="center"/>
        <w:rPr>
          <w:b/>
          <w:sz w:val="36"/>
          <w:lang w:val="uk-UA"/>
        </w:rPr>
      </w:pPr>
      <w:r>
        <w:rPr>
          <w:b/>
          <w:sz w:val="36"/>
          <w:lang w:val="uk-UA"/>
        </w:rPr>
        <w:t>Б а х м у т с ь к а     м і с ь к а     р а д а</w:t>
      </w:r>
    </w:p>
    <w:p w:rsidR="005C2FEB" w:rsidRDefault="005C2FEB" w:rsidP="005C2FEB">
      <w:pPr>
        <w:ind w:firstLine="709"/>
        <w:rPr>
          <w:b/>
          <w:sz w:val="22"/>
          <w:szCs w:val="22"/>
          <w:lang w:val="uk-UA"/>
        </w:rPr>
      </w:pPr>
    </w:p>
    <w:p w:rsidR="005C2FEB" w:rsidRDefault="005C2FEB" w:rsidP="005C2FEB">
      <w:pPr>
        <w:pStyle w:val="Heading6"/>
        <w:keepNext w:val="0"/>
        <w:widowControl w:val="0"/>
        <w:ind w:firstLine="709"/>
      </w:pPr>
      <w:r>
        <w:rPr>
          <w:lang w:val="uk-UA"/>
        </w:rPr>
        <w:t>120 СЕСІЯ    6  СКЛИКАННЯ</w:t>
      </w:r>
    </w:p>
    <w:p w:rsidR="005C2FEB" w:rsidRDefault="005C2FEB" w:rsidP="005C2FEB">
      <w:pPr>
        <w:ind w:firstLine="709"/>
        <w:rPr>
          <w:b/>
          <w:lang w:val="uk-UA"/>
        </w:rPr>
      </w:pPr>
    </w:p>
    <w:p w:rsidR="005C2FEB" w:rsidRDefault="005C2FEB" w:rsidP="005C2FEB">
      <w:pPr>
        <w:pStyle w:val="Heading6"/>
        <w:keepNext w:val="0"/>
        <w:widowControl w:val="0"/>
        <w:ind w:firstLine="709"/>
        <w:rPr>
          <w:lang w:val="uk-UA"/>
        </w:rPr>
      </w:pPr>
      <w:r>
        <w:rPr>
          <w:lang w:val="uk-UA"/>
        </w:rPr>
        <w:t xml:space="preserve">Р І Ш Е Н </w:t>
      </w:r>
      <w:proofErr w:type="spellStart"/>
      <w:r>
        <w:rPr>
          <w:lang w:val="uk-UA"/>
        </w:rPr>
        <w:t>Н</w:t>
      </w:r>
      <w:proofErr w:type="spellEnd"/>
      <w:r>
        <w:rPr>
          <w:lang w:val="uk-UA"/>
        </w:rPr>
        <w:t xml:space="preserve"> Я</w:t>
      </w:r>
    </w:p>
    <w:p w:rsidR="005C2FEB" w:rsidRDefault="005C2FEB" w:rsidP="005C2FEB">
      <w:pPr>
        <w:rPr>
          <w:sz w:val="24"/>
          <w:szCs w:val="24"/>
          <w:lang w:val="uk-UA"/>
        </w:rPr>
      </w:pPr>
    </w:p>
    <w:p w:rsidR="005C2FEB" w:rsidRPr="00FC2172" w:rsidRDefault="005C2FEB" w:rsidP="005C2FEB">
      <w:pPr>
        <w:shd w:val="clear" w:color="auto" w:fill="FFFFFF"/>
        <w:rPr>
          <w:sz w:val="24"/>
          <w:szCs w:val="24"/>
          <w:lang w:val="uk-UA"/>
        </w:rPr>
      </w:pPr>
      <w:r w:rsidRPr="005C2FEB">
        <w:rPr>
          <w:sz w:val="28"/>
          <w:szCs w:val="28"/>
          <w:lang w:val="uk-UA"/>
        </w:rPr>
        <w:t>22.</w:t>
      </w:r>
      <w:r>
        <w:rPr>
          <w:sz w:val="28"/>
          <w:szCs w:val="28"/>
          <w:lang w:val="uk-UA"/>
        </w:rPr>
        <w:t>08.2018 №6/120-2299</w:t>
      </w:r>
    </w:p>
    <w:p w:rsidR="005C2FEB" w:rsidRDefault="005C2FEB" w:rsidP="005C2FEB">
      <w:pPr>
        <w:rPr>
          <w:sz w:val="22"/>
          <w:szCs w:val="22"/>
          <w:lang w:val="uk-UA"/>
        </w:rPr>
      </w:pPr>
      <w:proofErr w:type="spellStart"/>
      <w:r>
        <w:rPr>
          <w:sz w:val="28"/>
          <w:szCs w:val="28"/>
          <w:lang w:val="uk-UA"/>
        </w:rPr>
        <w:t>м.Бахмут</w:t>
      </w:r>
      <w:proofErr w:type="spellEnd"/>
    </w:p>
    <w:p w:rsidR="005C2FEB" w:rsidRDefault="005C2FEB" w:rsidP="005C2FEB">
      <w:pPr>
        <w:ind w:firstLine="709"/>
        <w:rPr>
          <w:rStyle w:val="a3"/>
          <w:rFonts w:eastAsia="Calibri"/>
          <w:b/>
          <w:i w:val="0"/>
          <w:iCs w:val="0"/>
          <w:sz w:val="28"/>
          <w:szCs w:val="28"/>
          <w:lang w:val="uk-UA"/>
        </w:rPr>
      </w:pPr>
    </w:p>
    <w:p w:rsidR="005C2FEB" w:rsidRPr="00FC2172" w:rsidRDefault="005C2FEB" w:rsidP="005C2FEB">
      <w:pPr>
        <w:shd w:val="clear" w:color="auto" w:fill="FFFFFF"/>
        <w:tabs>
          <w:tab w:val="left" w:leader="underscore" w:pos="7061"/>
        </w:tabs>
        <w:jc w:val="both"/>
        <w:rPr>
          <w:lang w:val="uk-UA"/>
        </w:rPr>
      </w:pPr>
      <w:r>
        <w:rPr>
          <w:b/>
          <w:i/>
          <w:sz w:val="28"/>
          <w:szCs w:val="28"/>
          <w:lang w:val="uk-UA"/>
        </w:rPr>
        <w:t xml:space="preserve">Про зміну освітнього рівня </w:t>
      </w:r>
      <w:proofErr w:type="spellStart"/>
      <w:r>
        <w:rPr>
          <w:b/>
          <w:i/>
          <w:sz w:val="28"/>
          <w:szCs w:val="28"/>
          <w:lang w:val="uk-UA"/>
        </w:rPr>
        <w:t>Бахмутської</w:t>
      </w:r>
      <w:proofErr w:type="spellEnd"/>
      <w:r>
        <w:rPr>
          <w:b/>
          <w:i/>
          <w:sz w:val="28"/>
          <w:szCs w:val="28"/>
          <w:lang w:val="uk-UA"/>
        </w:rPr>
        <w:t xml:space="preserve"> загальноосвітньої школи І-ІІ ступенів №7 </w:t>
      </w:r>
      <w:proofErr w:type="spellStart"/>
      <w:r>
        <w:rPr>
          <w:b/>
          <w:i/>
          <w:sz w:val="28"/>
          <w:szCs w:val="28"/>
          <w:lang w:val="uk-UA"/>
        </w:rPr>
        <w:t>Бахмутської</w:t>
      </w:r>
      <w:proofErr w:type="spellEnd"/>
      <w:r>
        <w:rPr>
          <w:b/>
          <w:i/>
          <w:sz w:val="28"/>
          <w:szCs w:val="28"/>
          <w:lang w:val="uk-UA"/>
        </w:rPr>
        <w:t xml:space="preserve"> міської ради Донецької області та затвердження її Статуту в новій редакції</w:t>
      </w:r>
      <w:r>
        <w:rPr>
          <w:b/>
          <w:sz w:val="28"/>
          <w:szCs w:val="28"/>
          <w:lang w:val="uk-UA"/>
        </w:rPr>
        <w:t xml:space="preserve"> </w:t>
      </w:r>
      <w:bookmarkStart w:id="0" w:name="__UnoMark__96_281716986"/>
      <w:bookmarkEnd w:id="0"/>
    </w:p>
    <w:p w:rsidR="005C2FEB" w:rsidRPr="00FC2172" w:rsidRDefault="005C2FEB" w:rsidP="005C2FEB">
      <w:pPr>
        <w:spacing w:beforeAutospacing="1" w:afterAutospacing="1"/>
        <w:ind w:firstLine="708"/>
        <w:jc w:val="both"/>
        <w:rPr>
          <w:lang w:val="uk-UA"/>
        </w:rPr>
      </w:pPr>
      <w:r>
        <w:rPr>
          <w:sz w:val="28"/>
          <w:szCs w:val="28"/>
          <w:lang w:val="uk-UA"/>
        </w:rPr>
        <w:t xml:space="preserve">Заслухавши інформацію від 24.07.2018 № 01-4285-06 Управління освіти </w:t>
      </w:r>
      <w:proofErr w:type="spellStart"/>
      <w:r>
        <w:rPr>
          <w:sz w:val="28"/>
          <w:szCs w:val="28"/>
          <w:lang w:val="uk-UA"/>
        </w:rPr>
        <w:t>Бахмутської</w:t>
      </w:r>
      <w:proofErr w:type="spellEnd"/>
      <w:r>
        <w:rPr>
          <w:sz w:val="28"/>
          <w:szCs w:val="28"/>
          <w:lang w:val="uk-UA"/>
        </w:rPr>
        <w:t xml:space="preserve"> міської ради щодо зміни освітнього рівня </w:t>
      </w:r>
      <w:proofErr w:type="spellStart"/>
      <w:r>
        <w:rPr>
          <w:sz w:val="28"/>
          <w:szCs w:val="28"/>
          <w:lang w:val="uk-UA"/>
        </w:rPr>
        <w:t>Бахмутської</w:t>
      </w:r>
      <w:proofErr w:type="spellEnd"/>
      <w:r>
        <w:rPr>
          <w:sz w:val="28"/>
          <w:szCs w:val="28"/>
          <w:lang w:val="uk-UA"/>
        </w:rPr>
        <w:t xml:space="preserve">  загальноосвітньої школи І-ІІ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 та затвердження її Статуту в новій редакції, враховуючи збільшення освітніх запитів населення на отримання повної середньої загальної освіти,  відповідно до Цивільного кодексу України від 16.01.2003 № 435-І</w:t>
      </w:r>
      <w:r>
        <w:rPr>
          <w:sz w:val="28"/>
          <w:szCs w:val="28"/>
          <w:lang w:val="en-US"/>
        </w:rPr>
        <w:t>V</w:t>
      </w:r>
      <w:r w:rsidRPr="00FC2172">
        <w:rPr>
          <w:sz w:val="28"/>
          <w:szCs w:val="28"/>
          <w:lang w:val="uk-UA"/>
        </w:rPr>
        <w:t>,</w:t>
      </w:r>
      <w:r>
        <w:rPr>
          <w:sz w:val="28"/>
          <w:szCs w:val="28"/>
          <w:lang w:val="uk-UA"/>
        </w:rPr>
        <w:t xml:space="preserve"> із внесеними до нього змінами, Податкового кодексу України від 02.12.2010               № 2755-</w:t>
      </w:r>
      <w:r>
        <w:rPr>
          <w:sz w:val="28"/>
          <w:szCs w:val="28"/>
          <w:lang w:val="en-US"/>
        </w:rPr>
        <w:t>VI</w:t>
      </w:r>
      <w:r w:rsidRPr="00FC2172">
        <w:rPr>
          <w:sz w:val="28"/>
          <w:szCs w:val="28"/>
          <w:lang w:val="uk-UA"/>
        </w:rPr>
        <w:t>,</w:t>
      </w:r>
      <w:r>
        <w:rPr>
          <w:sz w:val="28"/>
          <w:szCs w:val="28"/>
          <w:lang w:val="uk-UA"/>
        </w:rPr>
        <w:t xml:space="preserve"> із внесеними до нього змінами, законів України: від 13.05.99               № 651-</w:t>
      </w:r>
      <w:r>
        <w:rPr>
          <w:sz w:val="28"/>
          <w:szCs w:val="28"/>
          <w:lang w:val="en-US"/>
        </w:rPr>
        <w:t>XIV</w:t>
      </w:r>
      <w:r>
        <w:rPr>
          <w:sz w:val="28"/>
          <w:szCs w:val="28"/>
          <w:lang w:val="uk-UA"/>
        </w:rPr>
        <w:t xml:space="preserve"> «Про загальну середню освіту», із внесеними до нього змінами, «Про державну реєстрацію юридичних осіб, фізичних осіб - підприємців та громадських формувань» в редакції від 26.11.2015 №835-</w:t>
      </w:r>
      <w:r>
        <w:rPr>
          <w:sz w:val="28"/>
          <w:szCs w:val="28"/>
          <w:lang w:val="en-US"/>
        </w:rPr>
        <w:t>VIII</w:t>
      </w:r>
      <w:r>
        <w:rPr>
          <w:spacing w:val="-4"/>
          <w:sz w:val="28"/>
          <w:szCs w:val="28"/>
          <w:lang w:val="uk-UA"/>
        </w:rPr>
        <w:t xml:space="preserve">, від 05.09.2017             № 2145-VIII  </w:t>
      </w:r>
      <w:r>
        <w:rPr>
          <w:sz w:val="28"/>
          <w:szCs w:val="28"/>
          <w:lang w:val="uk-UA"/>
        </w:rPr>
        <w:t>«Про освіту»</w:t>
      </w:r>
      <w:r>
        <w:rPr>
          <w:bCs/>
          <w:color w:val="000000"/>
          <w:sz w:val="28"/>
          <w:szCs w:val="28"/>
          <w:lang w:val="uk-UA"/>
        </w:rPr>
        <w:t>,</w:t>
      </w:r>
      <w:r>
        <w:rPr>
          <w:color w:val="000000"/>
          <w:sz w:val="28"/>
          <w:szCs w:val="28"/>
          <w:lang w:val="uk-UA"/>
        </w:rPr>
        <w:t xml:space="preserve"> </w:t>
      </w:r>
      <w:r>
        <w:rPr>
          <w:bCs/>
          <w:sz w:val="28"/>
          <w:szCs w:val="28"/>
          <w:lang w:val="uk-UA"/>
        </w:rPr>
        <w:t xml:space="preserve">наказу Міністерства освіти і науки України </w:t>
      </w:r>
      <w:r>
        <w:rPr>
          <w:sz w:val="28"/>
          <w:szCs w:val="28"/>
          <w:lang w:val="uk-UA"/>
        </w:rPr>
        <w:t>від 29.04.2002 № 284</w:t>
      </w:r>
      <w:r>
        <w:rPr>
          <w:bCs/>
          <w:sz w:val="28"/>
          <w:szCs w:val="28"/>
          <w:lang w:val="uk-UA"/>
        </w:rPr>
        <w:t xml:space="preserve"> «Про затвердження Примірного статуту загальноосвітнього навчального закладу»</w:t>
      </w:r>
      <w:r>
        <w:rPr>
          <w:sz w:val="28"/>
          <w:szCs w:val="28"/>
          <w:lang w:val="uk-UA"/>
        </w:rPr>
        <w:t xml:space="preserve">, наказу Міністерства юстиції України від 05.03.2012               № 368/5 «Про затвердження Вимог до написання найменування юридичної особи, її відокремленого підрозділу, громадського формування, що не має статусу юридичної особи, крім організації профспілки», із внесеними до нього змінами, керуючись </w:t>
      </w:r>
      <w:r>
        <w:rPr>
          <w:spacing w:val="-5"/>
          <w:sz w:val="28"/>
          <w:szCs w:val="28"/>
          <w:lang w:val="uk-UA"/>
        </w:rPr>
        <w:t xml:space="preserve">ст.ст. 17, 26, 60  Закону України від </w:t>
      </w:r>
      <w:r>
        <w:rPr>
          <w:spacing w:val="5"/>
          <w:sz w:val="28"/>
          <w:szCs w:val="28"/>
          <w:lang w:val="uk-UA"/>
        </w:rPr>
        <w:t xml:space="preserve">21.05.97 </w:t>
      </w:r>
      <w:r>
        <w:rPr>
          <w:spacing w:val="-5"/>
          <w:sz w:val="28"/>
          <w:szCs w:val="28"/>
          <w:lang w:val="uk-UA"/>
        </w:rPr>
        <w:t xml:space="preserve">№ 280/97-ВР «Про місцеве </w:t>
      </w:r>
      <w:r>
        <w:rPr>
          <w:spacing w:val="-4"/>
          <w:sz w:val="28"/>
          <w:szCs w:val="28"/>
          <w:lang w:val="uk-UA"/>
        </w:rPr>
        <w:t>самоврядування в Україні», із внесеними до нього змінами,</w:t>
      </w:r>
      <w:r>
        <w:rPr>
          <w:sz w:val="28"/>
          <w:szCs w:val="28"/>
          <w:lang w:val="uk-UA"/>
        </w:rPr>
        <w:t xml:space="preserve"> </w:t>
      </w:r>
      <w:proofErr w:type="spellStart"/>
      <w:r>
        <w:rPr>
          <w:spacing w:val="-4"/>
          <w:sz w:val="28"/>
          <w:szCs w:val="28"/>
          <w:lang w:val="uk-UA"/>
        </w:rPr>
        <w:t>Бахмутська</w:t>
      </w:r>
      <w:proofErr w:type="spellEnd"/>
      <w:r>
        <w:rPr>
          <w:spacing w:val="-4"/>
          <w:sz w:val="28"/>
          <w:szCs w:val="28"/>
          <w:lang w:val="uk-UA"/>
        </w:rPr>
        <w:t xml:space="preserve"> міська </w:t>
      </w:r>
      <w:r>
        <w:rPr>
          <w:sz w:val="28"/>
          <w:szCs w:val="28"/>
          <w:lang w:val="uk-UA"/>
        </w:rPr>
        <w:t>рада</w:t>
      </w:r>
    </w:p>
    <w:p w:rsidR="005C2FEB" w:rsidRDefault="005C2FEB" w:rsidP="005C2FEB">
      <w:pPr>
        <w:shd w:val="clear" w:color="auto" w:fill="FFFFFF"/>
        <w:ind w:firstLine="709"/>
        <w:rPr>
          <w:b/>
          <w:bCs/>
          <w:sz w:val="28"/>
          <w:szCs w:val="28"/>
          <w:lang w:val="uk-UA"/>
        </w:rPr>
      </w:pPr>
      <w:r>
        <w:rPr>
          <w:b/>
          <w:bCs/>
          <w:sz w:val="28"/>
          <w:szCs w:val="28"/>
          <w:lang w:val="uk-UA"/>
        </w:rPr>
        <w:t>ВИРІШИЛА:</w:t>
      </w:r>
    </w:p>
    <w:p w:rsidR="005C2FEB" w:rsidRDefault="005C2FEB" w:rsidP="005C2FEB">
      <w:pPr>
        <w:shd w:val="clear" w:color="auto" w:fill="FFFFFF"/>
        <w:ind w:firstLine="709"/>
        <w:rPr>
          <w:sz w:val="28"/>
          <w:szCs w:val="28"/>
          <w:lang w:val="uk-UA"/>
        </w:rPr>
      </w:pPr>
    </w:p>
    <w:p w:rsidR="005C2FEB" w:rsidRDefault="005C2FEB" w:rsidP="005C2FEB">
      <w:pPr>
        <w:pStyle w:val="a4"/>
        <w:numPr>
          <w:ilvl w:val="0"/>
          <w:numId w:val="1"/>
        </w:numPr>
        <w:shd w:val="clear" w:color="auto" w:fill="FFFFFF"/>
        <w:tabs>
          <w:tab w:val="left" w:pos="993"/>
        </w:tabs>
        <w:ind w:left="0" w:firstLine="709"/>
        <w:jc w:val="both"/>
        <w:rPr>
          <w:sz w:val="28"/>
          <w:szCs w:val="28"/>
          <w:lang w:val="uk-UA"/>
        </w:rPr>
      </w:pPr>
      <w:r>
        <w:rPr>
          <w:sz w:val="28"/>
          <w:szCs w:val="28"/>
          <w:lang w:val="uk-UA"/>
        </w:rPr>
        <w:t xml:space="preserve">Змінити освітній рівень </w:t>
      </w:r>
      <w:proofErr w:type="spellStart"/>
      <w:r>
        <w:rPr>
          <w:sz w:val="28"/>
          <w:szCs w:val="28"/>
          <w:lang w:val="uk-UA"/>
        </w:rPr>
        <w:t>Бахмутської</w:t>
      </w:r>
      <w:proofErr w:type="spellEnd"/>
      <w:r>
        <w:rPr>
          <w:sz w:val="28"/>
          <w:szCs w:val="28"/>
          <w:lang w:val="uk-UA"/>
        </w:rPr>
        <w:t xml:space="preserve">  загальноосвітньої школи  І-ІІ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 з І-ІІ ступенів на І-ІІІ ступенів.</w:t>
      </w:r>
    </w:p>
    <w:p w:rsidR="005C2FEB" w:rsidRDefault="005C2FEB" w:rsidP="005C2FEB">
      <w:pPr>
        <w:shd w:val="clear" w:color="auto" w:fill="FFFFFF"/>
        <w:tabs>
          <w:tab w:val="left" w:pos="993"/>
        </w:tabs>
        <w:ind w:left="720"/>
        <w:rPr>
          <w:sz w:val="28"/>
          <w:szCs w:val="28"/>
          <w:lang w:val="uk-UA"/>
        </w:rPr>
      </w:pPr>
    </w:p>
    <w:p w:rsidR="005C2FEB" w:rsidRPr="00FC2172" w:rsidRDefault="005C2FEB" w:rsidP="005C2FEB">
      <w:pPr>
        <w:pStyle w:val="a4"/>
        <w:numPr>
          <w:ilvl w:val="0"/>
          <w:numId w:val="1"/>
        </w:numPr>
        <w:shd w:val="clear" w:color="auto" w:fill="FFFFFF"/>
        <w:tabs>
          <w:tab w:val="left" w:pos="993"/>
        </w:tabs>
        <w:ind w:left="0" w:firstLine="709"/>
        <w:jc w:val="both"/>
        <w:rPr>
          <w:lang w:val="uk-UA"/>
        </w:rPr>
      </w:pPr>
      <w:r>
        <w:rPr>
          <w:sz w:val="28"/>
          <w:szCs w:val="28"/>
          <w:lang w:val="uk-UA"/>
        </w:rPr>
        <w:lastRenderedPageBreak/>
        <w:t xml:space="preserve">Затвердити статут  </w:t>
      </w:r>
      <w:proofErr w:type="spellStart"/>
      <w:r>
        <w:rPr>
          <w:sz w:val="28"/>
          <w:szCs w:val="28"/>
          <w:lang w:val="uk-UA"/>
        </w:rPr>
        <w:t>Бахмутської</w:t>
      </w:r>
      <w:proofErr w:type="spellEnd"/>
      <w:r>
        <w:rPr>
          <w:sz w:val="28"/>
          <w:szCs w:val="28"/>
          <w:lang w:val="uk-UA"/>
        </w:rPr>
        <w:t xml:space="preserve">  загальноосвітньої школи І-ІІІ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 в новій редакції (додається).</w:t>
      </w:r>
    </w:p>
    <w:p w:rsidR="005C2FEB" w:rsidRDefault="005C2FEB" w:rsidP="005C2FEB">
      <w:pPr>
        <w:shd w:val="clear" w:color="auto" w:fill="FFFFFF"/>
        <w:tabs>
          <w:tab w:val="left" w:pos="1022"/>
          <w:tab w:val="left" w:leader="underscore" w:pos="9259"/>
        </w:tabs>
        <w:ind w:left="737"/>
        <w:rPr>
          <w:lang w:val="uk-UA"/>
        </w:rPr>
      </w:pPr>
    </w:p>
    <w:p w:rsidR="005C2FEB" w:rsidRPr="00FC2172" w:rsidRDefault="005C2FEB" w:rsidP="005C2FEB">
      <w:pPr>
        <w:pStyle w:val="a4"/>
        <w:numPr>
          <w:ilvl w:val="0"/>
          <w:numId w:val="1"/>
        </w:numPr>
        <w:shd w:val="clear" w:color="auto" w:fill="FFFFFF"/>
        <w:tabs>
          <w:tab w:val="left" w:pos="993"/>
        </w:tabs>
        <w:ind w:left="0" w:firstLine="709"/>
        <w:jc w:val="both"/>
        <w:rPr>
          <w:lang w:val="uk-UA"/>
        </w:rPr>
      </w:pPr>
      <w:r>
        <w:rPr>
          <w:sz w:val="28"/>
          <w:szCs w:val="28"/>
          <w:lang w:val="uk-UA"/>
        </w:rPr>
        <w:t xml:space="preserve"> </w:t>
      </w:r>
      <w:r>
        <w:rPr>
          <w:sz w:val="28"/>
          <w:szCs w:val="28"/>
          <w:lang w:val="uk-UA"/>
        </w:rPr>
        <w:tab/>
      </w:r>
      <w:r>
        <w:rPr>
          <w:color w:val="000000" w:themeColor="text1"/>
          <w:sz w:val="28"/>
          <w:szCs w:val="28"/>
          <w:lang w:val="uk-UA"/>
        </w:rPr>
        <w:t xml:space="preserve">Директору  </w:t>
      </w:r>
      <w:proofErr w:type="spellStart"/>
      <w:r>
        <w:rPr>
          <w:sz w:val="28"/>
          <w:szCs w:val="28"/>
          <w:lang w:val="uk-UA"/>
        </w:rPr>
        <w:t>Бахмутської</w:t>
      </w:r>
      <w:proofErr w:type="spellEnd"/>
      <w:r>
        <w:rPr>
          <w:sz w:val="28"/>
          <w:szCs w:val="28"/>
          <w:lang w:val="uk-UA"/>
        </w:rPr>
        <w:t xml:space="preserve">  загальноосвітньої школи І-ІІ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w:t>
      </w:r>
      <w:r>
        <w:rPr>
          <w:color w:val="000000" w:themeColor="text1"/>
          <w:sz w:val="28"/>
          <w:szCs w:val="28"/>
          <w:lang w:val="uk-UA"/>
        </w:rPr>
        <w:t xml:space="preserve"> </w:t>
      </w:r>
      <w:proofErr w:type="spellStart"/>
      <w:r>
        <w:rPr>
          <w:color w:val="000000" w:themeColor="text1"/>
          <w:sz w:val="28"/>
          <w:szCs w:val="28"/>
          <w:lang w:val="uk-UA"/>
        </w:rPr>
        <w:t>Бєліковій</w:t>
      </w:r>
      <w:proofErr w:type="spellEnd"/>
      <w:r>
        <w:rPr>
          <w:color w:val="000000" w:themeColor="text1"/>
          <w:sz w:val="28"/>
          <w:szCs w:val="28"/>
          <w:lang w:val="uk-UA"/>
        </w:rPr>
        <w:t xml:space="preserve"> Т.М.:</w:t>
      </w:r>
    </w:p>
    <w:p w:rsidR="005C2FEB" w:rsidRPr="00FC2172" w:rsidRDefault="005C2FEB" w:rsidP="005C2FEB">
      <w:pPr>
        <w:shd w:val="clear" w:color="auto" w:fill="FFFFFF"/>
        <w:tabs>
          <w:tab w:val="left" w:pos="735"/>
        </w:tabs>
        <w:jc w:val="both"/>
        <w:rPr>
          <w:lang w:val="uk-UA"/>
        </w:rPr>
      </w:pPr>
      <w:r>
        <w:rPr>
          <w:sz w:val="28"/>
          <w:szCs w:val="28"/>
          <w:lang w:val="uk-UA"/>
        </w:rPr>
        <w:tab/>
        <w:t xml:space="preserve">3.1. </w:t>
      </w:r>
      <w:r>
        <w:rPr>
          <w:color w:val="000000" w:themeColor="text1"/>
          <w:sz w:val="28"/>
          <w:szCs w:val="28"/>
          <w:lang w:val="uk-UA"/>
        </w:rPr>
        <w:t xml:space="preserve">Спільно із Управлінням освіти </w:t>
      </w:r>
      <w:proofErr w:type="spellStart"/>
      <w:r>
        <w:rPr>
          <w:color w:val="000000" w:themeColor="text1"/>
          <w:sz w:val="28"/>
          <w:szCs w:val="28"/>
          <w:lang w:val="uk-UA"/>
        </w:rPr>
        <w:t>Бахмутської</w:t>
      </w:r>
      <w:proofErr w:type="spellEnd"/>
      <w:r>
        <w:rPr>
          <w:color w:val="000000" w:themeColor="text1"/>
          <w:sz w:val="28"/>
          <w:szCs w:val="28"/>
          <w:lang w:val="uk-UA"/>
        </w:rPr>
        <w:t xml:space="preserve"> міської ради (</w:t>
      </w:r>
      <w:proofErr w:type="spellStart"/>
      <w:r>
        <w:rPr>
          <w:color w:val="000000" w:themeColor="text1"/>
          <w:sz w:val="28"/>
          <w:szCs w:val="28"/>
          <w:lang w:val="uk-UA"/>
        </w:rPr>
        <w:t>Рубцова</w:t>
      </w:r>
      <w:proofErr w:type="spellEnd"/>
      <w:r>
        <w:rPr>
          <w:color w:val="000000" w:themeColor="text1"/>
          <w:sz w:val="28"/>
          <w:szCs w:val="28"/>
          <w:lang w:val="uk-UA"/>
        </w:rPr>
        <w:t xml:space="preserve">) </w:t>
      </w:r>
      <w:r>
        <w:rPr>
          <w:sz w:val="28"/>
          <w:szCs w:val="28"/>
          <w:lang w:val="uk-UA"/>
        </w:rPr>
        <w:t xml:space="preserve">здійснити заходи, пов’язані зі зміною освітнього рівня </w:t>
      </w:r>
      <w:proofErr w:type="spellStart"/>
      <w:r>
        <w:rPr>
          <w:sz w:val="28"/>
          <w:szCs w:val="28"/>
          <w:lang w:val="uk-UA"/>
        </w:rPr>
        <w:t>Бахмутської</w:t>
      </w:r>
      <w:proofErr w:type="spellEnd"/>
      <w:r>
        <w:rPr>
          <w:sz w:val="28"/>
          <w:szCs w:val="28"/>
          <w:lang w:val="uk-UA"/>
        </w:rPr>
        <w:t xml:space="preserve"> загальноосвітньої школи </w:t>
      </w:r>
      <w:r>
        <w:rPr>
          <w:sz w:val="28"/>
          <w:szCs w:val="28"/>
          <w:lang w:val="en-US"/>
        </w:rPr>
        <w:t>I</w:t>
      </w:r>
      <w:r>
        <w:rPr>
          <w:sz w:val="28"/>
          <w:szCs w:val="28"/>
          <w:lang w:val="uk-UA"/>
        </w:rPr>
        <w:t>-</w:t>
      </w:r>
      <w:r>
        <w:rPr>
          <w:sz w:val="28"/>
          <w:szCs w:val="28"/>
          <w:lang w:val="en-US"/>
        </w:rPr>
        <w:t>II</w:t>
      </w:r>
      <w:r>
        <w:rPr>
          <w:sz w:val="28"/>
          <w:szCs w:val="28"/>
          <w:lang w:val="uk-UA"/>
        </w:rPr>
        <w:t xml:space="preserve">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 у відповідності до чинного законодавства України</w:t>
      </w:r>
    </w:p>
    <w:p w:rsidR="005C2FEB" w:rsidRPr="00FC2172" w:rsidRDefault="005C2FEB" w:rsidP="005C2FEB">
      <w:pPr>
        <w:shd w:val="clear" w:color="auto" w:fill="FFFFFF"/>
        <w:tabs>
          <w:tab w:val="left" w:pos="735"/>
        </w:tabs>
        <w:jc w:val="both"/>
        <w:rPr>
          <w:lang w:val="uk-UA"/>
        </w:rPr>
      </w:pPr>
      <w:r>
        <w:rPr>
          <w:color w:val="000000" w:themeColor="text1"/>
          <w:sz w:val="28"/>
          <w:szCs w:val="28"/>
          <w:lang w:val="uk-UA"/>
        </w:rPr>
        <w:tab/>
        <w:t xml:space="preserve">3.2. Надати статут </w:t>
      </w:r>
      <w:proofErr w:type="spellStart"/>
      <w:r>
        <w:rPr>
          <w:sz w:val="28"/>
          <w:szCs w:val="28"/>
          <w:lang w:val="uk-UA"/>
        </w:rPr>
        <w:t>Бахмутської</w:t>
      </w:r>
      <w:proofErr w:type="spellEnd"/>
      <w:r>
        <w:rPr>
          <w:sz w:val="28"/>
          <w:szCs w:val="28"/>
          <w:lang w:val="uk-UA"/>
        </w:rPr>
        <w:t xml:space="preserve">  загальноосвітньої школи І-ІІІ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w:t>
      </w:r>
      <w:r>
        <w:rPr>
          <w:color w:val="000000" w:themeColor="text1"/>
          <w:sz w:val="28"/>
          <w:szCs w:val="28"/>
          <w:lang w:val="uk-UA"/>
        </w:rPr>
        <w:t>, затверджений в новій редакції цим</w:t>
      </w:r>
      <w:r>
        <w:rPr>
          <w:sz w:val="28"/>
          <w:szCs w:val="28"/>
          <w:lang w:val="uk-UA"/>
        </w:rPr>
        <w:t xml:space="preserve"> рішенням, на державну реєстрацію в установленому законодавством порядку.</w:t>
      </w:r>
    </w:p>
    <w:p w:rsidR="005C2FEB" w:rsidRDefault="005C2FEB" w:rsidP="005C2FEB">
      <w:pPr>
        <w:shd w:val="clear" w:color="auto" w:fill="FFFFFF"/>
        <w:tabs>
          <w:tab w:val="left" w:pos="1061"/>
          <w:tab w:val="left" w:leader="underscore" w:pos="8626"/>
        </w:tabs>
        <w:ind w:firstLine="709"/>
        <w:rPr>
          <w:sz w:val="28"/>
          <w:szCs w:val="28"/>
          <w:lang w:val="uk-UA"/>
        </w:rPr>
      </w:pPr>
    </w:p>
    <w:p w:rsidR="005C2FEB" w:rsidRPr="00FC2172" w:rsidRDefault="005C2FEB" w:rsidP="005C2FEB">
      <w:pPr>
        <w:pStyle w:val="a4"/>
        <w:shd w:val="clear" w:color="auto" w:fill="FFFFFF"/>
        <w:ind w:left="0"/>
        <w:jc w:val="both"/>
        <w:rPr>
          <w:lang w:val="uk-UA"/>
        </w:rPr>
      </w:pPr>
      <w:r>
        <w:rPr>
          <w:color w:val="000000" w:themeColor="text1"/>
          <w:sz w:val="28"/>
          <w:szCs w:val="28"/>
          <w:lang w:val="uk-UA"/>
        </w:rPr>
        <w:tab/>
        <w:t>4. Вважати таким, що втратило чинність</w:t>
      </w:r>
      <w:r>
        <w:rPr>
          <w:sz w:val="28"/>
          <w:szCs w:val="28"/>
          <w:lang w:val="uk-UA"/>
        </w:rPr>
        <w:t xml:space="preserve">  </w:t>
      </w:r>
      <w:r>
        <w:rPr>
          <w:color w:val="000000" w:themeColor="text1"/>
          <w:sz w:val="28"/>
          <w:szCs w:val="28"/>
          <w:lang w:val="uk-UA"/>
        </w:rPr>
        <w:t xml:space="preserve">рішення </w:t>
      </w:r>
      <w:proofErr w:type="spellStart"/>
      <w:r>
        <w:rPr>
          <w:color w:val="000000" w:themeColor="text1"/>
          <w:sz w:val="28"/>
          <w:szCs w:val="28"/>
          <w:lang w:val="uk-UA"/>
        </w:rPr>
        <w:t>Бахмутської</w:t>
      </w:r>
      <w:proofErr w:type="spellEnd"/>
      <w:r>
        <w:rPr>
          <w:color w:val="000000" w:themeColor="text1"/>
          <w:sz w:val="28"/>
          <w:szCs w:val="28"/>
          <w:lang w:val="uk-UA"/>
        </w:rPr>
        <w:t xml:space="preserve"> міської ради</w:t>
      </w:r>
      <w:r>
        <w:rPr>
          <w:sz w:val="28"/>
          <w:szCs w:val="28"/>
          <w:lang w:val="uk-UA"/>
        </w:rPr>
        <w:t xml:space="preserve"> від 31.08.2016 № 6/90-1622</w:t>
      </w:r>
      <w:r>
        <w:rPr>
          <w:b/>
          <w:sz w:val="28"/>
          <w:szCs w:val="28"/>
          <w:lang w:val="uk-UA"/>
        </w:rPr>
        <w:t xml:space="preserve"> </w:t>
      </w:r>
      <w:r>
        <w:rPr>
          <w:sz w:val="28"/>
          <w:szCs w:val="28"/>
          <w:lang w:val="uk-UA"/>
        </w:rPr>
        <w:t>«Про зміну освітнього рівня, перейменування</w:t>
      </w:r>
      <w:r>
        <w:rPr>
          <w:rFonts w:eastAsia="Calibri"/>
          <w:sz w:val="28"/>
          <w:szCs w:val="28"/>
          <w:lang w:val="uk-UA"/>
        </w:rPr>
        <w:t xml:space="preserve"> </w:t>
      </w:r>
      <w:r>
        <w:rPr>
          <w:sz w:val="28"/>
          <w:szCs w:val="28"/>
          <w:lang w:val="uk-UA"/>
        </w:rPr>
        <w:t xml:space="preserve">Артемівської  загальноосвітньої школи І-ІІІ </w:t>
      </w:r>
      <w:r>
        <w:rPr>
          <w:rFonts w:eastAsia="Calibri"/>
          <w:sz w:val="28"/>
          <w:szCs w:val="28"/>
          <w:lang w:val="uk-UA"/>
        </w:rPr>
        <w:t xml:space="preserve"> </w:t>
      </w:r>
      <w:r>
        <w:rPr>
          <w:sz w:val="28"/>
          <w:szCs w:val="28"/>
          <w:lang w:val="uk-UA"/>
        </w:rPr>
        <w:t>ступенів №7 Артемівської міської ради  Донецької області та затвердження її Статуту в новій редакції».</w:t>
      </w:r>
    </w:p>
    <w:p w:rsidR="005C2FEB" w:rsidRDefault="005C2FEB" w:rsidP="005C2FEB">
      <w:pPr>
        <w:pStyle w:val="a4"/>
        <w:shd w:val="clear" w:color="auto" w:fill="FFFFFF"/>
        <w:ind w:left="0"/>
        <w:jc w:val="both"/>
        <w:rPr>
          <w:sz w:val="28"/>
          <w:szCs w:val="28"/>
          <w:lang w:val="uk-UA"/>
        </w:rPr>
      </w:pPr>
    </w:p>
    <w:p w:rsidR="005C2FEB" w:rsidRPr="00FC2172" w:rsidRDefault="005C2FEB" w:rsidP="005C2FEB">
      <w:pPr>
        <w:pStyle w:val="a4"/>
        <w:shd w:val="clear" w:color="auto" w:fill="FFFFFF"/>
        <w:ind w:left="0"/>
        <w:jc w:val="both"/>
        <w:rPr>
          <w:lang w:val="uk-UA"/>
        </w:rPr>
      </w:pPr>
      <w:r>
        <w:rPr>
          <w:sz w:val="28"/>
          <w:szCs w:val="28"/>
          <w:lang w:val="uk-UA"/>
        </w:rPr>
        <w:t xml:space="preserve">  </w:t>
      </w:r>
      <w:r>
        <w:rPr>
          <w:sz w:val="28"/>
          <w:szCs w:val="28"/>
          <w:lang w:val="uk-UA"/>
        </w:rPr>
        <w:tab/>
        <w:t>5. Організаційне виконання рішення покласти на директора</w:t>
      </w:r>
      <w:r>
        <w:rPr>
          <w:color w:val="000000" w:themeColor="text1"/>
          <w:sz w:val="28"/>
          <w:szCs w:val="28"/>
          <w:lang w:val="uk-UA"/>
        </w:rPr>
        <w:t xml:space="preserve">  </w:t>
      </w:r>
      <w:proofErr w:type="spellStart"/>
      <w:r>
        <w:rPr>
          <w:sz w:val="28"/>
          <w:szCs w:val="28"/>
          <w:lang w:val="uk-UA"/>
        </w:rPr>
        <w:t>Бахмутської</w:t>
      </w:r>
      <w:proofErr w:type="spellEnd"/>
      <w:r>
        <w:rPr>
          <w:sz w:val="28"/>
          <w:szCs w:val="28"/>
          <w:lang w:val="uk-UA"/>
        </w:rPr>
        <w:t xml:space="preserve"> загальноосвітньої школи І-ІІ ступенів №7 </w:t>
      </w:r>
      <w:proofErr w:type="spellStart"/>
      <w:r>
        <w:rPr>
          <w:sz w:val="28"/>
          <w:szCs w:val="28"/>
          <w:lang w:val="uk-UA"/>
        </w:rPr>
        <w:t>Бахмутської</w:t>
      </w:r>
      <w:proofErr w:type="spellEnd"/>
      <w:r>
        <w:rPr>
          <w:sz w:val="28"/>
          <w:szCs w:val="28"/>
          <w:lang w:val="uk-UA"/>
        </w:rPr>
        <w:t xml:space="preserve"> міської ради Донецької області</w:t>
      </w:r>
      <w:r>
        <w:rPr>
          <w:color w:val="000000" w:themeColor="text1"/>
          <w:sz w:val="28"/>
          <w:szCs w:val="28"/>
          <w:lang w:val="uk-UA"/>
        </w:rPr>
        <w:t xml:space="preserve"> </w:t>
      </w:r>
      <w:proofErr w:type="spellStart"/>
      <w:r>
        <w:rPr>
          <w:color w:val="000000" w:themeColor="text1"/>
          <w:sz w:val="28"/>
          <w:szCs w:val="28"/>
          <w:lang w:val="uk-UA"/>
        </w:rPr>
        <w:t>Бєлікову</w:t>
      </w:r>
      <w:proofErr w:type="spellEnd"/>
      <w:r>
        <w:rPr>
          <w:color w:val="000000" w:themeColor="text1"/>
          <w:sz w:val="28"/>
          <w:szCs w:val="28"/>
          <w:lang w:val="uk-UA"/>
        </w:rPr>
        <w:t xml:space="preserve"> Т.М., </w:t>
      </w:r>
      <w:r>
        <w:rPr>
          <w:sz w:val="28"/>
          <w:szCs w:val="28"/>
          <w:lang w:val="uk-UA"/>
        </w:rPr>
        <w:t xml:space="preserve">Управління освіти </w:t>
      </w:r>
      <w:proofErr w:type="spellStart"/>
      <w:r>
        <w:rPr>
          <w:sz w:val="28"/>
          <w:szCs w:val="28"/>
          <w:lang w:val="uk-UA"/>
        </w:rPr>
        <w:t>Бахмутської</w:t>
      </w:r>
      <w:proofErr w:type="spellEnd"/>
      <w:r>
        <w:rPr>
          <w:sz w:val="28"/>
          <w:szCs w:val="28"/>
          <w:lang w:val="uk-UA"/>
        </w:rPr>
        <w:t xml:space="preserve"> міської ради (</w:t>
      </w:r>
      <w:proofErr w:type="spellStart"/>
      <w:r>
        <w:rPr>
          <w:sz w:val="28"/>
          <w:szCs w:val="28"/>
          <w:lang w:val="uk-UA"/>
        </w:rPr>
        <w:t>Рубцова</w:t>
      </w:r>
      <w:proofErr w:type="spellEnd"/>
      <w:r>
        <w:rPr>
          <w:sz w:val="28"/>
          <w:szCs w:val="28"/>
          <w:lang w:val="uk-UA"/>
        </w:rPr>
        <w:t>), заступника міського голови Точену В.В.</w:t>
      </w:r>
    </w:p>
    <w:p w:rsidR="005C2FEB" w:rsidRDefault="005C2FEB" w:rsidP="005C2FEB">
      <w:pPr>
        <w:pStyle w:val="a4"/>
        <w:shd w:val="clear" w:color="auto" w:fill="FFFFFF"/>
        <w:ind w:left="241"/>
        <w:jc w:val="both"/>
        <w:rPr>
          <w:sz w:val="28"/>
          <w:szCs w:val="28"/>
          <w:lang w:val="uk-UA"/>
        </w:rPr>
      </w:pPr>
    </w:p>
    <w:p w:rsidR="005C2FEB" w:rsidRPr="00FC2172" w:rsidRDefault="005C2FEB" w:rsidP="005C2FEB">
      <w:pPr>
        <w:shd w:val="clear" w:color="auto" w:fill="FFFFFF"/>
        <w:tabs>
          <w:tab w:val="left" w:pos="1061"/>
        </w:tabs>
        <w:spacing w:after="643" w:line="322" w:lineRule="exact"/>
        <w:jc w:val="both"/>
        <w:rPr>
          <w:lang w:val="uk-UA"/>
        </w:rPr>
      </w:pPr>
      <w:r>
        <w:rPr>
          <w:spacing w:val="-28"/>
          <w:sz w:val="28"/>
          <w:szCs w:val="28"/>
          <w:lang w:val="uk-UA"/>
        </w:rPr>
        <w:t xml:space="preserve">         6.   </w:t>
      </w:r>
      <w:r>
        <w:rPr>
          <w:sz w:val="28"/>
          <w:szCs w:val="28"/>
          <w:lang w:val="uk-UA"/>
        </w:rPr>
        <w:t xml:space="preserve">Контроль  за  виконанням  рішення  покласти  на  постійні  комісії </w:t>
      </w:r>
      <w:proofErr w:type="spellStart"/>
      <w:r>
        <w:rPr>
          <w:spacing w:val="-1"/>
          <w:sz w:val="28"/>
          <w:szCs w:val="28"/>
          <w:lang w:val="uk-UA"/>
        </w:rPr>
        <w:t>Бахмутської</w:t>
      </w:r>
      <w:proofErr w:type="spellEnd"/>
      <w:r>
        <w:rPr>
          <w:spacing w:val="-1"/>
          <w:sz w:val="28"/>
          <w:szCs w:val="28"/>
          <w:lang w:val="uk-UA"/>
        </w:rPr>
        <w:t xml:space="preserve"> міської ради</w:t>
      </w:r>
      <w:r>
        <w:rPr>
          <w:sz w:val="28"/>
          <w:szCs w:val="28"/>
          <w:lang w:val="uk-UA"/>
        </w:rPr>
        <w:t>: з питань депутатської діяльності, законності і правопорядку (</w:t>
      </w:r>
      <w:proofErr w:type="spellStart"/>
      <w:r>
        <w:rPr>
          <w:sz w:val="28"/>
          <w:szCs w:val="28"/>
          <w:lang w:val="uk-UA"/>
        </w:rPr>
        <w:t>Захаренко</w:t>
      </w:r>
      <w:proofErr w:type="spellEnd"/>
      <w:r>
        <w:rPr>
          <w:sz w:val="28"/>
          <w:szCs w:val="28"/>
          <w:lang w:val="uk-UA"/>
        </w:rPr>
        <w:t>), з питань молодіжної політики, освіти, культури і спорту (</w:t>
      </w:r>
      <w:proofErr w:type="spellStart"/>
      <w:r>
        <w:rPr>
          <w:sz w:val="28"/>
          <w:szCs w:val="28"/>
          <w:lang w:val="uk-UA"/>
        </w:rPr>
        <w:t>Капленко</w:t>
      </w:r>
      <w:proofErr w:type="spellEnd"/>
      <w:r>
        <w:rPr>
          <w:sz w:val="28"/>
          <w:szCs w:val="28"/>
          <w:lang w:val="uk-UA"/>
        </w:rPr>
        <w:t xml:space="preserve">),  </w:t>
      </w:r>
      <w:r>
        <w:rPr>
          <w:bCs/>
          <w:iCs/>
          <w:spacing w:val="-1"/>
          <w:sz w:val="28"/>
          <w:szCs w:val="28"/>
          <w:lang w:val="uk-UA"/>
        </w:rPr>
        <w:t>з питань економічної і інвестиційної політики, бюджету і фінансів (</w:t>
      </w:r>
      <w:proofErr w:type="spellStart"/>
      <w:r>
        <w:rPr>
          <w:bCs/>
          <w:iCs/>
          <w:spacing w:val="-1"/>
          <w:sz w:val="28"/>
          <w:szCs w:val="28"/>
          <w:lang w:val="uk-UA"/>
        </w:rPr>
        <w:t>Нікітенко</w:t>
      </w:r>
      <w:proofErr w:type="spellEnd"/>
      <w:r>
        <w:rPr>
          <w:bCs/>
          <w:iCs/>
          <w:spacing w:val="-1"/>
          <w:sz w:val="28"/>
          <w:szCs w:val="28"/>
          <w:lang w:val="uk-UA"/>
        </w:rPr>
        <w:t>), з питань комунальної власності, землі і приватизації (</w:t>
      </w:r>
      <w:proofErr w:type="spellStart"/>
      <w:r>
        <w:rPr>
          <w:bCs/>
          <w:iCs/>
          <w:spacing w:val="-1"/>
          <w:sz w:val="28"/>
          <w:szCs w:val="28"/>
          <w:lang w:val="uk-UA"/>
        </w:rPr>
        <w:t>Сабаєв</w:t>
      </w:r>
      <w:proofErr w:type="spellEnd"/>
      <w:r>
        <w:rPr>
          <w:bCs/>
          <w:iCs/>
          <w:spacing w:val="-1"/>
          <w:sz w:val="28"/>
          <w:szCs w:val="28"/>
          <w:lang w:val="uk-UA"/>
        </w:rPr>
        <w:t xml:space="preserve">), секретаря </w:t>
      </w:r>
      <w:proofErr w:type="spellStart"/>
      <w:r>
        <w:rPr>
          <w:bCs/>
          <w:iCs/>
          <w:spacing w:val="-1"/>
          <w:sz w:val="28"/>
          <w:szCs w:val="28"/>
          <w:lang w:val="uk-UA"/>
        </w:rPr>
        <w:t>Бахмутської</w:t>
      </w:r>
      <w:proofErr w:type="spellEnd"/>
      <w:r>
        <w:rPr>
          <w:bCs/>
          <w:iCs/>
          <w:spacing w:val="-1"/>
          <w:sz w:val="28"/>
          <w:szCs w:val="28"/>
          <w:lang w:val="uk-UA"/>
        </w:rPr>
        <w:t xml:space="preserve"> міської ради </w:t>
      </w:r>
      <w:proofErr w:type="spellStart"/>
      <w:r>
        <w:rPr>
          <w:bCs/>
          <w:iCs/>
          <w:spacing w:val="-1"/>
          <w:sz w:val="28"/>
          <w:szCs w:val="28"/>
          <w:lang w:val="uk-UA"/>
        </w:rPr>
        <w:t>Кіщенко</w:t>
      </w:r>
      <w:proofErr w:type="spellEnd"/>
      <w:r>
        <w:rPr>
          <w:bCs/>
          <w:iCs/>
          <w:spacing w:val="-1"/>
          <w:sz w:val="28"/>
          <w:szCs w:val="28"/>
          <w:lang w:val="uk-UA"/>
        </w:rPr>
        <w:t xml:space="preserve"> С.І. </w:t>
      </w:r>
    </w:p>
    <w:p w:rsidR="005C2FEB" w:rsidRDefault="005C2FEB" w:rsidP="005C2FEB">
      <w:pPr>
        <w:shd w:val="clear" w:color="auto" w:fill="FFFFFF"/>
        <w:tabs>
          <w:tab w:val="left" w:pos="1061"/>
        </w:tabs>
        <w:ind w:left="241"/>
        <w:jc w:val="both"/>
        <w:rPr>
          <w:lang w:val="uk-UA"/>
        </w:rPr>
      </w:pPr>
    </w:p>
    <w:p w:rsidR="005C2FEB" w:rsidRDefault="005C2FEB" w:rsidP="005C2FEB">
      <w:pPr>
        <w:ind w:firstLine="709"/>
        <w:rPr>
          <w:b/>
          <w:sz w:val="28"/>
          <w:szCs w:val="28"/>
          <w:lang w:val="uk-UA"/>
        </w:rPr>
      </w:pPr>
      <w:r>
        <w:rPr>
          <w:b/>
          <w:bCs/>
          <w:sz w:val="28"/>
          <w:szCs w:val="28"/>
          <w:lang w:val="uk-UA"/>
        </w:rPr>
        <w:t>Міський голова                                                       О.О. РЕВА</w:t>
      </w:r>
    </w:p>
    <w:p w:rsidR="005C2FEB" w:rsidRDefault="005C2FEB" w:rsidP="005C2FEB">
      <w:pPr>
        <w:ind w:firstLine="709"/>
        <w:rPr>
          <w:b/>
          <w:sz w:val="28"/>
          <w:szCs w:val="28"/>
          <w:lang w:val="uk-UA"/>
        </w:rPr>
      </w:pPr>
    </w:p>
    <w:p w:rsidR="005C2FEB" w:rsidRDefault="005C2FEB" w:rsidP="005C2FEB">
      <w:pPr>
        <w:ind w:firstLine="709"/>
        <w:rPr>
          <w:lang w:val="uk-UA"/>
        </w:rPr>
      </w:pPr>
    </w:p>
    <w:p w:rsidR="005C2FEB" w:rsidRDefault="005C2FEB" w:rsidP="005C2FEB">
      <w:pPr>
        <w:rPr>
          <w:lang w:val="uk-UA"/>
        </w:rPr>
      </w:pPr>
    </w:p>
    <w:p w:rsidR="005C2FEB" w:rsidRDefault="005C2FEB" w:rsidP="005C2FEB"/>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en-US"/>
        </w:rPr>
      </w:pPr>
    </w:p>
    <w:p w:rsidR="002605FC" w:rsidRDefault="002605FC" w:rsidP="005C2FEB">
      <w:pPr>
        <w:rPr>
          <w:sz w:val="28"/>
          <w:szCs w:val="28"/>
          <w:lang w:val="en-US"/>
        </w:rPr>
      </w:pPr>
    </w:p>
    <w:p w:rsidR="002605FC" w:rsidRDefault="002605FC" w:rsidP="005C2FEB">
      <w:pPr>
        <w:rPr>
          <w:sz w:val="28"/>
          <w:szCs w:val="28"/>
          <w:lang w:val="en-US"/>
        </w:rPr>
      </w:pPr>
    </w:p>
    <w:p w:rsidR="002605FC" w:rsidRPr="002605FC" w:rsidRDefault="002605FC" w:rsidP="005C2FEB">
      <w:pPr>
        <w:rPr>
          <w:sz w:val="28"/>
          <w:szCs w:val="28"/>
          <w:lang w:val="en-US"/>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ind w:left="4248" w:firstLine="708"/>
        <w:jc w:val="both"/>
        <w:rPr>
          <w:color w:val="000000"/>
          <w:sz w:val="28"/>
          <w:szCs w:val="28"/>
          <w:lang w:val="uk-UA"/>
        </w:rPr>
      </w:pPr>
      <w:r>
        <w:rPr>
          <w:color w:val="000000"/>
          <w:sz w:val="28"/>
          <w:szCs w:val="28"/>
          <w:lang w:val="uk-UA"/>
        </w:rPr>
        <w:t>ЗАТВЕРДЖЕНО</w:t>
      </w:r>
    </w:p>
    <w:p w:rsidR="005C2FEB" w:rsidRDefault="005C2FEB" w:rsidP="005C2FEB">
      <w:pPr>
        <w:ind w:left="4248" w:firstLine="708"/>
        <w:jc w:val="both"/>
        <w:rPr>
          <w:color w:val="000000"/>
          <w:sz w:val="28"/>
          <w:szCs w:val="28"/>
          <w:lang w:val="uk-UA"/>
        </w:rPr>
      </w:pPr>
      <w:r>
        <w:rPr>
          <w:color w:val="000000"/>
          <w:sz w:val="28"/>
          <w:szCs w:val="28"/>
          <w:lang w:val="uk-UA"/>
        </w:rPr>
        <w:t xml:space="preserve">Рішення </w:t>
      </w:r>
      <w:proofErr w:type="spellStart"/>
      <w:r>
        <w:rPr>
          <w:color w:val="000000"/>
          <w:sz w:val="28"/>
          <w:szCs w:val="28"/>
          <w:lang w:val="uk-UA"/>
        </w:rPr>
        <w:t>Бахмутської</w:t>
      </w:r>
      <w:proofErr w:type="spellEnd"/>
      <w:r>
        <w:rPr>
          <w:color w:val="000000"/>
          <w:sz w:val="28"/>
          <w:szCs w:val="28"/>
          <w:lang w:val="uk-UA"/>
        </w:rPr>
        <w:t xml:space="preserve"> міської ради</w:t>
      </w:r>
    </w:p>
    <w:p w:rsidR="005C2FEB" w:rsidRDefault="005C2FEB" w:rsidP="005C2FEB">
      <w:pPr>
        <w:ind w:left="4956"/>
        <w:jc w:val="both"/>
        <w:rPr>
          <w:color w:val="000000"/>
          <w:sz w:val="28"/>
          <w:szCs w:val="28"/>
          <w:lang w:val="uk-UA"/>
        </w:rPr>
      </w:pPr>
      <w:r w:rsidRPr="005C2FEB">
        <w:rPr>
          <w:color w:val="000000"/>
          <w:sz w:val="28"/>
          <w:szCs w:val="28"/>
          <w:lang w:val="uk-UA"/>
        </w:rPr>
        <w:t xml:space="preserve">22.08.2018 </w:t>
      </w:r>
      <w:r>
        <w:rPr>
          <w:color w:val="000000"/>
          <w:sz w:val="28"/>
          <w:szCs w:val="28"/>
          <w:lang w:val="uk-UA"/>
        </w:rPr>
        <w:t>№6/120-2299</w:t>
      </w:r>
    </w:p>
    <w:p w:rsidR="005C2FEB" w:rsidRDefault="005C2FEB" w:rsidP="005C2FEB">
      <w:pPr>
        <w:jc w:val="both"/>
        <w:rPr>
          <w:color w:val="000000"/>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Default="005C2FEB" w:rsidP="005C2FEB">
      <w:pPr>
        <w:rPr>
          <w:sz w:val="28"/>
          <w:szCs w:val="28"/>
          <w:lang w:val="uk-UA"/>
        </w:rPr>
      </w:pPr>
    </w:p>
    <w:p w:rsidR="005C2FEB" w:rsidRPr="005C2FEB" w:rsidRDefault="005C2FEB" w:rsidP="005C2FEB">
      <w:pPr>
        <w:rPr>
          <w:sz w:val="28"/>
          <w:szCs w:val="28"/>
          <w:lang w:val="uk-UA"/>
        </w:rPr>
      </w:pPr>
    </w:p>
    <w:p w:rsidR="005C2FEB" w:rsidRPr="005C2FEB" w:rsidRDefault="005C2FEB" w:rsidP="005C2FEB">
      <w:pPr>
        <w:rPr>
          <w:sz w:val="28"/>
          <w:szCs w:val="28"/>
          <w:lang w:val="uk-UA"/>
        </w:rPr>
      </w:pPr>
    </w:p>
    <w:p w:rsidR="005C2FEB" w:rsidRPr="008025EF" w:rsidRDefault="005C2FEB" w:rsidP="005C2FEB">
      <w:pPr>
        <w:jc w:val="center"/>
        <w:rPr>
          <w:lang w:val="uk-UA"/>
        </w:rPr>
      </w:pPr>
      <w:r>
        <w:rPr>
          <w:b/>
          <w:color w:val="000000"/>
          <w:sz w:val="56"/>
          <w:szCs w:val="56"/>
          <w:lang w:val="uk-UA"/>
        </w:rPr>
        <w:t>СТАТУТ</w:t>
      </w:r>
    </w:p>
    <w:p w:rsidR="005C2FEB" w:rsidRPr="008025EF" w:rsidRDefault="005C2FEB" w:rsidP="005C2FEB">
      <w:pPr>
        <w:jc w:val="center"/>
        <w:rPr>
          <w:lang w:val="uk-UA"/>
        </w:rPr>
      </w:pPr>
      <w:proofErr w:type="spellStart"/>
      <w:r>
        <w:rPr>
          <w:b/>
          <w:bCs/>
          <w:color w:val="000000"/>
          <w:sz w:val="36"/>
          <w:szCs w:val="36"/>
          <w:lang w:val="uk-UA"/>
        </w:rPr>
        <w:t>Бахмут</w:t>
      </w:r>
      <w:r>
        <w:rPr>
          <w:b/>
          <w:color w:val="000000"/>
          <w:sz w:val="36"/>
          <w:szCs w:val="36"/>
          <w:lang w:val="uk-UA"/>
        </w:rPr>
        <w:t>ської</w:t>
      </w:r>
      <w:proofErr w:type="spellEnd"/>
      <w:r>
        <w:rPr>
          <w:b/>
          <w:color w:val="000000"/>
          <w:sz w:val="36"/>
          <w:szCs w:val="36"/>
          <w:lang w:val="uk-UA"/>
        </w:rPr>
        <w:t xml:space="preserve"> загальноосвітньої школи І-ІІІ ступенів №7 </w:t>
      </w:r>
    </w:p>
    <w:p w:rsidR="005C2FEB" w:rsidRDefault="005C2FEB" w:rsidP="005C2FEB">
      <w:pPr>
        <w:pStyle w:val="4"/>
        <w:numPr>
          <w:ilvl w:val="3"/>
          <w:numId w:val="2"/>
        </w:numPr>
      </w:pPr>
      <w:proofErr w:type="spellStart"/>
      <w:r>
        <w:rPr>
          <w:bCs w:val="0"/>
          <w:color w:val="000000"/>
          <w:sz w:val="36"/>
          <w:szCs w:val="36"/>
        </w:rPr>
        <w:t>Бахмут</w:t>
      </w:r>
      <w:r>
        <w:rPr>
          <w:color w:val="000000"/>
          <w:sz w:val="36"/>
          <w:szCs w:val="36"/>
        </w:rPr>
        <w:t>ської</w:t>
      </w:r>
      <w:proofErr w:type="spellEnd"/>
      <w:r>
        <w:rPr>
          <w:color w:val="000000"/>
          <w:sz w:val="36"/>
          <w:szCs w:val="36"/>
        </w:rPr>
        <w:t xml:space="preserve"> міської ради Донецької області</w:t>
      </w:r>
    </w:p>
    <w:p w:rsidR="005C2FEB" w:rsidRDefault="005C2FEB" w:rsidP="005C2FEB">
      <w:pPr>
        <w:jc w:val="center"/>
      </w:pPr>
      <w:r>
        <w:rPr>
          <w:b/>
          <w:sz w:val="36"/>
          <w:szCs w:val="36"/>
          <w:lang w:val="uk-UA"/>
        </w:rPr>
        <w:t>(нова редакція)</w:t>
      </w: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rPr>
          <w:b/>
          <w:bCs/>
          <w:color w:val="000000"/>
          <w:sz w:val="28"/>
          <w:szCs w:val="28"/>
          <w:lang w:val="uk-UA"/>
        </w:rPr>
      </w:pPr>
    </w:p>
    <w:p w:rsidR="005C2FEB" w:rsidRDefault="005C2FEB" w:rsidP="005C2FEB">
      <w:pPr>
        <w:jc w:val="center"/>
      </w:pPr>
      <w:r>
        <w:rPr>
          <w:b/>
          <w:bCs/>
          <w:color w:val="000000"/>
          <w:sz w:val="28"/>
          <w:szCs w:val="28"/>
          <w:lang w:val="uk-UA"/>
        </w:rPr>
        <w:t xml:space="preserve">  </w:t>
      </w:r>
    </w:p>
    <w:p w:rsidR="005C2FEB" w:rsidRDefault="005C2FEB" w:rsidP="005C2FEB">
      <w:pPr>
        <w:jc w:val="center"/>
        <w:rPr>
          <w:b/>
          <w:bCs/>
          <w:color w:val="000000"/>
          <w:sz w:val="28"/>
          <w:szCs w:val="28"/>
          <w:lang w:val="uk-UA"/>
        </w:rPr>
      </w:pPr>
    </w:p>
    <w:p w:rsidR="005C2FEB" w:rsidRDefault="005C2FEB" w:rsidP="005C2FEB">
      <w:pPr>
        <w:rPr>
          <w:b/>
          <w:bCs/>
          <w:i/>
          <w:color w:val="FF0000"/>
          <w:sz w:val="28"/>
          <w:szCs w:val="28"/>
          <w:lang w:val="uk-UA"/>
        </w:rPr>
      </w:pPr>
    </w:p>
    <w:p w:rsidR="005C2FEB" w:rsidRDefault="005C2FEB" w:rsidP="005C2FEB">
      <w:pPr>
        <w:rPr>
          <w:b/>
          <w:bCs/>
          <w:i/>
          <w:color w:val="FF0000"/>
          <w:sz w:val="28"/>
          <w:szCs w:val="28"/>
          <w:lang w:val="uk-UA"/>
        </w:rPr>
      </w:pPr>
    </w:p>
    <w:p w:rsidR="005C2FEB" w:rsidRDefault="005C2FEB" w:rsidP="005C2FEB">
      <w:pPr>
        <w:rPr>
          <w:b/>
          <w:bCs/>
          <w:i/>
          <w:color w:val="FF0000"/>
          <w:sz w:val="28"/>
          <w:szCs w:val="28"/>
          <w:lang w:val="uk-UA"/>
        </w:rPr>
      </w:pPr>
    </w:p>
    <w:p w:rsidR="005C2FEB" w:rsidRDefault="005C2FEB" w:rsidP="005C2FEB">
      <w:pPr>
        <w:rPr>
          <w:b/>
          <w:bCs/>
          <w:i/>
          <w:color w:val="000000"/>
          <w:sz w:val="28"/>
          <w:szCs w:val="28"/>
          <w:lang w:val="uk-UA"/>
        </w:rPr>
      </w:pPr>
    </w:p>
    <w:p w:rsidR="005C2FEB" w:rsidRDefault="005C2FEB" w:rsidP="005C2FEB">
      <w:pPr>
        <w:rPr>
          <w:b/>
          <w:bCs/>
          <w:color w:val="000000"/>
          <w:sz w:val="28"/>
          <w:szCs w:val="28"/>
          <w:lang w:val="uk-UA"/>
        </w:rPr>
      </w:pPr>
    </w:p>
    <w:p w:rsidR="005C2FEB" w:rsidRDefault="005C2FEB" w:rsidP="005C2FEB">
      <w:pPr>
        <w:rPr>
          <w:b/>
          <w:bCs/>
          <w:color w:val="000000"/>
          <w:sz w:val="28"/>
          <w:szCs w:val="28"/>
          <w:lang w:val="uk-UA"/>
        </w:rPr>
      </w:pPr>
    </w:p>
    <w:p w:rsidR="005C2FEB" w:rsidRDefault="005C2FEB" w:rsidP="005C2FEB">
      <w:pPr>
        <w:jc w:val="center"/>
      </w:pPr>
      <w:r>
        <w:rPr>
          <w:b/>
          <w:bCs/>
          <w:color w:val="000000"/>
          <w:sz w:val="28"/>
          <w:szCs w:val="28"/>
          <w:lang w:val="uk-UA"/>
        </w:rPr>
        <w:t xml:space="preserve">м. </w:t>
      </w:r>
      <w:proofErr w:type="spellStart"/>
      <w:r>
        <w:rPr>
          <w:b/>
          <w:bCs/>
          <w:color w:val="000000"/>
          <w:sz w:val="28"/>
          <w:szCs w:val="28"/>
          <w:lang w:val="uk-UA"/>
        </w:rPr>
        <w:t>Бахмут</w:t>
      </w:r>
      <w:proofErr w:type="spellEnd"/>
    </w:p>
    <w:p w:rsidR="005C2FEB" w:rsidRPr="0096460A" w:rsidRDefault="005C2FEB" w:rsidP="005C2FEB">
      <w:pPr>
        <w:jc w:val="center"/>
        <w:rPr>
          <w:lang w:val="uk-UA"/>
        </w:rPr>
      </w:pPr>
      <w:r>
        <w:rPr>
          <w:b/>
          <w:bCs/>
          <w:color w:val="000000"/>
          <w:sz w:val="28"/>
          <w:szCs w:val="28"/>
          <w:lang w:val="uk-UA"/>
        </w:rPr>
        <w:t>2018 рік</w:t>
      </w:r>
    </w:p>
    <w:p w:rsidR="005C2FEB" w:rsidRPr="008025EF" w:rsidRDefault="005C2FEB" w:rsidP="005C2FEB">
      <w:pPr>
        <w:jc w:val="center"/>
        <w:rPr>
          <w:lang w:val="uk-UA"/>
        </w:rPr>
      </w:pPr>
      <w:r>
        <w:rPr>
          <w:b/>
          <w:color w:val="000000"/>
          <w:sz w:val="28"/>
          <w:szCs w:val="28"/>
          <w:lang w:val="uk-UA"/>
        </w:rPr>
        <w:lastRenderedPageBreak/>
        <w:t>1. ЗАГАЛЬНІ ПОЛОЖЕННЯ</w:t>
      </w:r>
    </w:p>
    <w:p w:rsidR="005C2FEB" w:rsidRDefault="005C2FEB" w:rsidP="005C2FEB">
      <w:pPr>
        <w:pStyle w:val="a7"/>
        <w:jc w:val="both"/>
        <w:rPr>
          <w:b w:val="0"/>
          <w:color w:val="000000"/>
          <w:szCs w:val="28"/>
        </w:rPr>
      </w:pPr>
    </w:p>
    <w:p w:rsidR="005C2FEB" w:rsidRPr="008025EF" w:rsidRDefault="005C2FEB" w:rsidP="005C2FEB">
      <w:pPr>
        <w:ind w:firstLine="709"/>
        <w:jc w:val="both"/>
        <w:rPr>
          <w:lang w:val="uk-UA"/>
        </w:rPr>
      </w:pPr>
      <w:r>
        <w:rPr>
          <w:sz w:val="28"/>
          <w:szCs w:val="28"/>
          <w:lang w:val="uk-UA"/>
        </w:rPr>
        <w:t xml:space="preserve">1.1. </w:t>
      </w:r>
      <w:proofErr w:type="spellStart"/>
      <w:r>
        <w:rPr>
          <w:rStyle w:val="3"/>
          <w:b/>
          <w:color w:val="000000"/>
          <w:sz w:val="28"/>
          <w:szCs w:val="28"/>
          <w:lang w:val="uk-UA" w:eastAsia="uk-UA"/>
        </w:rPr>
        <w:t>Бахмутська</w:t>
      </w:r>
      <w:proofErr w:type="spellEnd"/>
      <w:r>
        <w:rPr>
          <w:rStyle w:val="3"/>
          <w:b/>
          <w:color w:val="000000"/>
          <w:sz w:val="28"/>
          <w:szCs w:val="28"/>
          <w:lang w:val="uk-UA" w:eastAsia="uk-UA"/>
        </w:rPr>
        <w:t xml:space="preserve"> загальноосвітня школа І-ІІІ ступенів №7 </w:t>
      </w:r>
      <w:proofErr w:type="spellStart"/>
      <w:r>
        <w:rPr>
          <w:rStyle w:val="3"/>
          <w:b/>
          <w:color w:val="000000"/>
          <w:sz w:val="28"/>
          <w:szCs w:val="28"/>
          <w:lang w:val="uk-UA" w:eastAsia="uk-UA"/>
        </w:rPr>
        <w:t>Бахмутської</w:t>
      </w:r>
      <w:proofErr w:type="spellEnd"/>
      <w:r>
        <w:rPr>
          <w:rStyle w:val="3"/>
          <w:b/>
          <w:color w:val="000000"/>
          <w:sz w:val="28"/>
          <w:szCs w:val="28"/>
          <w:lang w:val="uk-UA" w:eastAsia="uk-UA"/>
        </w:rPr>
        <w:t xml:space="preserve"> міської ради Донецької області</w:t>
      </w:r>
      <w:r>
        <w:rPr>
          <w:rStyle w:val="3"/>
          <w:color w:val="000000"/>
          <w:sz w:val="28"/>
          <w:szCs w:val="28"/>
          <w:lang w:val="uk-UA" w:eastAsia="uk-UA"/>
        </w:rPr>
        <w:t xml:space="preserve"> (далі –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 </w:t>
      </w:r>
      <w:r>
        <w:rPr>
          <w:sz w:val="28"/>
          <w:szCs w:val="28"/>
          <w:lang w:val="uk-UA"/>
        </w:rPr>
        <w:t xml:space="preserve">є комунальним закладом освіти міста </w:t>
      </w:r>
      <w:proofErr w:type="spellStart"/>
      <w:r>
        <w:rPr>
          <w:bCs/>
          <w:sz w:val="28"/>
          <w:szCs w:val="28"/>
          <w:lang w:val="uk-UA"/>
        </w:rPr>
        <w:t>Бахмут</w:t>
      </w:r>
      <w:proofErr w:type="spellEnd"/>
      <w:r>
        <w:rPr>
          <w:sz w:val="28"/>
          <w:szCs w:val="28"/>
          <w:lang w:val="uk-UA"/>
        </w:rPr>
        <w:t>, діяльність якого спрямована на реалізацію основних завдань загальної середньої освіти.</w:t>
      </w:r>
    </w:p>
    <w:p w:rsidR="005C2FEB" w:rsidRDefault="005C2FEB" w:rsidP="005C2FEB">
      <w:pPr>
        <w:ind w:firstLine="709"/>
        <w:jc w:val="both"/>
      </w:pPr>
      <w:r>
        <w:rPr>
          <w:sz w:val="28"/>
          <w:szCs w:val="28"/>
        </w:rPr>
        <w:t xml:space="preserve">1.2. </w:t>
      </w:r>
      <w:proofErr w:type="spellStart"/>
      <w:r>
        <w:rPr>
          <w:sz w:val="28"/>
          <w:szCs w:val="28"/>
        </w:rPr>
        <w:t>Засновником</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№7 </w:t>
      </w:r>
      <w:proofErr w:type="spellStart"/>
      <w:r>
        <w:rPr>
          <w:sz w:val="28"/>
          <w:szCs w:val="28"/>
        </w:rPr>
        <w:t>є</w:t>
      </w:r>
      <w:proofErr w:type="spellEnd"/>
      <w:r>
        <w:rPr>
          <w:sz w:val="28"/>
          <w:szCs w:val="28"/>
        </w:rPr>
        <w:t xml:space="preserve"> </w:t>
      </w:r>
      <w:proofErr w:type="spellStart"/>
      <w:r>
        <w:rPr>
          <w:sz w:val="28"/>
          <w:szCs w:val="28"/>
          <w:lang w:val="uk-UA"/>
        </w:rPr>
        <w:t>Бахмутська</w:t>
      </w:r>
      <w:proofErr w:type="spellEnd"/>
      <w:r>
        <w:rPr>
          <w:sz w:val="28"/>
          <w:szCs w:val="28"/>
          <w:lang w:val="uk-UA"/>
        </w:rPr>
        <w:t xml:space="preserve"> </w:t>
      </w:r>
      <w:proofErr w:type="spellStart"/>
      <w:r>
        <w:rPr>
          <w:sz w:val="28"/>
          <w:szCs w:val="28"/>
        </w:rPr>
        <w:t>міська</w:t>
      </w:r>
      <w:proofErr w:type="spellEnd"/>
      <w:r>
        <w:rPr>
          <w:sz w:val="28"/>
          <w:szCs w:val="28"/>
        </w:rPr>
        <w:t xml:space="preserve"> рада (</w:t>
      </w:r>
      <w:proofErr w:type="spellStart"/>
      <w:r>
        <w:rPr>
          <w:sz w:val="28"/>
          <w:szCs w:val="28"/>
        </w:rPr>
        <w:t>далі</w:t>
      </w:r>
      <w:proofErr w:type="spellEnd"/>
      <w:r>
        <w:rPr>
          <w:sz w:val="28"/>
          <w:szCs w:val="28"/>
        </w:rPr>
        <w:t xml:space="preserve"> - </w:t>
      </w:r>
      <w:proofErr w:type="spellStart"/>
      <w:r>
        <w:rPr>
          <w:sz w:val="28"/>
          <w:szCs w:val="28"/>
        </w:rPr>
        <w:t>Засновник</w:t>
      </w:r>
      <w:proofErr w:type="spellEnd"/>
      <w:r>
        <w:rPr>
          <w:sz w:val="28"/>
          <w:szCs w:val="28"/>
        </w:rPr>
        <w:t>).</w:t>
      </w:r>
    </w:p>
    <w:p w:rsidR="005C2FEB" w:rsidRDefault="005C2FEB" w:rsidP="005C2FEB">
      <w:pPr>
        <w:ind w:firstLine="709"/>
        <w:jc w:val="both"/>
      </w:pPr>
      <w:r>
        <w:rPr>
          <w:sz w:val="28"/>
          <w:szCs w:val="28"/>
        </w:rPr>
        <w:t xml:space="preserve">1.3.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w:t>
      </w:r>
      <w:r>
        <w:rPr>
          <w:sz w:val="28"/>
          <w:szCs w:val="28"/>
        </w:rPr>
        <w:t xml:space="preserve"> </w:t>
      </w:r>
      <w:proofErr w:type="spellStart"/>
      <w:r>
        <w:rPr>
          <w:sz w:val="28"/>
          <w:szCs w:val="28"/>
        </w:rPr>
        <w:t>підзвітн</w:t>
      </w:r>
      <w:proofErr w:type="spellEnd"/>
      <w:r>
        <w:rPr>
          <w:sz w:val="28"/>
          <w:szCs w:val="28"/>
          <w:lang w:val="uk-UA"/>
        </w:rPr>
        <w:t xml:space="preserve">а </w:t>
      </w:r>
      <w:r>
        <w:rPr>
          <w:sz w:val="28"/>
          <w:szCs w:val="28"/>
        </w:rPr>
        <w:t xml:space="preserve">та </w:t>
      </w:r>
      <w:proofErr w:type="spellStart"/>
      <w:r>
        <w:rPr>
          <w:sz w:val="28"/>
          <w:szCs w:val="28"/>
        </w:rPr>
        <w:t>підконтрольн</w:t>
      </w:r>
      <w:proofErr w:type="spellEnd"/>
      <w:r>
        <w:rPr>
          <w:sz w:val="28"/>
          <w:szCs w:val="28"/>
          <w:lang w:val="uk-UA"/>
        </w:rPr>
        <w:t>а</w:t>
      </w:r>
      <w:r>
        <w:rPr>
          <w:sz w:val="28"/>
          <w:szCs w:val="28"/>
        </w:rPr>
        <w:t xml:space="preserve"> </w:t>
      </w:r>
      <w:proofErr w:type="spellStart"/>
      <w:r>
        <w:rPr>
          <w:sz w:val="28"/>
          <w:szCs w:val="28"/>
        </w:rPr>
        <w:t>Засновнику</w:t>
      </w:r>
      <w:proofErr w:type="spellEnd"/>
      <w:r>
        <w:rPr>
          <w:sz w:val="28"/>
          <w:szCs w:val="28"/>
        </w:rPr>
        <w:t xml:space="preserve">, а </w:t>
      </w:r>
      <w:proofErr w:type="spellStart"/>
      <w:r>
        <w:rPr>
          <w:sz w:val="28"/>
          <w:szCs w:val="28"/>
        </w:rPr>
        <w:t>з</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основної</w:t>
      </w:r>
      <w:proofErr w:type="spellEnd"/>
      <w:r>
        <w:rPr>
          <w:sz w:val="28"/>
          <w:szCs w:val="28"/>
        </w:rPr>
        <w:t xml:space="preserve"> </w:t>
      </w:r>
      <w:proofErr w:type="spellStart"/>
      <w:r>
        <w:rPr>
          <w:sz w:val="28"/>
          <w:szCs w:val="28"/>
        </w:rPr>
        <w:t>діяльності</w:t>
      </w:r>
      <w:proofErr w:type="spellEnd"/>
      <w:r>
        <w:rPr>
          <w:sz w:val="28"/>
          <w:szCs w:val="28"/>
        </w:rPr>
        <w:t xml:space="preserve"> – </w:t>
      </w:r>
      <w:proofErr w:type="spellStart"/>
      <w:r>
        <w:rPr>
          <w:sz w:val="28"/>
          <w:szCs w:val="28"/>
        </w:rPr>
        <w:t>підпорядкован</w:t>
      </w:r>
      <w:proofErr w:type="spellEnd"/>
      <w:r>
        <w:rPr>
          <w:sz w:val="28"/>
          <w:szCs w:val="28"/>
          <w:lang w:val="uk-UA"/>
        </w:rPr>
        <w:t>а</w:t>
      </w:r>
      <w:r>
        <w:rPr>
          <w:sz w:val="28"/>
          <w:szCs w:val="28"/>
        </w:rPr>
        <w:t xml:space="preserve">, </w:t>
      </w:r>
      <w:proofErr w:type="spellStart"/>
      <w:r>
        <w:rPr>
          <w:sz w:val="28"/>
          <w:szCs w:val="28"/>
        </w:rPr>
        <w:t>підзвітн</w:t>
      </w:r>
      <w:proofErr w:type="spellEnd"/>
      <w:r>
        <w:rPr>
          <w:sz w:val="28"/>
          <w:szCs w:val="28"/>
          <w:lang w:val="uk-UA"/>
        </w:rPr>
        <w:t>а</w:t>
      </w:r>
      <w:r>
        <w:rPr>
          <w:sz w:val="28"/>
          <w:szCs w:val="28"/>
        </w:rPr>
        <w:t xml:space="preserve"> </w:t>
      </w:r>
      <w:proofErr w:type="spellStart"/>
      <w:r>
        <w:rPr>
          <w:sz w:val="28"/>
          <w:szCs w:val="28"/>
        </w:rPr>
        <w:t>і</w:t>
      </w:r>
      <w:proofErr w:type="spellEnd"/>
      <w:r>
        <w:rPr>
          <w:sz w:val="28"/>
          <w:szCs w:val="28"/>
        </w:rPr>
        <w:t xml:space="preserve"> </w:t>
      </w:r>
      <w:proofErr w:type="spellStart"/>
      <w:r>
        <w:rPr>
          <w:sz w:val="28"/>
          <w:szCs w:val="28"/>
        </w:rPr>
        <w:t>підконтрольн</w:t>
      </w:r>
      <w:proofErr w:type="spellEnd"/>
      <w:r>
        <w:rPr>
          <w:sz w:val="28"/>
          <w:szCs w:val="28"/>
          <w:lang w:val="uk-UA"/>
        </w:rPr>
        <w:t>а</w:t>
      </w:r>
      <w:r>
        <w:rPr>
          <w:sz w:val="28"/>
          <w:szCs w:val="28"/>
        </w:rPr>
        <w:t xml:space="preserve"> </w:t>
      </w:r>
      <w:proofErr w:type="spellStart"/>
      <w:r>
        <w:rPr>
          <w:sz w:val="28"/>
          <w:szCs w:val="28"/>
        </w:rPr>
        <w:t>Управлінню</w:t>
      </w:r>
      <w:proofErr w:type="spellEnd"/>
      <w:r>
        <w:rPr>
          <w:sz w:val="28"/>
          <w:szCs w:val="28"/>
        </w:rPr>
        <w:t xml:space="preserve"> </w:t>
      </w:r>
      <w:proofErr w:type="spellStart"/>
      <w:r>
        <w:rPr>
          <w:sz w:val="28"/>
          <w:szCs w:val="28"/>
        </w:rPr>
        <w:t>освіти</w:t>
      </w:r>
      <w:proofErr w:type="spellEnd"/>
      <w:r>
        <w:rPr>
          <w:sz w:val="28"/>
          <w:szCs w:val="28"/>
        </w:rPr>
        <w:t xml:space="preserve"> </w:t>
      </w:r>
      <w:proofErr w:type="spellStart"/>
      <w:r>
        <w:rPr>
          <w:sz w:val="28"/>
          <w:szCs w:val="28"/>
        </w:rPr>
        <w:t>Бахмутської</w:t>
      </w:r>
      <w:proofErr w:type="spellEnd"/>
      <w:r>
        <w:rPr>
          <w:sz w:val="28"/>
          <w:szCs w:val="28"/>
        </w:rPr>
        <w:t xml:space="preserve"> </w:t>
      </w:r>
      <w:proofErr w:type="spellStart"/>
      <w:r>
        <w:rPr>
          <w:sz w:val="28"/>
          <w:szCs w:val="28"/>
        </w:rPr>
        <w:t>міської</w:t>
      </w:r>
      <w:proofErr w:type="spellEnd"/>
      <w:r>
        <w:rPr>
          <w:sz w:val="28"/>
          <w:szCs w:val="28"/>
        </w:rPr>
        <w:t xml:space="preserve"> ради</w:t>
      </w:r>
      <w:r>
        <w:rPr>
          <w:sz w:val="28"/>
          <w:szCs w:val="28"/>
          <w:lang w:val="uk-UA"/>
        </w:rPr>
        <w:t xml:space="preserve"> (далі -  Управління освіти).</w:t>
      </w:r>
    </w:p>
    <w:p w:rsidR="005C2FEB" w:rsidRPr="008025EF" w:rsidRDefault="005C2FEB" w:rsidP="005C2FEB">
      <w:pPr>
        <w:ind w:firstLine="709"/>
        <w:jc w:val="both"/>
        <w:rPr>
          <w:lang w:val="uk-UA"/>
        </w:rPr>
      </w:pPr>
      <w:r>
        <w:rPr>
          <w:sz w:val="28"/>
          <w:szCs w:val="28"/>
        </w:rPr>
        <w:t xml:space="preserve">1.4.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 </w:t>
      </w:r>
      <w:r>
        <w:rPr>
          <w:sz w:val="28"/>
          <w:szCs w:val="28"/>
        </w:rPr>
        <w:t xml:space="preserve">у </w:t>
      </w:r>
      <w:proofErr w:type="spellStart"/>
      <w:r>
        <w:rPr>
          <w:sz w:val="28"/>
          <w:szCs w:val="28"/>
        </w:rPr>
        <w:t>своїй</w:t>
      </w:r>
      <w:proofErr w:type="spellEnd"/>
      <w:r>
        <w:rPr>
          <w:sz w:val="28"/>
          <w:szCs w:val="28"/>
        </w:rPr>
        <w:t xml:space="preserve"> </w:t>
      </w:r>
      <w:proofErr w:type="spellStart"/>
      <w:r>
        <w:rPr>
          <w:sz w:val="28"/>
          <w:szCs w:val="28"/>
        </w:rPr>
        <w:t>діяльності</w:t>
      </w:r>
      <w:proofErr w:type="spellEnd"/>
      <w:r>
        <w:rPr>
          <w:sz w:val="28"/>
          <w:szCs w:val="28"/>
        </w:rPr>
        <w:t xml:space="preserve"> </w:t>
      </w:r>
      <w:proofErr w:type="spellStart"/>
      <w:r>
        <w:rPr>
          <w:sz w:val="28"/>
          <w:szCs w:val="28"/>
        </w:rPr>
        <w:t>керується</w:t>
      </w:r>
      <w:proofErr w:type="spellEnd"/>
      <w:r>
        <w:rPr>
          <w:sz w:val="28"/>
          <w:szCs w:val="28"/>
        </w:rPr>
        <w:t xml:space="preserve"> </w:t>
      </w:r>
      <w:proofErr w:type="spellStart"/>
      <w:r>
        <w:rPr>
          <w:sz w:val="28"/>
          <w:szCs w:val="28"/>
        </w:rPr>
        <w:t>Конституцією</w:t>
      </w:r>
      <w:proofErr w:type="spellEnd"/>
      <w:r>
        <w:rPr>
          <w:sz w:val="28"/>
          <w:szCs w:val="28"/>
        </w:rPr>
        <w:t xml:space="preserve"> </w:t>
      </w:r>
      <w:proofErr w:type="spellStart"/>
      <w:r>
        <w:rPr>
          <w:sz w:val="28"/>
          <w:szCs w:val="28"/>
        </w:rPr>
        <w:t>України</w:t>
      </w:r>
      <w:proofErr w:type="spellEnd"/>
      <w:r>
        <w:rPr>
          <w:sz w:val="28"/>
          <w:szCs w:val="28"/>
        </w:rPr>
        <w:t xml:space="preserve">, </w:t>
      </w:r>
      <w:proofErr w:type="spellStart"/>
      <w:r>
        <w:rPr>
          <w:sz w:val="28"/>
          <w:szCs w:val="28"/>
        </w:rPr>
        <w:t>Конвенцією</w:t>
      </w:r>
      <w:proofErr w:type="spellEnd"/>
      <w:r>
        <w:rPr>
          <w:sz w:val="28"/>
          <w:szCs w:val="28"/>
        </w:rPr>
        <w:t xml:space="preserve"> ООН про права </w:t>
      </w:r>
      <w:proofErr w:type="spellStart"/>
      <w:r>
        <w:rPr>
          <w:sz w:val="28"/>
          <w:szCs w:val="28"/>
        </w:rPr>
        <w:t>дитини</w:t>
      </w:r>
      <w:proofErr w:type="spellEnd"/>
      <w:r>
        <w:rPr>
          <w:sz w:val="28"/>
          <w:szCs w:val="28"/>
        </w:rPr>
        <w:t xml:space="preserve">, законами </w:t>
      </w:r>
      <w:proofErr w:type="spellStart"/>
      <w:r>
        <w:rPr>
          <w:sz w:val="28"/>
          <w:szCs w:val="28"/>
        </w:rPr>
        <w:t>України</w:t>
      </w:r>
      <w:proofErr w:type="spellEnd"/>
      <w:r>
        <w:rPr>
          <w:sz w:val="28"/>
          <w:szCs w:val="28"/>
        </w:rPr>
        <w:t xml:space="preserve"> «Про </w:t>
      </w:r>
      <w:proofErr w:type="spellStart"/>
      <w:r>
        <w:rPr>
          <w:sz w:val="28"/>
          <w:szCs w:val="28"/>
        </w:rPr>
        <w:t>освіту</w:t>
      </w:r>
      <w:proofErr w:type="spellEnd"/>
      <w:r>
        <w:rPr>
          <w:sz w:val="28"/>
          <w:szCs w:val="28"/>
        </w:rPr>
        <w:t xml:space="preserve">», «Про </w:t>
      </w:r>
      <w:proofErr w:type="spellStart"/>
      <w:r>
        <w:rPr>
          <w:sz w:val="28"/>
          <w:szCs w:val="28"/>
        </w:rPr>
        <w:t>загальну</w:t>
      </w:r>
      <w:proofErr w:type="spellEnd"/>
      <w:r>
        <w:rPr>
          <w:sz w:val="28"/>
          <w:szCs w:val="28"/>
        </w:rPr>
        <w:t xml:space="preserve"> </w:t>
      </w:r>
      <w:proofErr w:type="spellStart"/>
      <w:r>
        <w:rPr>
          <w:sz w:val="28"/>
          <w:szCs w:val="28"/>
        </w:rPr>
        <w:t>середню</w:t>
      </w:r>
      <w:proofErr w:type="spellEnd"/>
      <w:r>
        <w:rPr>
          <w:sz w:val="28"/>
          <w:szCs w:val="28"/>
        </w:rPr>
        <w:t xml:space="preserve"> </w:t>
      </w:r>
      <w:proofErr w:type="spellStart"/>
      <w:r>
        <w:rPr>
          <w:sz w:val="28"/>
          <w:szCs w:val="28"/>
        </w:rPr>
        <w:t>освіту</w:t>
      </w:r>
      <w:proofErr w:type="spellEnd"/>
      <w:r>
        <w:rPr>
          <w:sz w:val="28"/>
          <w:szCs w:val="28"/>
        </w:rPr>
        <w:t xml:space="preserve">», «Про </w:t>
      </w:r>
      <w:proofErr w:type="spellStart"/>
      <w:r>
        <w:rPr>
          <w:sz w:val="28"/>
          <w:szCs w:val="28"/>
        </w:rPr>
        <w:t>місцеве</w:t>
      </w:r>
      <w:proofErr w:type="spellEnd"/>
      <w:r>
        <w:rPr>
          <w:sz w:val="28"/>
          <w:szCs w:val="28"/>
        </w:rPr>
        <w:t xml:space="preserve"> </w:t>
      </w:r>
      <w:proofErr w:type="spellStart"/>
      <w:r>
        <w:rPr>
          <w:sz w:val="28"/>
          <w:szCs w:val="28"/>
        </w:rPr>
        <w:t>самоврядування</w:t>
      </w:r>
      <w:proofErr w:type="spellEnd"/>
      <w:r>
        <w:rPr>
          <w:sz w:val="28"/>
          <w:szCs w:val="28"/>
        </w:rPr>
        <w:t xml:space="preserve"> в </w:t>
      </w:r>
      <w:proofErr w:type="spellStart"/>
      <w:r>
        <w:rPr>
          <w:sz w:val="28"/>
          <w:szCs w:val="28"/>
        </w:rPr>
        <w:t>Україні</w:t>
      </w:r>
      <w:proofErr w:type="spellEnd"/>
      <w:r>
        <w:rPr>
          <w:sz w:val="28"/>
          <w:szCs w:val="28"/>
        </w:rPr>
        <w:t xml:space="preserve">», </w:t>
      </w:r>
      <w:proofErr w:type="spellStart"/>
      <w:r w:rsidRPr="008025EF">
        <w:rPr>
          <w:sz w:val="28"/>
          <w:szCs w:val="28"/>
        </w:rPr>
        <w:t>Положенням</w:t>
      </w:r>
      <w:proofErr w:type="spellEnd"/>
      <w:r w:rsidRPr="008025EF">
        <w:rPr>
          <w:sz w:val="28"/>
          <w:szCs w:val="28"/>
        </w:rPr>
        <w:t xml:space="preserve"> про </w:t>
      </w:r>
      <w:proofErr w:type="spellStart"/>
      <w:r w:rsidRPr="008025EF">
        <w:rPr>
          <w:sz w:val="28"/>
          <w:szCs w:val="28"/>
        </w:rPr>
        <w:t>загальноосвітній</w:t>
      </w:r>
      <w:proofErr w:type="spellEnd"/>
      <w:r w:rsidRPr="008025EF">
        <w:rPr>
          <w:sz w:val="28"/>
          <w:szCs w:val="28"/>
        </w:rPr>
        <w:t xml:space="preserve"> </w:t>
      </w:r>
      <w:proofErr w:type="spellStart"/>
      <w:r w:rsidRPr="008025EF">
        <w:rPr>
          <w:sz w:val="28"/>
          <w:szCs w:val="28"/>
        </w:rPr>
        <w:t>навчальний</w:t>
      </w:r>
      <w:proofErr w:type="spellEnd"/>
      <w:r w:rsidRPr="008025EF">
        <w:rPr>
          <w:sz w:val="28"/>
          <w:szCs w:val="28"/>
        </w:rPr>
        <w:t xml:space="preserve"> заклад,</w:t>
      </w:r>
      <w:r>
        <w:rPr>
          <w:sz w:val="28"/>
          <w:szCs w:val="28"/>
        </w:rPr>
        <w:t xml:space="preserve"> П</w:t>
      </w:r>
      <w:proofErr w:type="spellStart"/>
      <w:r>
        <w:rPr>
          <w:sz w:val="28"/>
          <w:szCs w:val="28"/>
          <w:lang w:val="uk-UA"/>
        </w:rPr>
        <w:t>оложенням</w:t>
      </w:r>
      <w:proofErr w:type="spellEnd"/>
      <w:r>
        <w:rPr>
          <w:sz w:val="28"/>
          <w:szCs w:val="28"/>
          <w:lang w:val="uk-UA"/>
        </w:rPr>
        <w:t xml:space="preserve"> про вечірню (змінну) школу, Примірним Статутом  загальноосвітнього навчального закладу, іншими законами України, актами Президента України та Кабінету Міністрів України, постановами Верховної Ради України та Кабінету Міністрів України, наказами Міністерства освіти і науки України, нормативно-правовими актами департаменту освіти і науки Донецької обласної державної адміністрації, рішеннями </w:t>
      </w:r>
      <w:proofErr w:type="spellStart"/>
      <w:r>
        <w:rPr>
          <w:bCs/>
          <w:sz w:val="28"/>
          <w:szCs w:val="28"/>
          <w:lang w:val="uk-UA"/>
        </w:rPr>
        <w:t>Бахмут</w:t>
      </w:r>
      <w:r>
        <w:rPr>
          <w:sz w:val="28"/>
          <w:szCs w:val="28"/>
          <w:lang w:val="uk-UA"/>
        </w:rPr>
        <w:t>ської</w:t>
      </w:r>
      <w:proofErr w:type="spellEnd"/>
      <w:r>
        <w:rPr>
          <w:sz w:val="28"/>
          <w:szCs w:val="28"/>
          <w:lang w:val="uk-UA"/>
        </w:rPr>
        <w:t xml:space="preserve"> міської ради та її виконавчого комітету, розпорядженнями міського голови, наказами та іншими розпорядчими документами Управління освіти та цим Статутом.</w:t>
      </w:r>
    </w:p>
    <w:p w:rsidR="005C2FEB" w:rsidRPr="003C03A2" w:rsidRDefault="005C2FEB" w:rsidP="005C2FEB">
      <w:pPr>
        <w:ind w:firstLine="709"/>
        <w:jc w:val="both"/>
        <w:rPr>
          <w:lang w:val="uk-UA"/>
        </w:rPr>
      </w:pPr>
      <w:r>
        <w:rPr>
          <w:sz w:val="28"/>
          <w:szCs w:val="28"/>
        </w:rPr>
        <w:t xml:space="preserve">1.5.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w:t>
      </w:r>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юридичною</w:t>
      </w:r>
      <w:proofErr w:type="spellEnd"/>
      <w:r>
        <w:rPr>
          <w:sz w:val="28"/>
          <w:szCs w:val="28"/>
        </w:rPr>
        <w:t xml:space="preserve"> особою </w:t>
      </w:r>
      <w:proofErr w:type="spellStart"/>
      <w:r>
        <w:rPr>
          <w:sz w:val="28"/>
          <w:szCs w:val="28"/>
        </w:rPr>
        <w:t>публічного</w:t>
      </w:r>
      <w:proofErr w:type="spellEnd"/>
      <w:r>
        <w:rPr>
          <w:sz w:val="28"/>
          <w:szCs w:val="28"/>
        </w:rPr>
        <w:t xml:space="preserve"> права </w:t>
      </w:r>
      <w:proofErr w:type="spellStart"/>
      <w:r>
        <w:rPr>
          <w:sz w:val="28"/>
          <w:szCs w:val="28"/>
        </w:rPr>
        <w:t>з</w:t>
      </w:r>
      <w:proofErr w:type="spellEnd"/>
      <w:r>
        <w:rPr>
          <w:sz w:val="28"/>
          <w:szCs w:val="28"/>
        </w:rPr>
        <w:t xml:space="preserve"> моменту </w:t>
      </w:r>
      <w:r>
        <w:rPr>
          <w:sz w:val="28"/>
          <w:szCs w:val="28"/>
          <w:lang w:val="uk-UA"/>
        </w:rPr>
        <w:t xml:space="preserve">її </w:t>
      </w:r>
      <w:r>
        <w:rPr>
          <w:sz w:val="28"/>
          <w:szCs w:val="28"/>
        </w:rPr>
        <w:t xml:space="preserve"> </w:t>
      </w:r>
      <w:proofErr w:type="spellStart"/>
      <w:r>
        <w:rPr>
          <w:sz w:val="28"/>
          <w:szCs w:val="28"/>
        </w:rPr>
        <w:t>державної</w:t>
      </w:r>
      <w:proofErr w:type="spellEnd"/>
      <w:r>
        <w:rPr>
          <w:sz w:val="28"/>
          <w:szCs w:val="28"/>
        </w:rPr>
        <w:t xml:space="preserve"> </w:t>
      </w:r>
      <w:proofErr w:type="spellStart"/>
      <w:r>
        <w:rPr>
          <w:sz w:val="28"/>
          <w:szCs w:val="28"/>
        </w:rPr>
        <w:t>реєстрації</w:t>
      </w:r>
      <w:proofErr w:type="spellEnd"/>
      <w:r>
        <w:rPr>
          <w:sz w:val="28"/>
          <w:szCs w:val="28"/>
        </w:rPr>
        <w:t xml:space="preserve"> в </w:t>
      </w:r>
      <w:proofErr w:type="spellStart"/>
      <w:r>
        <w:rPr>
          <w:sz w:val="28"/>
          <w:szCs w:val="28"/>
        </w:rPr>
        <w:t>установленому</w:t>
      </w:r>
      <w:proofErr w:type="spellEnd"/>
      <w:r>
        <w:rPr>
          <w:sz w:val="28"/>
          <w:szCs w:val="28"/>
        </w:rPr>
        <w:t xml:space="preserve"> </w:t>
      </w:r>
      <w:proofErr w:type="spellStart"/>
      <w:r>
        <w:rPr>
          <w:sz w:val="28"/>
          <w:szCs w:val="28"/>
        </w:rPr>
        <w:t>законодавством</w:t>
      </w:r>
      <w:proofErr w:type="spellEnd"/>
      <w:r>
        <w:rPr>
          <w:sz w:val="28"/>
          <w:szCs w:val="28"/>
        </w:rPr>
        <w:t xml:space="preserve"> порядку, </w:t>
      </w:r>
      <w:proofErr w:type="spellStart"/>
      <w:r>
        <w:rPr>
          <w:sz w:val="28"/>
          <w:szCs w:val="28"/>
        </w:rPr>
        <w:t>діє</w:t>
      </w:r>
      <w:proofErr w:type="spellEnd"/>
      <w:r>
        <w:rPr>
          <w:sz w:val="28"/>
          <w:szCs w:val="28"/>
        </w:rPr>
        <w:t xml:space="preserve"> на </w:t>
      </w:r>
      <w:proofErr w:type="spellStart"/>
      <w:r>
        <w:rPr>
          <w:sz w:val="28"/>
          <w:szCs w:val="28"/>
        </w:rPr>
        <w:t>підставі</w:t>
      </w:r>
      <w:proofErr w:type="spellEnd"/>
      <w:r>
        <w:rPr>
          <w:sz w:val="28"/>
          <w:szCs w:val="28"/>
        </w:rPr>
        <w:t xml:space="preserve"> Статуту, </w:t>
      </w:r>
      <w:proofErr w:type="spellStart"/>
      <w:r>
        <w:rPr>
          <w:sz w:val="28"/>
          <w:szCs w:val="28"/>
        </w:rPr>
        <w:t>затвердженого</w:t>
      </w:r>
      <w:proofErr w:type="spellEnd"/>
      <w:r>
        <w:rPr>
          <w:sz w:val="28"/>
          <w:szCs w:val="28"/>
        </w:rPr>
        <w:t xml:space="preserve"> </w:t>
      </w:r>
      <w:proofErr w:type="spellStart"/>
      <w:r>
        <w:rPr>
          <w:sz w:val="28"/>
          <w:szCs w:val="28"/>
        </w:rPr>
        <w:t>Засновником</w:t>
      </w:r>
      <w:proofErr w:type="spellEnd"/>
      <w:r>
        <w:rPr>
          <w:sz w:val="28"/>
          <w:szCs w:val="28"/>
        </w:rPr>
        <w:t xml:space="preserve">, </w:t>
      </w:r>
      <w:proofErr w:type="spellStart"/>
      <w:r>
        <w:rPr>
          <w:sz w:val="28"/>
          <w:szCs w:val="28"/>
        </w:rPr>
        <w:t>має</w:t>
      </w:r>
      <w:proofErr w:type="spellEnd"/>
      <w:r>
        <w:rPr>
          <w:sz w:val="28"/>
          <w:szCs w:val="28"/>
        </w:rPr>
        <w:t xml:space="preserve"> печатку </w:t>
      </w:r>
      <w:proofErr w:type="spellStart"/>
      <w:r>
        <w:rPr>
          <w:sz w:val="28"/>
          <w:szCs w:val="28"/>
        </w:rPr>
        <w:t>і</w:t>
      </w:r>
      <w:proofErr w:type="spellEnd"/>
      <w:r>
        <w:rPr>
          <w:sz w:val="28"/>
          <w:szCs w:val="28"/>
        </w:rPr>
        <w:t xml:space="preserve"> штамп  </w:t>
      </w:r>
      <w:proofErr w:type="spellStart"/>
      <w:r>
        <w:rPr>
          <w:sz w:val="28"/>
          <w:szCs w:val="28"/>
        </w:rPr>
        <w:t>встановленого</w:t>
      </w:r>
      <w:proofErr w:type="spellEnd"/>
      <w:r>
        <w:rPr>
          <w:sz w:val="28"/>
          <w:szCs w:val="28"/>
        </w:rPr>
        <w:t xml:space="preserve">    </w:t>
      </w:r>
      <w:proofErr w:type="spellStart"/>
      <w:r>
        <w:rPr>
          <w:sz w:val="28"/>
          <w:szCs w:val="28"/>
        </w:rPr>
        <w:t>зразка</w:t>
      </w:r>
      <w:proofErr w:type="spellEnd"/>
      <w:r>
        <w:rPr>
          <w:sz w:val="28"/>
          <w:szCs w:val="28"/>
        </w:rPr>
        <w:t xml:space="preserve">,   бланки    </w:t>
      </w:r>
      <w:proofErr w:type="spellStart"/>
      <w:r>
        <w:rPr>
          <w:sz w:val="28"/>
          <w:szCs w:val="28"/>
        </w:rPr>
        <w:t>з</w:t>
      </w:r>
      <w:proofErr w:type="spellEnd"/>
      <w:r>
        <w:rPr>
          <w:sz w:val="28"/>
          <w:szCs w:val="28"/>
        </w:rPr>
        <w:t xml:space="preserve">    </w:t>
      </w:r>
      <w:proofErr w:type="spellStart"/>
      <w:r>
        <w:rPr>
          <w:sz w:val="28"/>
          <w:szCs w:val="28"/>
        </w:rPr>
        <w:t>власними</w:t>
      </w:r>
      <w:proofErr w:type="spellEnd"/>
      <w:r>
        <w:rPr>
          <w:sz w:val="28"/>
          <w:szCs w:val="28"/>
        </w:rPr>
        <w:t xml:space="preserve">    </w:t>
      </w:r>
      <w:proofErr w:type="spellStart"/>
      <w:r>
        <w:rPr>
          <w:sz w:val="28"/>
          <w:szCs w:val="28"/>
        </w:rPr>
        <w:t>реквізитами</w:t>
      </w:r>
      <w:proofErr w:type="spellEnd"/>
      <w:r>
        <w:rPr>
          <w:sz w:val="28"/>
          <w:szCs w:val="28"/>
        </w:rPr>
        <w:t xml:space="preserve">, </w:t>
      </w:r>
      <w:r>
        <w:rPr>
          <w:sz w:val="28"/>
          <w:szCs w:val="28"/>
          <w:lang w:val="uk-UA"/>
        </w:rPr>
        <w:t>реєстраційний  рахунок  в  органах  Державного  казначейства</w:t>
      </w:r>
      <w:r>
        <w:rPr>
          <w:color w:val="000000"/>
          <w:sz w:val="28"/>
          <w:szCs w:val="28"/>
          <w:lang w:val="uk-UA"/>
        </w:rPr>
        <w:t xml:space="preserve"> </w:t>
      </w:r>
      <w:proofErr w:type="spellStart"/>
      <w:r>
        <w:rPr>
          <w:sz w:val="28"/>
          <w:szCs w:val="28"/>
        </w:rPr>
        <w:t>і</w:t>
      </w:r>
      <w:proofErr w:type="spellEnd"/>
      <w:r>
        <w:rPr>
          <w:sz w:val="28"/>
          <w:szCs w:val="28"/>
        </w:rPr>
        <w:t xml:space="preserve"> </w:t>
      </w:r>
      <w:proofErr w:type="spellStart"/>
      <w:r>
        <w:rPr>
          <w:sz w:val="28"/>
          <w:szCs w:val="28"/>
        </w:rPr>
        <w:t>обслуговується</w:t>
      </w:r>
      <w:proofErr w:type="spellEnd"/>
      <w:r>
        <w:rPr>
          <w:sz w:val="28"/>
          <w:szCs w:val="28"/>
        </w:rPr>
        <w:t xml:space="preserve"> </w:t>
      </w:r>
      <w:proofErr w:type="spellStart"/>
      <w:r>
        <w:rPr>
          <w:sz w:val="28"/>
          <w:szCs w:val="28"/>
        </w:rPr>
        <w:t>централізованою</w:t>
      </w:r>
      <w:proofErr w:type="spellEnd"/>
      <w:r>
        <w:rPr>
          <w:sz w:val="28"/>
          <w:szCs w:val="28"/>
        </w:rPr>
        <w:t xml:space="preserve"> </w:t>
      </w:r>
      <w:proofErr w:type="spellStart"/>
      <w:r>
        <w:rPr>
          <w:sz w:val="28"/>
          <w:szCs w:val="28"/>
        </w:rPr>
        <w:t>бухгалтерією</w:t>
      </w:r>
      <w:proofErr w:type="spellEnd"/>
      <w:r>
        <w:rPr>
          <w:sz w:val="28"/>
          <w:szCs w:val="28"/>
        </w:rPr>
        <w:t xml:space="preserve"> </w:t>
      </w:r>
      <w:proofErr w:type="spellStart"/>
      <w:r>
        <w:rPr>
          <w:sz w:val="28"/>
          <w:szCs w:val="28"/>
        </w:rPr>
        <w:t>Управління</w:t>
      </w:r>
      <w:proofErr w:type="spellEnd"/>
      <w:r>
        <w:rPr>
          <w:sz w:val="28"/>
          <w:szCs w:val="28"/>
        </w:rPr>
        <w:t xml:space="preserve"> </w:t>
      </w:r>
      <w:proofErr w:type="spellStart"/>
      <w:r>
        <w:rPr>
          <w:sz w:val="28"/>
          <w:szCs w:val="28"/>
        </w:rPr>
        <w:t>освіти</w:t>
      </w:r>
      <w:proofErr w:type="spellEnd"/>
      <w:r>
        <w:rPr>
          <w:sz w:val="28"/>
          <w:szCs w:val="28"/>
          <w:lang w:val="uk-UA"/>
        </w:rPr>
        <w:t>.</w:t>
      </w:r>
      <w:r w:rsidR="003C03A2" w:rsidRPr="003C03A2">
        <w:rPr>
          <w:sz w:val="28"/>
          <w:szCs w:val="28"/>
        </w:rPr>
        <w:t xml:space="preserve"> </w:t>
      </w:r>
      <w:proofErr w:type="spellStart"/>
      <w:r w:rsidR="003C03A2" w:rsidRPr="003C03A2">
        <w:rPr>
          <w:sz w:val="28"/>
          <w:szCs w:val="28"/>
        </w:rPr>
        <w:t>Бахмутська</w:t>
      </w:r>
      <w:proofErr w:type="spellEnd"/>
      <w:r w:rsidR="003C03A2" w:rsidRPr="003C03A2">
        <w:rPr>
          <w:sz w:val="28"/>
          <w:szCs w:val="28"/>
        </w:rPr>
        <w:t xml:space="preserve"> ЗОШ №7 </w:t>
      </w:r>
      <w:proofErr w:type="spellStart"/>
      <w:r w:rsidR="003C03A2" w:rsidRPr="003C03A2">
        <w:rPr>
          <w:sz w:val="28"/>
          <w:szCs w:val="28"/>
        </w:rPr>
        <w:t>є</w:t>
      </w:r>
      <w:proofErr w:type="spellEnd"/>
      <w:r w:rsidR="003C03A2" w:rsidRPr="003C03A2">
        <w:rPr>
          <w:sz w:val="28"/>
          <w:szCs w:val="28"/>
        </w:rPr>
        <w:t xml:space="preserve"> </w:t>
      </w:r>
      <w:proofErr w:type="spellStart"/>
      <w:r w:rsidR="003C03A2" w:rsidRPr="003C03A2">
        <w:rPr>
          <w:sz w:val="28"/>
          <w:szCs w:val="28"/>
        </w:rPr>
        <w:t>правонаступником</w:t>
      </w:r>
      <w:proofErr w:type="spellEnd"/>
      <w:r w:rsidR="003C03A2">
        <w:rPr>
          <w:sz w:val="28"/>
          <w:szCs w:val="28"/>
          <w:lang w:val="uk-UA"/>
        </w:rPr>
        <w:t xml:space="preserve"> </w:t>
      </w:r>
      <w:r w:rsidR="003C03A2" w:rsidRPr="003C03A2">
        <w:rPr>
          <w:sz w:val="28"/>
          <w:szCs w:val="28"/>
        </w:rPr>
        <w:t xml:space="preserve"> прав</w:t>
      </w:r>
      <w:r w:rsidR="003C03A2">
        <w:rPr>
          <w:sz w:val="28"/>
          <w:szCs w:val="28"/>
          <w:lang w:val="uk-UA"/>
        </w:rPr>
        <w:t xml:space="preserve"> </w:t>
      </w:r>
      <w:r w:rsidR="003C03A2" w:rsidRPr="003C03A2">
        <w:rPr>
          <w:sz w:val="28"/>
          <w:szCs w:val="28"/>
        </w:rPr>
        <w:t xml:space="preserve"> </w:t>
      </w:r>
      <w:proofErr w:type="spellStart"/>
      <w:r w:rsidR="003C03A2" w:rsidRPr="003C03A2">
        <w:rPr>
          <w:sz w:val="28"/>
          <w:szCs w:val="28"/>
        </w:rPr>
        <w:t>і</w:t>
      </w:r>
      <w:proofErr w:type="spellEnd"/>
      <w:r w:rsidR="003C03A2" w:rsidRPr="003C03A2">
        <w:rPr>
          <w:sz w:val="28"/>
          <w:szCs w:val="28"/>
        </w:rPr>
        <w:t xml:space="preserve"> </w:t>
      </w:r>
      <w:proofErr w:type="spellStart"/>
      <w:r w:rsidR="003C03A2" w:rsidRPr="003C03A2">
        <w:rPr>
          <w:sz w:val="28"/>
          <w:szCs w:val="28"/>
        </w:rPr>
        <w:t>обов</w:t>
      </w:r>
      <w:proofErr w:type="spellEnd"/>
      <w:r w:rsidR="003C03A2" w:rsidRPr="003C03A2">
        <w:rPr>
          <w:sz w:val="28"/>
          <w:szCs w:val="28"/>
        </w:rPr>
        <w:t>’</w:t>
      </w:r>
      <w:proofErr w:type="spellStart"/>
      <w:r w:rsidR="003C03A2">
        <w:rPr>
          <w:sz w:val="28"/>
          <w:szCs w:val="28"/>
          <w:lang w:val="uk-UA"/>
        </w:rPr>
        <w:t>язків</w:t>
      </w:r>
      <w:proofErr w:type="spellEnd"/>
      <w:r w:rsidR="003C03A2">
        <w:rPr>
          <w:sz w:val="28"/>
          <w:szCs w:val="28"/>
          <w:lang w:val="uk-UA"/>
        </w:rPr>
        <w:t xml:space="preserve"> </w:t>
      </w:r>
      <w:proofErr w:type="spellStart"/>
      <w:r w:rsidR="003C03A2">
        <w:rPr>
          <w:sz w:val="28"/>
          <w:szCs w:val="28"/>
          <w:lang w:val="uk-UA"/>
        </w:rPr>
        <w:t>Бахмутської</w:t>
      </w:r>
      <w:proofErr w:type="spellEnd"/>
      <w:r w:rsidR="003C03A2">
        <w:rPr>
          <w:sz w:val="28"/>
          <w:szCs w:val="28"/>
          <w:lang w:val="uk-UA"/>
        </w:rPr>
        <w:t xml:space="preserve"> вечірньої (змінної)  школи  ІІ-ІІІ ступенів №1 </w:t>
      </w:r>
      <w:proofErr w:type="spellStart"/>
      <w:r w:rsidR="003C03A2">
        <w:rPr>
          <w:sz w:val="28"/>
          <w:szCs w:val="28"/>
          <w:lang w:val="uk-UA"/>
        </w:rPr>
        <w:t>Бахмутської</w:t>
      </w:r>
      <w:proofErr w:type="spellEnd"/>
      <w:r w:rsidR="003C03A2">
        <w:rPr>
          <w:sz w:val="28"/>
          <w:szCs w:val="28"/>
          <w:lang w:val="uk-UA"/>
        </w:rPr>
        <w:t xml:space="preserve"> міської ради Донецької області в частині предмету діяльності, визначеного цим Статутом.</w:t>
      </w:r>
    </w:p>
    <w:p w:rsidR="005C2FEB" w:rsidRDefault="005C2FEB" w:rsidP="005C2FEB">
      <w:pPr>
        <w:ind w:firstLine="708"/>
        <w:jc w:val="both"/>
      </w:pPr>
      <w:r>
        <w:rPr>
          <w:sz w:val="28"/>
          <w:szCs w:val="28"/>
          <w:lang w:val="uk-UA"/>
        </w:rPr>
        <w:t xml:space="preserve"> Права та обов’язки юридичної особи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w:t>
      </w:r>
      <w:r>
        <w:rPr>
          <w:sz w:val="28"/>
          <w:szCs w:val="28"/>
        </w:rPr>
        <w:t xml:space="preserve"> </w:t>
      </w:r>
      <w:r>
        <w:rPr>
          <w:sz w:val="28"/>
          <w:szCs w:val="28"/>
          <w:lang w:val="uk-UA"/>
        </w:rPr>
        <w:t xml:space="preserve">  набуває з дня її державної реєстрації в установленому законодавством України порядку.</w:t>
      </w:r>
    </w:p>
    <w:p w:rsidR="005C2FEB" w:rsidRDefault="005C2FEB" w:rsidP="005C2FEB">
      <w:pPr>
        <w:ind w:firstLine="709"/>
        <w:jc w:val="both"/>
      </w:pPr>
      <w:r>
        <w:rPr>
          <w:sz w:val="28"/>
          <w:szCs w:val="28"/>
          <w:lang w:val="uk-UA"/>
        </w:rPr>
        <w:t>1.6.</w:t>
      </w:r>
      <w:r>
        <w:rPr>
          <w:rStyle w:val="3"/>
          <w:color w:val="000000"/>
          <w:sz w:val="28"/>
          <w:szCs w:val="28"/>
          <w:lang w:val="uk-UA" w:eastAsia="uk-UA"/>
        </w:rPr>
        <w:t xml:space="preserve"> </w:t>
      </w:r>
      <w:r>
        <w:rPr>
          <w:sz w:val="28"/>
          <w:szCs w:val="28"/>
          <w:lang w:val="uk-UA"/>
        </w:rPr>
        <w:t xml:space="preserve">Засновник та Управління освіти не відповідають за зобов'язаннями </w:t>
      </w:r>
      <w:proofErr w:type="spellStart"/>
      <w:r>
        <w:rPr>
          <w:rStyle w:val="3"/>
          <w:color w:val="000000"/>
          <w:sz w:val="28"/>
          <w:szCs w:val="28"/>
          <w:lang w:val="uk-UA" w:eastAsia="uk-UA"/>
        </w:rPr>
        <w:t>Бахмутської</w:t>
      </w:r>
      <w:proofErr w:type="spellEnd"/>
      <w:r>
        <w:rPr>
          <w:rStyle w:val="3"/>
          <w:color w:val="000000"/>
          <w:sz w:val="28"/>
          <w:szCs w:val="28"/>
          <w:lang w:val="uk-UA" w:eastAsia="uk-UA"/>
        </w:rPr>
        <w:t xml:space="preserve"> ЗОШ №7</w:t>
      </w:r>
      <w:r>
        <w:rPr>
          <w:sz w:val="28"/>
          <w:szCs w:val="28"/>
          <w:lang w:val="uk-UA"/>
        </w:rPr>
        <w:t xml:space="preserve">,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w:t>
      </w:r>
      <w:r>
        <w:rPr>
          <w:sz w:val="28"/>
          <w:szCs w:val="28"/>
          <w:lang w:val="uk-UA"/>
        </w:rPr>
        <w:t xml:space="preserve"> не відповідає за зобов'язаннями Засновника та Управління освіти, окрім випадків, передбачених законодавством України.</w:t>
      </w:r>
    </w:p>
    <w:p w:rsidR="005C2FEB" w:rsidRDefault="005C2FEB" w:rsidP="005C2FEB">
      <w:pPr>
        <w:ind w:firstLine="709"/>
        <w:jc w:val="both"/>
      </w:pPr>
      <w:r>
        <w:rPr>
          <w:sz w:val="28"/>
          <w:szCs w:val="28"/>
          <w:lang w:val="uk-UA"/>
        </w:rPr>
        <w:t xml:space="preserve">1.7. </w:t>
      </w:r>
      <w:proofErr w:type="spellStart"/>
      <w:r>
        <w:rPr>
          <w:rStyle w:val="3"/>
          <w:color w:val="000000"/>
          <w:sz w:val="28"/>
          <w:szCs w:val="28"/>
          <w:lang w:val="uk-UA" w:eastAsia="uk-UA"/>
        </w:rPr>
        <w:t>Бахмутська</w:t>
      </w:r>
      <w:proofErr w:type="spellEnd"/>
      <w:r>
        <w:rPr>
          <w:rStyle w:val="3"/>
          <w:color w:val="000000"/>
          <w:sz w:val="28"/>
          <w:szCs w:val="28"/>
          <w:lang w:val="uk-UA" w:eastAsia="uk-UA"/>
        </w:rPr>
        <w:t xml:space="preserve"> ЗОШ №7</w:t>
      </w:r>
      <w:r>
        <w:rPr>
          <w:sz w:val="28"/>
          <w:szCs w:val="28"/>
          <w:lang w:val="uk-UA"/>
        </w:rPr>
        <w:t xml:space="preserve"> належить до мережі закладів освіти </w:t>
      </w:r>
      <w:proofErr w:type="spellStart"/>
      <w:r>
        <w:rPr>
          <w:sz w:val="28"/>
          <w:szCs w:val="28"/>
          <w:lang w:val="uk-UA"/>
        </w:rPr>
        <w:t>м.Бахмута</w:t>
      </w:r>
      <w:proofErr w:type="spellEnd"/>
      <w:r>
        <w:rPr>
          <w:sz w:val="28"/>
          <w:szCs w:val="28"/>
          <w:lang w:val="uk-UA"/>
        </w:rPr>
        <w:t>.</w:t>
      </w:r>
    </w:p>
    <w:p w:rsidR="005C2FEB" w:rsidRDefault="005C2FEB" w:rsidP="005C2FEB">
      <w:pPr>
        <w:ind w:firstLine="709"/>
        <w:jc w:val="both"/>
      </w:pPr>
      <w:r>
        <w:rPr>
          <w:sz w:val="28"/>
          <w:szCs w:val="28"/>
          <w:lang w:val="uk-UA"/>
        </w:rPr>
        <w:t xml:space="preserve">1.8. Повне найменування </w:t>
      </w:r>
      <w:proofErr w:type="spellStart"/>
      <w:r>
        <w:rPr>
          <w:sz w:val="28"/>
          <w:szCs w:val="28"/>
          <w:lang w:val="uk-UA"/>
        </w:rPr>
        <w:t>Бахмутської</w:t>
      </w:r>
      <w:proofErr w:type="spellEnd"/>
      <w:r>
        <w:rPr>
          <w:sz w:val="28"/>
          <w:szCs w:val="28"/>
          <w:lang w:val="uk-UA"/>
        </w:rPr>
        <w:t xml:space="preserve"> ЗОШ №7:</w:t>
      </w:r>
      <w:r w:rsidRPr="00186D43">
        <w:rPr>
          <w:sz w:val="28"/>
          <w:szCs w:val="28"/>
          <w:lang w:val="uk-UA"/>
        </w:rPr>
        <w:t xml:space="preserve"> </w:t>
      </w:r>
      <w:r>
        <w:rPr>
          <w:sz w:val="28"/>
          <w:szCs w:val="28"/>
          <w:lang w:val="uk-UA"/>
        </w:rPr>
        <w:t xml:space="preserve">українською мовою - </w:t>
      </w:r>
      <w:proofErr w:type="spellStart"/>
      <w:r>
        <w:rPr>
          <w:rStyle w:val="3"/>
          <w:sz w:val="28"/>
          <w:szCs w:val="28"/>
          <w:lang w:val="uk-UA" w:eastAsia="uk-UA"/>
        </w:rPr>
        <w:t>Бахмутська</w:t>
      </w:r>
      <w:proofErr w:type="spellEnd"/>
      <w:r>
        <w:rPr>
          <w:rStyle w:val="3"/>
          <w:sz w:val="28"/>
          <w:szCs w:val="28"/>
          <w:lang w:val="uk-UA" w:eastAsia="uk-UA"/>
        </w:rPr>
        <w:t xml:space="preserve"> загальноосвітня школа І-ІІІ ступенів № 7 </w:t>
      </w:r>
      <w:proofErr w:type="spellStart"/>
      <w:r>
        <w:rPr>
          <w:rStyle w:val="3"/>
          <w:sz w:val="28"/>
          <w:szCs w:val="28"/>
          <w:lang w:val="uk-UA" w:eastAsia="uk-UA"/>
        </w:rPr>
        <w:t>Бахмутської</w:t>
      </w:r>
      <w:proofErr w:type="spellEnd"/>
      <w:r>
        <w:rPr>
          <w:rStyle w:val="3"/>
          <w:sz w:val="28"/>
          <w:szCs w:val="28"/>
          <w:lang w:val="uk-UA" w:eastAsia="uk-UA"/>
        </w:rPr>
        <w:t xml:space="preserve"> міської ради Донецької області; російською мовою - </w:t>
      </w:r>
      <w:proofErr w:type="spellStart"/>
      <w:r w:rsidRPr="0096460A">
        <w:rPr>
          <w:sz w:val="28"/>
          <w:szCs w:val="28"/>
          <w:lang w:val="uk-UA"/>
        </w:rPr>
        <w:t>Бахмутская</w:t>
      </w:r>
      <w:proofErr w:type="spellEnd"/>
      <w:r w:rsidRPr="0096460A">
        <w:rPr>
          <w:sz w:val="28"/>
          <w:szCs w:val="28"/>
          <w:lang w:val="uk-UA"/>
        </w:rPr>
        <w:t xml:space="preserve"> </w:t>
      </w:r>
      <w:proofErr w:type="spellStart"/>
      <w:r w:rsidRPr="0096460A">
        <w:rPr>
          <w:sz w:val="28"/>
          <w:szCs w:val="28"/>
          <w:lang w:val="uk-UA"/>
        </w:rPr>
        <w:t>общеобразовательная</w:t>
      </w:r>
      <w:proofErr w:type="spellEnd"/>
      <w:r w:rsidRPr="0096460A">
        <w:rPr>
          <w:sz w:val="28"/>
          <w:szCs w:val="28"/>
          <w:lang w:val="uk-UA"/>
        </w:rPr>
        <w:t xml:space="preserve"> школа  І-ІІІ </w:t>
      </w:r>
      <w:proofErr w:type="spellStart"/>
      <w:r w:rsidRPr="0096460A">
        <w:rPr>
          <w:sz w:val="28"/>
          <w:szCs w:val="28"/>
          <w:lang w:val="uk-UA"/>
        </w:rPr>
        <w:t>ступеней</w:t>
      </w:r>
      <w:proofErr w:type="spellEnd"/>
      <w:r w:rsidRPr="0096460A">
        <w:rPr>
          <w:sz w:val="28"/>
          <w:szCs w:val="28"/>
          <w:lang w:val="uk-UA"/>
        </w:rPr>
        <w:t xml:space="preserve"> №7 </w:t>
      </w:r>
      <w:proofErr w:type="spellStart"/>
      <w:r w:rsidRPr="0096460A">
        <w:rPr>
          <w:sz w:val="28"/>
          <w:szCs w:val="28"/>
          <w:lang w:val="uk-UA"/>
        </w:rPr>
        <w:t>Бахмутского</w:t>
      </w:r>
      <w:proofErr w:type="spellEnd"/>
      <w:r w:rsidRPr="0096460A">
        <w:rPr>
          <w:sz w:val="28"/>
          <w:szCs w:val="28"/>
          <w:lang w:val="uk-UA"/>
        </w:rPr>
        <w:t xml:space="preserve"> </w:t>
      </w:r>
      <w:proofErr w:type="spellStart"/>
      <w:r w:rsidRPr="0096460A">
        <w:rPr>
          <w:sz w:val="28"/>
          <w:szCs w:val="28"/>
          <w:lang w:val="uk-UA"/>
        </w:rPr>
        <w:t>городского</w:t>
      </w:r>
      <w:proofErr w:type="spellEnd"/>
      <w:r w:rsidRPr="0096460A">
        <w:rPr>
          <w:sz w:val="28"/>
          <w:szCs w:val="28"/>
          <w:lang w:val="uk-UA"/>
        </w:rPr>
        <w:t xml:space="preserve"> </w:t>
      </w:r>
      <w:proofErr w:type="spellStart"/>
      <w:r w:rsidRPr="0096460A">
        <w:rPr>
          <w:sz w:val="28"/>
          <w:szCs w:val="28"/>
          <w:lang w:val="uk-UA"/>
        </w:rPr>
        <w:t>совета</w:t>
      </w:r>
      <w:proofErr w:type="spellEnd"/>
      <w:r>
        <w:rPr>
          <w:sz w:val="28"/>
          <w:szCs w:val="28"/>
          <w:lang w:val="uk-UA"/>
        </w:rPr>
        <w:t xml:space="preserve"> </w:t>
      </w:r>
      <w:proofErr w:type="spellStart"/>
      <w:r>
        <w:rPr>
          <w:sz w:val="28"/>
          <w:szCs w:val="28"/>
          <w:lang w:val="uk-UA"/>
        </w:rPr>
        <w:t>Донецкой</w:t>
      </w:r>
      <w:proofErr w:type="spellEnd"/>
      <w:r>
        <w:rPr>
          <w:sz w:val="28"/>
          <w:szCs w:val="28"/>
          <w:lang w:val="uk-UA"/>
        </w:rPr>
        <w:t xml:space="preserve"> </w:t>
      </w:r>
      <w:proofErr w:type="spellStart"/>
      <w:r>
        <w:rPr>
          <w:sz w:val="28"/>
          <w:szCs w:val="28"/>
          <w:lang w:val="uk-UA"/>
        </w:rPr>
        <w:t>области</w:t>
      </w:r>
      <w:proofErr w:type="spellEnd"/>
      <w:r>
        <w:rPr>
          <w:sz w:val="28"/>
          <w:szCs w:val="28"/>
          <w:lang w:val="uk-UA"/>
        </w:rPr>
        <w:t>.</w:t>
      </w:r>
    </w:p>
    <w:p w:rsidR="005C2FEB" w:rsidRDefault="005C2FEB" w:rsidP="005C2FEB">
      <w:pPr>
        <w:ind w:firstLine="567"/>
        <w:jc w:val="both"/>
        <w:rPr>
          <w:rStyle w:val="3"/>
          <w:sz w:val="28"/>
          <w:szCs w:val="28"/>
          <w:lang w:val="uk-UA" w:eastAsia="uk-UA"/>
        </w:rPr>
      </w:pPr>
      <w:r>
        <w:rPr>
          <w:sz w:val="28"/>
          <w:szCs w:val="28"/>
          <w:lang w:val="uk-UA"/>
        </w:rPr>
        <w:t xml:space="preserve">  1.9. Скорочене найменування</w:t>
      </w:r>
      <w:r>
        <w:rPr>
          <w:rStyle w:val="3"/>
          <w:sz w:val="28"/>
          <w:szCs w:val="28"/>
          <w:lang w:val="uk-UA" w:eastAsia="uk-UA"/>
        </w:rPr>
        <w:t xml:space="preserve"> </w:t>
      </w:r>
      <w:proofErr w:type="spellStart"/>
      <w:r>
        <w:rPr>
          <w:rStyle w:val="3"/>
          <w:sz w:val="28"/>
          <w:szCs w:val="28"/>
          <w:lang w:val="uk-UA" w:eastAsia="uk-UA"/>
        </w:rPr>
        <w:t>Бахмутської</w:t>
      </w:r>
      <w:proofErr w:type="spellEnd"/>
      <w:r>
        <w:rPr>
          <w:rStyle w:val="3"/>
          <w:sz w:val="28"/>
          <w:szCs w:val="28"/>
          <w:lang w:val="uk-UA" w:eastAsia="uk-UA"/>
        </w:rPr>
        <w:t xml:space="preserve"> ЗОШ №7:</w:t>
      </w:r>
    </w:p>
    <w:p w:rsidR="005C2FEB" w:rsidRDefault="005C2FEB" w:rsidP="005C2FEB">
      <w:pPr>
        <w:ind w:firstLine="567"/>
        <w:jc w:val="both"/>
        <w:rPr>
          <w:sz w:val="28"/>
          <w:szCs w:val="28"/>
          <w:lang w:val="uk-UA"/>
        </w:rPr>
      </w:pPr>
      <w:r>
        <w:rPr>
          <w:rStyle w:val="3"/>
          <w:sz w:val="28"/>
          <w:szCs w:val="28"/>
          <w:lang w:val="uk-UA" w:eastAsia="uk-UA"/>
        </w:rPr>
        <w:t xml:space="preserve">- </w:t>
      </w:r>
      <w:r>
        <w:rPr>
          <w:sz w:val="28"/>
          <w:szCs w:val="28"/>
          <w:lang w:val="uk-UA"/>
        </w:rPr>
        <w:t xml:space="preserve"> українською мовою - </w:t>
      </w:r>
      <w:proofErr w:type="spellStart"/>
      <w:r>
        <w:rPr>
          <w:sz w:val="28"/>
          <w:szCs w:val="28"/>
          <w:lang w:val="uk-UA"/>
        </w:rPr>
        <w:t>Бахмутська</w:t>
      </w:r>
      <w:proofErr w:type="spellEnd"/>
      <w:r>
        <w:rPr>
          <w:sz w:val="28"/>
          <w:szCs w:val="28"/>
          <w:lang w:val="uk-UA"/>
        </w:rPr>
        <w:t xml:space="preserve"> ЗОШ №7;</w:t>
      </w:r>
    </w:p>
    <w:p w:rsidR="005C2FEB" w:rsidRPr="0096460A" w:rsidRDefault="005C2FEB" w:rsidP="005C2FEB">
      <w:pPr>
        <w:ind w:firstLine="567"/>
        <w:jc w:val="both"/>
        <w:rPr>
          <w:sz w:val="28"/>
          <w:szCs w:val="28"/>
          <w:lang w:val="uk-UA"/>
        </w:rPr>
      </w:pPr>
      <w:r w:rsidRPr="0096460A">
        <w:rPr>
          <w:sz w:val="28"/>
          <w:szCs w:val="28"/>
          <w:lang w:val="uk-UA"/>
        </w:rPr>
        <w:t>- російською мовою –</w:t>
      </w:r>
      <w:r>
        <w:rPr>
          <w:sz w:val="28"/>
          <w:szCs w:val="28"/>
          <w:lang w:val="uk-UA"/>
        </w:rPr>
        <w:t xml:space="preserve"> </w:t>
      </w:r>
      <w:proofErr w:type="spellStart"/>
      <w:r>
        <w:rPr>
          <w:sz w:val="28"/>
          <w:szCs w:val="28"/>
          <w:lang w:val="uk-UA"/>
        </w:rPr>
        <w:t>Бахмутская</w:t>
      </w:r>
      <w:proofErr w:type="spellEnd"/>
      <w:r>
        <w:rPr>
          <w:sz w:val="28"/>
          <w:szCs w:val="28"/>
          <w:lang w:val="uk-UA"/>
        </w:rPr>
        <w:t xml:space="preserve"> ООШ №7</w:t>
      </w:r>
      <w:r w:rsidRPr="0096460A">
        <w:rPr>
          <w:sz w:val="28"/>
          <w:szCs w:val="28"/>
          <w:lang w:val="uk-UA"/>
        </w:rPr>
        <w:t>.</w:t>
      </w:r>
    </w:p>
    <w:p w:rsidR="005C2FEB" w:rsidRPr="008025EF" w:rsidRDefault="005C2FEB" w:rsidP="005C2FEB">
      <w:pPr>
        <w:ind w:firstLine="709"/>
        <w:jc w:val="both"/>
        <w:rPr>
          <w:lang w:val="uk-UA"/>
        </w:rPr>
      </w:pPr>
      <w:r>
        <w:rPr>
          <w:sz w:val="28"/>
          <w:szCs w:val="28"/>
          <w:lang w:val="uk-UA"/>
        </w:rPr>
        <w:t xml:space="preserve">1.10. Місцезнаходження </w:t>
      </w:r>
      <w:proofErr w:type="spellStart"/>
      <w:r>
        <w:rPr>
          <w:rStyle w:val="3"/>
          <w:color w:val="000000"/>
          <w:sz w:val="28"/>
          <w:szCs w:val="28"/>
          <w:lang w:val="uk-UA" w:eastAsia="uk-UA"/>
        </w:rPr>
        <w:t>Бахмутської</w:t>
      </w:r>
      <w:proofErr w:type="spellEnd"/>
      <w:r>
        <w:rPr>
          <w:rStyle w:val="3"/>
          <w:color w:val="000000"/>
          <w:sz w:val="28"/>
          <w:szCs w:val="28"/>
          <w:lang w:val="uk-UA" w:eastAsia="uk-UA"/>
        </w:rPr>
        <w:t xml:space="preserve"> ЗОШ №7</w:t>
      </w:r>
      <w:r>
        <w:rPr>
          <w:sz w:val="28"/>
          <w:szCs w:val="28"/>
          <w:lang w:val="uk-UA"/>
        </w:rPr>
        <w:t>:</w:t>
      </w:r>
    </w:p>
    <w:p w:rsidR="005C2FEB" w:rsidRDefault="005C2FEB" w:rsidP="005C2FEB">
      <w:pPr>
        <w:jc w:val="both"/>
      </w:pPr>
      <w:r>
        <w:rPr>
          <w:sz w:val="28"/>
          <w:szCs w:val="28"/>
          <w:lang w:val="uk-UA"/>
        </w:rPr>
        <w:t xml:space="preserve">Україна, Донецька область 84500, м. </w:t>
      </w:r>
      <w:proofErr w:type="spellStart"/>
      <w:r>
        <w:rPr>
          <w:sz w:val="28"/>
          <w:szCs w:val="28"/>
          <w:lang w:val="uk-UA"/>
        </w:rPr>
        <w:t>Бахмут</w:t>
      </w:r>
      <w:proofErr w:type="spellEnd"/>
      <w:r>
        <w:rPr>
          <w:sz w:val="28"/>
          <w:szCs w:val="28"/>
          <w:lang w:val="uk-UA"/>
        </w:rPr>
        <w:t>, вул. Ковальська, буд. 121.</w:t>
      </w:r>
    </w:p>
    <w:p w:rsidR="005C2FEB" w:rsidRDefault="005C2FEB" w:rsidP="005C2FEB">
      <w:pPr>
        <w:jc w:val="both"/>
        <w:rPr>
          <w:sz w:val="28"/>
          <w:szCs w:val="28"/>
          <w:lang w:val="en-US"/>
        </w:rPr>
      </w:pPr>
    </w:p>
    <w:p w:rsidR="002605FC" w:rsidRPr="002605FC" w:rsidRDefault="002605FC" w:rsidP="005C2FEB">
      <w:pPr>
        <w:jc w:val="both"/>
        <w:rPr>
          <w:sz w:val="28"/>
          <w:szCs w:val="28"/>
          <w:lang w:val="en-US"/>
        </w:rPr>
      </w:pPr>
    </w:p>
    <w:p w:rsidR="005C2FEB" w:rsidRDefault="005C2FEB" w:rsidP="005C2FEB">
      <w:pPr>
        <w:jc w:val="both"/>
        <w:rPr>
          <w:sz w:val="28"/>
          <w:szCs w:val="28"/>
          <w:lang w:val="uk-UA"/>
        </w:rPr>
      </w:pPr>
    </w:p>
    <w:p w:rsidR="005C2FEB" w:rsidRDefault="005C2FEB" w:rsidP="005C2FEB">
      <w:pPr>
        <w:jc w:val="center"/>
      </w:pPr>
      <w:r>
        <w:rPr>
          <w:b/>
          <w:sz w:val="28"/>
          <w:szCs w:val="28"/>
          <w:lang w:val="uk-UA"/>
        </w:rPr>
        <w:t>2. ОРГАНІЗАЦІЙНО - ПРАВОВІ ЗАСАДИ ДІЯЛЬНОСТІ</w:t>
      </w:r>
    </w:p>
    <w:p w:rsidR="005C2FEB" w:rsidRPr="008025EF" w:rsidRDefault="005C2FEB" w:rsidP="005C2FEB">
      <w:pPr>
        <w:jc w:val="center"/>
        <w:rPr>
          <w:lang w:val="uk-UA"/>
        </w:rPr>
      </w:pPr>
      <w:r>
        <w:rPr>
          <w:b/>
          <w:sz w:val="28"/>
          <w:szCs w:val="28"/>
          <w:lang w:val="uk-UA"/>
        </w:rPr>
        <w:t xml:space="preserve"> БАХМУТСЬКОЇ ЗОШ №7</w:t>
      </w:r>
    </w:p>
    <w:p w:rsidR="005C2FEB" w:rsidRDefault="005C2FEB" w:rsidP="005C2FEB">
      <w:pPr>
        <w:jc w:val="center"/>
        <w:rPr>
          <w:b/>
          <w:sz w:val="28"/>
          <w:szCs w:val="28"/>
          <w:lang w:val="uk-UA"/>
        </w:rPr>
      </w:pPr>
    </w:p>
    <w:p w:rsidR="005C2FEB" w:rsidRPr="008025EF" w:rsidRDefault="005C2FEB" w:rsidP="005C2FEB">
      <w:pPr>
        <w:jc w:val="both"/>
        <w:rPr>
          <w:lang w:val="uk-UA"/>
        </w:rPr>
      </w:pPr>
      <w:r>
        <w:rPr>
          <w:color w:val="000000"/>
          <w:sz w:val="28"/>
          <w:szCs w:val="28"/>
          <w:lang w:val="uk-UA"/>
        </w:rPr>
        <w:tab/>
        <w:t xml:space="preserve">2.1. </w:t>
      </w:r>
      <w:proofErr w:type="spellStart"/>
      <w:r>
        <w:rPr>
          <w:color w:val="000000"/>
          <w:sz w:val="28"/>
          <w:szCs w:val="28"/>
          <w:lang w:val="uk-UA"/>
        </w:rPr>
        <w:t>Бахмутська</w:t>
      </w:r>
      <w:proofErr w:type="spellEnd"/>
      <w:r>
        <w:rPr>
          <w:color w:val="000000"/>
          <w:sz w:val="28"/>
          <w:szCs w:val="28"/>
          <w:lang w:val="uk-UA"/>
        </w:rPr>
        <w:t xml:space="preserve"> ЗОШ №</w:t>
      </w:r>
      <w:r w:rsidRPr="008025EF">
        <w:rPr>
          <w:color w:val="000000"/>
          <w:sz w:val="28"/>
          <w:szCs w:val="28"/>
          <w:lang w:val="uk-UA"/>
        </w:rPr>
        <w:t>7</w:t>
      </w:r>
      <w:r>
        <w:rPr>
          <w:color w:val="000000"/>
          <w:sz w:val="28"/>
          <w:szCs w:val="28"/>
          <w:lang w:val="uk-UA"/>
        </w:rPr>
        <w:t xml:space="preserve"> має право:</w:t>
      </w:r>
    </w:p>
    <w:p w:rsidR="005C2FEB" w:rsidRDefault="005C2FEB" w:rsidP="005C2FEB">
      <w:pPr>
        <w:jc w:val="both"/>
      </w:pPr>
      <w:r>
        <w:rPr>
          <w:color w:val="000000"/>
          <w:sz w:val="28"/>
          <w:szCs w:val="28"/>
          <w:lang w:val="uk-UA"/>
        </w:rPr>
        <w:tab/>
        <w:t>2.1.1 планувати свою діяльність і перспективи розвитку в залежності від потреб населення за погодженням з Управлінням освіти;</w:t>
      </w:r>
    </w:p>
    <w:p w:rsidR="005C2FEB" w:rsidRDefault="005C2FEB" w:rsidP="005C2FEB">
      <w:pPr>
        <w:jc w:val="both"/>
      </w:pPr>
      <w:r>
        <w:rPr>
          <w:color w:val="000000"/>
          <w:sz w:val="28"/>
          <w:szCs w:val="28"/>
          <w:lang w:val="uk-UA"/>
        </w:rPr>
        <w:tab/>
        <w:t>2.1.2 визначати форми, методи і засоби організації освітнього процесу за погодженням з Управлінням освіти;</w:t>
      </w:r>
    </w:p>
    <w:p w:rsidR="005C2FEB" w:rsidRPr="008025EF" w:rsidRDefault="005C2FEB" w:rsidP="005C2FEB">
      <w:pPr>
        <w:jc w:val="both"/>
        <w:rPr>
          <w:lang w:val="uk-UA"/>
        </w:rPr>
      </w:pPr>
      <w:r>
        <w:rPr>
          <w:color w:val="000000"/>
          <w:sz w:val="28"/>
          <w:szCs w:val="28"/>
          <w:lang w:val="uk-UA"/>
        </w:rPr>
        <w:tab/>
        <w:t>2.1.3 безкоштовно отримувати матеріальні цінності, грошові фонди, транспортні засоби, обладнання від державних підприємств, організацій, благодійних фондів та підприємств, приватних осіб;</w:t>
      </w:r>
    </w:p>
    <w:p w:rsidR="005C2FEB" w:rsidRDefault="005C2FEB" w:rsidP="005C2FEB">
      <w:pPr>
        <w:jc w:val="both"/>
      </w:pPr>
      <w:r>
        <w:rPr>
          <w:color w:val="000000"/>
          <w:sz w:val="28"/>
          <w:szCs w:val="28"/>
          <w:lang w:val="uk-UA"/>
        </w:rPr>
        <w:tab/>
        <w:t>2.1.4 використовувати бюджетне фінансування, благодійні внески, гранти та інші надходження;</w:t>
      </w:r>
    </w:p>
    <w:p w:rsidR="005C2FEB" w:rsidRDefault="005C2FEB" w:rsidP="005C2FEB">
      <w:pPr>
        <w:jc w:val="both"/>
      </w:pPr>
      <w:r>
        <w:rPr>
          <w:color w:val="000000"/>
          <w:sz w:val="28"/>
          <w:szCs w:val="28"/>
          <w:lang w:val="uk-UA"/>
        </w:rPr>
        <w:tab/>
        <w:t>2.1.5 списувати майно з балансу у встановленому законодавством України порядку;</w:t>
      </w:r>
    </w:p>
    <w:p w:rsidR="005C2FEB" w:rsidRDefault="005C2FEB" w:rsidP="005C2FEB">
      <w:pPr>
        <w:jc w:val="both"/>
      </w:pPr>
      <w:r>
        <w:rPr>
          <w:color w:val="000000"/>
          <w:sz w:val="28"/>
          <w:szCs w:val="28"/>
          <w:lang w:val="uk-UA"/>
        </w:rPr>
        <w:tab/>
        <w:t>2.1.6 ініціювати замовлення на виготовлення проектно-кошторисної документації на капітальний ремонт, реконструкцію, поточний ремонт перед Управлінням освіти;</w:t>
      </w:r>
    </w:p>
    <w:p w:rsidR="005C2FEB" w:rsidRDefault="005C2FEB" w:rsidP="005C2FEB">
      <w:pPr>
        <w:jc w:val="both"/>
      </w:pPr>
      <w:r>
        <w:rPr>
          <w:color w:val="000000"/>
          <w:sz w:val="28"/>
          <w:szCs w:val="28"/>
          <w:lang w:val="uk-UA"/>
        </w:rPr>
        <w:tab/>
        <w:t xml:space="preserve">2.1.7 відшкодовувати відповідно до чинного законодавства України збитки, завдані </w:t>
      </w:r>
      <w:proofErr w:type="spellStart"/>
      <w:r>
        <w:rPr>
          <w:color w:val="000000"/>
          <w:sz w:val="28"/>
          <w:szCs w:val="28"/>
          <w:lang w:val="uk-UA"/>
        </w:rPr>
        <w:t>Бахмутській</w:t>
      </w:r>
      <w:proofErr w:type="spellEnd"/>
      <w:r>
        <w:rPr>
          <w:color w:val="000000"/>
          <w:sz w:val="28"/>
          <w:szCs w:val="28"/>
          <w:lang w:val="uk-UA"/>
        </w:rPr>
        <w:t xml:space="preserve"> ЗОШ №</w:t>
      </w:r>
      <w:r>
        <w:rPr>
          <w:color w:val="000000"/>
          <w:sz w:val="28"/>
          <w:szCs w:val="28"/>
        </w:rPr>
        <w:t>7</w:t>
      </w:r>
      <w:r>
        <w:rPr>
          <w:color w:val="000000"/>
          <w:sz w:val="28"/>
          <w:szCs w:val="28"/>
          <w:lang w:val="uk-UA"/>
        </w:rPr>
        <w:t xml:space="preserve"> в результаті порушення її майнових прав фізичними та юридичними особами.</w:t>
      </w:r>
    </w:p>
    <w:p w:rsidR="005C2FEB" w:rsidRPr="008025EF" w:rsidRDefault="005C2FEB" w:rsidP="005C2FEB">
      <w:pPr>
        <w:jc w:val="both"/>
        <w:rPr>
          <w:lang w:val="uk-UA"/>
        </w:rPr>
      </w:pPr>
      <w:r>
        <w:rPr>
          <w:color w:val="000000"/>
          <w:sz w:val="28"/>
          <w:szCs w:val="28"/>
          <w:lang w:val="uk-UA"/>
        </w:rPr>
        <w:tab/>
        <w:t>2.2.</w:t>
      </w:r>
      <w:r>
        <w:rPr>
          <w:b/>
          <w:color w:val="000000"/>
          <w:sz w:val="28"/>
          <w:szCs w:val="28"/>
          <w:lang w:val="uk-UA"/>
        </w:rPr>
        <w:t xml:space="preserve"> </w:t>
      </w:r>
      <w:proofErr w:type="spellStart"/>
      <w:r>
        <w:rPr>
          <w:color w:val="000000"/>
          <w:sz w:val="28"/>
          <w:szCs w:val="28"/>
          <w:lang w:val="uk-UA"/>
        </w:rPr>
        <w:t>Бахмутська</w:t>
      </w:r>
      <w:proofErr w:type="spellEnd"/>
      <w:r>
        <w:rPr>
          <w:color w:val="000000"/>
          <w:sz w:val="28"/>
          <w:szCs w:val="28"/>
          <w:lang w:val="uk-UA"/>
        </w:rPr>
        <w:t xml:space="preserve"> ЗОШ №7 зобов’язана:</w:t>
      </w:r>
    </w:p>
    <w:p w:rsidR="005C2FEB" w:rsidRPr="008025EF" w:rsidRDefault="005C2FEB" w:rsidP="005C2FEB">
      <w:pPr>
        <w:jc w:val="both"/>
        <w:rPr>
          <w:lang w:val="uk-UA"/>
        </w:rPr>
      </w:pPr>
      <w:r>
        <w:rPr>
          <w:color w:val="000000"/>
          <w:sz w:val="28"/>
          <w:szCs w:val="28"/>
          <w:lang w:val="uk-UA"/>
        </w:rPr>
        <w:tab/>
        <w:t xml:space="preserve">2.2.1 обов’язково задовольняти потреби громадян відповідної території в здобутті загальної середньої освіти, в тому числі й тих, які не мають можливості навчатись за денною формою навчання; </w:t>
      </w:r>
    </w:p>
    <w:p w:rsidR="005C2FEB" w:rsidRDefault="005C2FEB" w:rsidP="005C2FEB">
      <w:pPr>
        <w:jc w:val="both"/>
      </w:pPr>
      <w:r>
        <w:rPr>
          <w:color w:val="000000"/>
          <w:sz w:val="28"/>
          <w:szCs w:val="28"/>
          <w:lang w:val="uk-UA"/>
        </w:rPr>
        <w:tab/>
        <w:t>2.2.2 забезпечувати виконання вимог  Державного  стандарту  загальної  середньої освіти;</w:t>
      </w:r>
    </w:p>
    <w:p w:rsidR="005C2FEB" w:rsidRPr="008025EF" w:rsidRDefault="005C2FEB" w:rsidP="005C2FEB">
      <w:pPr>
        <w:jc w:val="both"/>
        <w:rPr>
          <w:lang w:val="uk-UA"/>
        </w:rPr>
      </w:pPr>
      <w:r>
        <w:rPr>
          <w:color w:val="000000"/>
          <w:sz w:val="28"/>
          <w:szCs w:val="28"/>
          <w:lang w:val="uk-UA"/>
        </w:rPr>
        <w:tab/>
        <w:t xml:space="preserve">2.2.3 створювати безпечні та нешкідливі умови навчання, виховання та  розвитку дітей,  режим  роботи,  умови  для фізичного розвитку та </w:t>
      </w:r>
      <w:r>
        <w:rPr>
          <w:color w:val="000000"/>
          <w:sz w:val="28"/>
          <w:szCs w:val="28"/>
          <w:lang w:val="uk-UA"/>
        </w:rPr>
        <w:br/>
        <w:t xml:space="preserve">зміцнення здоров'я відповідно до санітарно-гігієнічних  вимог  та </w:t>
      </w:r>
      <w:r>
        <w:rPr>
          <w:color w:val="000000"/>
          <w:sz w:val="28"/>
          <w:szCs w:val="28"/>
          <w:lang w:val="uk-UA"/>
        </w:rPr>
        <w:br/>
        <w:t xml:space="preserve">забезпечувати їх дотримання; </w:t>
      </w:r>
    </w:p>
    <w:p w:rsidR="005C2FEB" w:rsidRDefault="005C2FEB" w:rsidP="005C2FEB">
      <w:pPr>
        <w:jc w:val="both"/>
      </w:pPr>
      <w:r>
        <w:rPr>
          <w:color w:val="000000"/>
          <w:sz w:val="28"/>
          <w:szCs w:val="28"/>
          <w:lang w:val="uk-UA"/>
        </w:rPr>
        <w:tab/>
        <w:t xml:space="preserve">2.2.4 </w:t>
      </w:r>
      <w:proofErr w:type="spellStart"/>
      <w:r>
        <w:rPr>
          <w:color w:val="000000"/>
          <w:sz w:val="28"/>
          <w:szCs w:val="28"/>
        </w:rPr>
        <w:t>сприя</w:t>
      </w:r>
      <w:proofErr w:type="spellEnd"/>
      <w:r>
        <w:rPr>
          <w:color w:val="000000"/>
          <w:sz w:val="28"/>
          <w:szCs w:val="28"/>
          <w:lang w:val="uk-UA"/>
        </w:rPr>
        <w:t>ти</w:t>
      </w:r>
      <w:r>
        <w:rPr>
          <w:color w:val="000000"/>
          <w:sz w:val="28"/>
          <w:szCs w:val="28"/>
        </w:rPr>
        <w:t xml:space="preserve"> </w:t>
      </w:r>
      <w:proofErr w:type="spellStart"/>
      <w:r>
        <w:rPr>
          <w:color w:val="000000"/>
          <w:sz w:val="28"/>
          <w:szCs w:val="28"/>
        </w:rPr>
        <w:t>збереженню</w:t>
      </w:r>
      <w:proofErr w:type="spellEnd"/>
      <w:r>
        <w:rPr>
          <w:color w:val="000000"/>
          <w:sz w:val="28"/>
          <w:szCs w:val="28"/>
        </w:rPr>
        <w:t xml:space="preserve"> та</w:t>
      </w:r>
      <w:r>
        <w:rPr>
          <w:color w:val="000000"/>
          <w:sz w:val="28"/>
          <w:szCs w:val="28"/>
          <w:lang w:val="uk-UA"/>
        </w:rPr>
        <w:t xml:space="preserve"> </w:t>
      </w:r>
      <w:proofErr w:type="spellStart"/>
      <w:r>
        <w:rPr>
          <w:color w:val="000000"/>
          <w:sz w:val="28"/>
          <w:szCs w:val="28"/>
        </w:rPr>
        <w:t>зміцненню</w:t>
      </w:r>
      <w:proofErr w:type="spellEnd"/>
      <w:r>
        <w:rPr>
          <w:color w:val="000000"/>
          <w:sz w:val="28"/>
          <w:szCs w:val="28"/>
        </w:rPr>
        <w:t xml:space="preserve"> </w:t>
      </w:r>
      <w:proofErr w:type="spellStart"/>
      <w:r>
        <w:rPr>
          <w:color w:val="000000"/>
          <w:sz w:val="28"/>
          <w:szCs w:val="28"/>
        </w:rPr>
        <w:t>здоров'я</w:t>
      </w:r>
      <w:proofErr w:type="spellEnd"/>
      <w:r>
        <w:rPr>
          <w:color w:val="000000"/>
          <w:sz w:val="28"/>
          <w:szCs w:val="28"/>
        </w:rPr>
        <w:t>,</w:t>
      </w:r>
      <w:r>
        <w:rPr>
          <w:color w:val="000000"/>
          <w:sz w:val="28"/>
          <w:szCs w:val="28"/>
          <w:lang w:val="uk-UA"/>
        </w:rPr>
        <w:t xml:space="preserve"> </w:t>
      </w:r>
      <w:proofErr w:type="spellStart"/>
      <w:r>
        <w:rPr>
          <w:color w:val="000000"/>
          <w:sz w:val="28"/>
          <w:szCs w:val="28"/>
        </w:rPr>
        <w:t>розумовому</w:t>
      </w:r>
      <w:proofErr w:type="spellEnd"/>
      <w:r>
        <w:rPr>
          <w:color w:val="000000"/>
          <w:sz w:val="28"/>
          <w:szCs w:val="28"/>
        </w:rPr>
        <w:t xml:space="preserve">, </w:t>
      </w:r>
      <w:r>
        <w:rPr>
          <w:color w:val="000000"/>
          <w:sz w:val="28"/>
          <w:szCs w:val="28"/>
        </w:rPr>
        <w:br/>
      </w:r>
      <w:proofErr w:type="spellStart"/>
      <w:r>
        <w:rPr>
          <w:color w:val="000000"/>
          <w:sz w:val="28"/>
          <w:szCs w:val="28"/>
        </w:rPr>
        <w:t>психологічному</w:t>
      </w:r>
      <w:proofErr w:type="spellEnd"/>
      <w:r>
        <w:rPr>
          <w:color w:val="000000"/>
          <w:sz w:val="28"/>
          <w:szCs w:val="28"/>
        </w:rPr>
        <w:t xml:space="preserve"> </w:t>
      </w:r>
      <w:proofErr w:type="spellStart"/>
      <w:r>
        <w:rPr>
          <w:color w:val="000000"/>
          <w:sz w:val="28"/>
          <w:szCs w:val="28"/>
        </w:rPr>
        <w:t>і</w:t>
      </w:r>
      <w:proofErr w:type="spellEnd"/>
      <w:r>
        <w:rPr>
          <w:color w:val="000000"/>
          <w:sz w:val="28"/>
          <w:szCs w:val="28"/>
        </w:rPr>
        <w:t xml:space="preserve"> </w:t>
      </w:r>
      <w:proofErr w:type="spellStart"/>
      <w:r>
        <w:rPr>
          <w:color w:val="000000"/>
          <w:sz w:val="28"/>
          <w:szCs w:val="28"/>
        </w:rPr>
        <w:t>фізичному</w:t>
      </w:r>
      <w:proofErr w:type="spellEnd"/>
      <w:r>
        <w:rPr>
          <w:color w:val="000000"/>
          <w:sz w:val="28"/>
          <w:szCs w:val="28"/>
        </w:rPr>
        <w:t xml:space="preserve"> </w:t>
      </w:r>
      <w:proofErr w:type="spellStart"/>
      <w:r>
        <w:rPr>
          <w:color w:val="000000"/>
          <w:sz w:val="28"/>
          <w:szCs w:val="28"/>
        </w:rPr>
        <w:t>розвитку</w:t>
      </w:r>
      <w:proofErr w:type="spellEnd"/>
      <w:r>
        <w:rPr>
          <w:color w:val="000000"/>
          <w:sz w:val="28"/>
          <w:szCs w:val="28"/>
        </w:rPr>
        <w:t xml:space="preserve"> </w:t>
      </w:r>
      <w:r>
        <w:rPr>
          <w:color w:val="000000"/>
          <w:sz w:val="28"/>
          <w:szCs w:val="28"/>
          <w:lang w:val="uk-UA"/>
        </w:rPr>
        <w:t>здобувачів освіти</w:t>
      </w:r>
      <w:r>
        <w:rPr>
          <w:color w:val="000000"/>
          <w:sz w:val="28"/>
          <w:szCs w:val="28"/>
        </w:rPr>
        <w:t>;</w:t>
      </w:r>
    </w:p>
    <w:p w:rsidR="005C2FEB" w:rsidRDefault="005C2FEB" w:rsidP="005C2FEB">
      <w:pPr>
        <w:jc w:val="both"/>
      </w:pPr>
      <w:r>
        <w:rPr>
          <w:color w:val="000000"/>
          <w:sz w:val="28"/>
          <w:szCs w:val="28"/>
          <w:lang w:val="uk-UA"/>
        </w:rPr>
        <w:tab/>
        <w:t>2.2.5 додержуватись фінансової дисципліни, зберігати матеріально-технічну базу.</w:t>
      </w:r>
    </w:p>
    <w:p w:rsidR="005C2FEB" w:rsidRPr="00DD1A4F" w:rsidRDefault="005C2FEB" w:rsidP="005C2FEB">
      <w:pPr>
        <w:tabs>
          <w:tab w:val="left" w:pos="735"/>
          <w:tab w:val="left" w:pos="1276"/>
        </w:tabs>
        <w:jc w:val="both"/>
        <w:rPr>
          <w:lang w:val="uk-UA"/>
        </w:rPr>
      </w:pPr>
      <w:r>
        <w:rPr>
          <w:sz w:val="28"/>
          <w:szCs w:val="28"/>
          <w:lang w:val="uk-UA"/>
        </w:rPr>
        <w:tab/>
        <w:t xml:space="preserve">2.3. Медичне обслуговування </w:t>
      </w:r>
      <w:r>
        <w:rPr>
          <w:color w:val="000000"/>
          <w:sz w:val="28"/>
          <w:szCs w:val="28"/>
          <w:lang w:val="uk-UA"/>
        </w:rPr>
        <w:t>здобувачів освіти</w:t>
      </w:r>
      <w:r>
        <w:rPr>
          <w:sz w:val="28"/>
          <w:szCs w:val="28"/>
          <w:lang w:val="uk-UA"/>
        </w:rPr>
        <w:t xml:space="preserve"> у </w:t>
      </w:r>
      <w:proofErr w:type="spellStart"/>
      <w:r>
        <w:rPr>
          <w:sz w:val="28"/>
          <w:szCs w:val="28"/>
          <w:lang w:val="uk-UA"/>
        </w:rPr>
        <w:t>Бахмутській</w:t>
      </w:r>
      <w:proofErr w:type="spellEnd"/>
      <w:r>
        <w:rPr>
          <w:sz w:val="28"/>
          <w:szCs w:val="28"/>
          <w:lang w:val="uk-UA"/>
        </w:rPr>
        <w:t xml:space="preserve"> ЗОШ            №</w:t>
      </w:r>
      <w:r w:rsidRPr="00DD1A4F">
        <w:rPr>
          <w:sz w:val="28"/>
          <w:szCs w:val="28"/>
          <w:lang w:val="uk-UA"/>
        </w:rPr>
        <w:t>7</w:t>
      </w:r>
      <w:r>
        <w:rPr>
          <w:sz w:val="28"/>
          <w:szCs w:val="28"/>
          <w:lang w:val="uk-UA"/>
        </w:rPr>
        <w:t xml:space="preserve"> здійснюється на безоплатній основі сестрою медичною, яка входить до штату закладу освіти</w:t>
      </w:r>
      <w:r w:rsidRPr="00DD1A4F">
        <w:rPr>
          <w:color w:val="000000"/>
          <w:sz w:val="28"/>
          <w:szCs w:val="28"/>
          <w:lang w:val="uk-UA"/>
        </w:rPr>
        <w:t xml:space="preserve"> </w:t>
      </w:r>
      <w:r>
        <w:rPr>
          <w:color w:val="000000"/>
          <w:sz w:val="28"/>
          <w:szCs w:val="28"/>
          <w:lang w:val="uk-UA"/>
        </w:rPr>
        <w:t>затвердженого Управлінням освіти</w:t>
      </w:r>
      <w:r>
        <w:rPr>
          <w:sz w:val="28"/>
          <w:szCs w:val="28"/>
          <w:lang w:val="uk-UA"/>
        </w:rPr>
        <w:t>.</w:t>
      </w:r>
    </w:p>
    <w:p w:rsidR="005C2FEB" w:rsidRPr="008025EF" w:rsidRDefault="005C2FEB" w:rsidP="005C2FEB">
      <w:pPr>
        <w:jc w:val="both"/>
        <w:rPr>
          <w:lang w:val="uk-UA"/>
        </w:rPr>
      </w:pPr>
      <w:r>
        <w:rPr>
          <w:sz w:val="28"/>
          <w:szCs w:val="28"/>
          <w:lang w:val="uk-UA"/>
        </w:rPr>
        <w:tab/>
        <w:t xml:space="preserve">2.4. Взаємовідносини  </w:t>
      </w:r>
      <w:proofErr w:type="spellStart"/>
      <w:r>
        <w:rPr>
          <w:sz w:val="28"/>
          <w:szCs w:val="28"/>
          <w:lang w:val="uk-UA"/>
        </w:rPr>
        <w:t>Бахмутської</w:t>
      </w:r>
      <w:proofErr w:type="spellEnd"/>
      <w:r>
        <w:rPr>
          <w:sz w:val="28"/>
          <w:szCs w:val="28"/>
          <w:lang w:val="uk-UA"/>
        </w:rPr>
        <w:t xml:space="preserve"> ЗОШ №7  з  юридичними  і фізичними особами визначаються угодами, що укладені між ними.</w:t>
      </w:r>
    </w:p>
    <w:p w:rsidR="005C2FEB" w:rsidRDefault="005C2FEB" w:rsidP="005C2FEB">
      <w:pPr>
        <w:jc w:val="both"/>
      </w:pPr>
      <w:r>
        <w:rPr>
          <w:sz w:val="28"/>
          <w:szCs w:val="28"/>
          <w:lang w:val="uk-UA"/>
        </w:rPr>
        <w:tab/>
        <w:t xml:space="preserve">2.5. </w:t>
      </w:r>
      <w:proofErr w:type="spellStart"/>
      <w:r>
        <w:rPr>
          <w:sz w:val="28"/>
          <w:szCs w:val="28"/>
          <w:lang w:val="uk-UA"/>
        </w:rPr>
        <w:t>Бахмутська</w:t>
      </w:r>
      <w:proofErr w:type="spellEnd"/>
      <w:r>
        <w:rPr>
          <w:sz w:val="28"/>
          <w:szCs w:val="28"/>
          <w:lang w:val="uk-UA"/>
        </w:rPr>
        <w:t xml:space="preserve"> ЗОШ №7</w:t>
      </w:r>
      <w:r>
        <w:rPr>
          <w:sz w:val="28"/>
          <w:szCs w:val="28"/>
        </w:rPr>
        <w:t xml:space="preserve"> </w:t>
      </w:r>
      <w:r>
        <w:rPr>
          <w:sz w:val="28"/>
          <w:szCs w:val="28"/>
          <w:lang w:val="uk-UA"/>
        </w:rPr>
        <w:t xml:space="preserve">користується закріпленим за нею комунальним майном територіальної громади </w:t>
      </w:r>
      <w:proofErr w:type="spellStart"/>
      <w:r>
        <w:rPr>
          <w:sz w:val="28"/>
          <w:szCs w:val="28"/>
          <w:lang w:val="uk-UA"/>
        </w:rPr>
        <w:t>м.</w:t>
      </w:r>
      <w:r>
        <w:rPr>
          <w:bCs/>
          <w:sz w:val="28"/>
          <w:szCs w:val="28"/>
          <w:lang w:val="uk-UA"/>
        </w:rPr>
        <w:t>Бахмут</w:t>
      </w:r>
      <w:r>
        <w:rPr>
          <w:sz w:val="28"/>
          <w:szCs w:val="28"/>
          <w:lang w:val="uk-UA"/>
        </w:rPr>
        <w:t>а</w:t>
      </w:r>
      <w:proofErr w:type="spellEnd"/>
      <w:r>
        <w:rPr>
          <w:sz w:val="28"/>
          <w:szCs w:val="28"/>
          <w:lang w:val="uk-UA"/>
        </w:rPr>
        <w:t xml:space="preserve"> на праві оперативного управління.</w:t>
      </w:r>
    </w:p>
    <w:p w:rsidR="005C2FEB" w:rsidRPr="008025EF" w:rsidRDefault="005C2FEB" w:rsidP="005C2FEB">
      <w:pPr>
        <w:jc w:val="both"/>
        <w:rPr>
          <w:lang w:val="uk-UA"/>
        </w:rPr>
      </w:pPr>
      <w:r>
        <w:rPr>
          <w:sz w:val="28"/>
          <w:szCs w:val="28"/>
          <w:lang w:val="uk-UA"/>
        </w:rPr>
        <w:tab/>
        <w:t xml:space="preserve">2.6. Для здійснення господарської  діяльності  </w:t>
      </w:r>
      <w:proofErr w:type="spellStart"/>
      <w:r>
        <w:rPr>
          <w:sz w:val="28"/>
          <w:szCs w:val="28"/>
          <w:lang w:val="uk-UA"/>
        </w:rPr>
        <w:t>Бахмутська</w:t>
      </w:r>
      <w:proofErr w:type="spellEnd"/>
      <w:r>
        <w:rPr>
          <w:sz w:val="28"/>
          <w:szCs w:val="28"/>
          <w:lang w:val="uk-UA"/>
        </w:rPr>
        <w:t xml:space="preserve">  ЗОШ №7 залучає й використовує матеріально-технічні, фінансові, трудові та інші види ресурсів, використання яких не заборонено законодавством України.</w:t>
      </w:r>
    </w:p>
    <w:p w:rsidR="002605FC" w:rsidRDefault="005C2FEB" w:rsidP="005C2FEB">
      <w:pPr>
        <w:jc w:val="both"/>
        <w:rPr>
          <w:sz w:val="28"/>
          <w:szCs w:val="28"/>
          <w:lang w:val="en-US"/>
        </w:rPr>
      </w:pPr>
      <w:r>
        <w:rPr>
          <w:sz w:val="28"/>
          <w:szCs w:val="28"/>
          <w:lang w:val="uk-UA"/>
        </w:rPr>
        <w:tab/>
        <w:t xml:space="preserve">2.7. Перевірку діяльності </w:t>
      </w:r>
      <w:proofErr w:type="spellStart"/>
      <w:r>
        <w:rPr>
          <w:sz w:val="28"/>
          <w:szCs w:val="28"/>
          <w:lang w:val="uk-UA"/>
        </w:rPr>
        <w:t>Бахмутської</w:t>
      </w:r>
      <w:proofErr w:type="spellEnd"/>
      <w:r>
        <w:rPr>
          <w:sz w:val="28"/>
          <w:szCs w:val="28"/>
          <w:lang w:val="uk-UA"/>
        </w:rPr>
        <w:t xml:space="preserve"> ЗОШ №7 можуть здійснювати </w:t>
      </w:r>
    </w:p>
    <w:p w:rsidR="002605FC" w:rsidRDefault="002605FC" w:rsidP="005C2FEB">
      <w:pPr>
        <w:jc w:val="both"/>
        <w:rPr>
          <w:sz w:val="28"/>
          <w:szCs w:val="28"/>
          <w:lang w:val="en-US"/>
        </w:rPr>
      </w:pPr>
    </w:p>
    <w:p w:rsidR="002605FC" w:rsidRDefault="002605FC" w:rsidP="005C2FEB">
      <w:pPr>
        <w:jc w:val="both"/>
        <w:rPr>
          <w:sz w:val="28"/>
          <w:szCs w:val="28"/>
          <w:lang w:val="en-US"/>
        </w:rPr>
      </w:pPr>
    </w:p>
    <w:p w:rsidR="005C2FEB" w:rsidRDefault="005C2FEB" w:rsidP="005C2FEB">
      <w:pPr>
        <w:jc w:val="both"/>
      </w:pPr>
      <w:r>
        <w:rPr>
          <w:sz w:val="28"/>
          <w:szCs w:val="28"/>
          <w:lang w:val="uk-UA"/>
        </w:rPr>
        <w:t>органи, які уповноважені чинним законодавством України, у межах наданих їм законодавством повноважень.</w:t>
      </w:r>
    </w:p>
    <w:p w:rsidR="005C2FEB" w:rsidRDefault="005C2FEB" w:rsidP="005C2FEB">
      <w:pPr>
        <w:jc w:val="both"/>
      </w:pPr>
      <w:r>
        <w:rPr>
          <w:sz w:val="28"/>
          <w:szCs w:val="28"/>
          <w:lang w:val="uk-UA"/>
        </w:rPr>
        <w:tab/>
        <w:t xml:space="preserve">2.8. У разі зміни форми власності або назви </w:t>
      </w:r>
      <w:proofErr w:type="spellStart"/>
      <w:r>
        <w:rPr>
          <w:sz w:val="28"/>
          <w:szCs w:val="28"/>
          <w:lang w:val="uk-UA"/>
        </w:rPr>
        <w:t>Бахмутської</w:t>
      </w:r>
      <w:proofErr w:type="spellEnd"/>
      <w:r>
        <w:rPr>
          <w:sz w:val="28"/>
          <w:szCs w:val="28"/>
          <w:lang w:val="uk-UA"/>
        </w:rPr>
        <w:t xml:space="preserve">  ЗОШ №7, перереєстрація здійснюється у порядку, встановленому законодавством України.</w:t>
      </w:r>
    </w:p>
    <w:p w:rsidR="005C2FEB" w:rsidRDefault="005C2FEB" w:rsidP="005C2FEB">
      <w:pPr>
        <w:jc w:val="both"/>
      </w:pPr>
      <w:r>
        <w:rPr>
          <w:sz w:val="28"/>
          <w:szCs w:val="28"/>
          <w:lang w:val="uk-UA"/>
        </w:rPr>
        <w:tab/>
        <w:t>2.9. Зміни та доповнення до цього Статуту вносяться у порядку, встановленому законодавством України.</w:t>
      </w:r>
    </w:p>
    <w:p w:rsidR="005C2FEB" w:rsidRDefault="005C2FEB" w:rsidP="005C2FEB">
      <w:pPr>
        <w:jc w:val="both"/>
        <w:rPr>
          <w:b/>
          <w:sz w:val="28"/>
          <w:szCs w:val="28"/>
          <w:lang w:val="uk-UA"/>
        </w:rPr>
      </w:pPr>
    </w:p>
    <w:p w:rsidR="005C2FEB" w:rsidRDefault="005C2FEB" w:rsidP="005C2FEB">
      <w:pPr>
        <w:jc w:val="center"/>
      </w:pPr>
      <w:r>
        <w:rPr>
          <w:b/>
          <w:sz w:val="28"/>
          <w:szCs w:val="28"/>
          <w:lang w:val="uk-UA"/>
        </w:rPr>
        <w:t>3. ОСНОВНІ НАПРЯМКИ ДІЯЛЬНОСТІ БАХМУТСЬКОЇ ЗОШ №7</w:t>
      </w:r>
    </w:p>
    <w:p w:rsidR="005C2FEB" w:rsidRDefault="005C2FEB" w:rsidP="005C2FEB">
      <w:pPr>
        <w:jc w:val="both"/>
        <w:rPr>
          <w:b/>
          <w:sz w:val="28"/>
          <w:szCs w:val="28"/>
          <w:lang w:val="uk-UA"/>
        </w:rPr>
      </w:pPr>
    </w:p>
    <w:p w:rsidR="005C2FEB" w:rsidRPr="008025EF" w:rsidRDefault="005C2FEB" w:rsidP="005C2FEB">
      <w:pPr>
        <w:jc w:val="both"/>
        <w:rPr>
          <w:lang w:val="uk-UA"/>
        </w:rPr>
      </w:pPr>
      <w:r>
        <w:rPr>
          <w:sz w:val="28"/>
          <w:szCs w:val="28"/>
          <w:lang w:val="uk-UA"/>
        </w:rPr>
        <w:tab/>
        <w:t xml:space="preserve">3.1.  Головною метою </w:t>
      </w:r>
      <w:proofErr w:type="spellStart"/>
      <w:r>
        <w:rPr>
          <w:sz w:val="28"/>
          <w:szCs w:val="28"/>
          <w:lang w:val="uk-UA"/>
        </w:rPr>
        <w:t>Бахмутської</w:t>
      </w:r>
      <w:proofErr w:type="spellEnd"/>
      <w:r>
        <w:rPr>
          <w:sz w:val="28"/>
          <w:szCs w:val="28"/>
          <w:lang w:val="uk-UA"/>
        </w:rPr>
        <w:t xml:space="preserve"> ЗОШ №7  є забезпечення реалізації права громадян на здобуття загальної середньої освіти.</w:t>
      </w:r>
    </w:p>
    <w:p w:rsidR="005C2FEB" w:rsidRPr="008025EF" w:rsidRDefault="005C2FEB" w:rsidP="005C2FEB">
      <w:pPr>
        <w:jc w:val="both"/>
        <w:rPr>
          <w:lang w:val="uk-UA"/>
        </w:rPr>
      </w:pPr>
      <w:r>
        <w:rPr>
          <w:sz w:val="28"/>
          <w:szCs w:val="28"/>
          <w:lang w:val="uk-UA"/>
        </w:rPr>
        <w:tab/>
        <w:t>3.2. Здобуття базової та повної загальної середньої освіти у ЗОШ №7 не обмежується віком.</w:t>
      </w:r>
    </w:p>
    <w:p w:rsidR="005C2FEB" w:rsidRDefault="005C2FEB" w:rsidP="005C2FEB">
      <w:pPr>
        <w:jc w:val="both"/>
      </w:pPr>
      <w:r>
        <w:rPr>
          <w:sz w:val="28"/>
          <w:szCs w:val="28"/>
          <w:lang w:val="uk-UA"/>
        </w:rPr>
        <w:tab/>
        <w:t>3.3. Навчання здійснюється за очною або заочною формою навчання.</w:t>
      </w:r>
    </w:p>
    <w:p w:rsidR="005C2FEB" w:rsidRDefault="005C2FEB" w:rsidP="005C2FEB">
      <w:pPr>
        <w:jc w:val="both"/>
      </w:pPr>
      <w:r>
        <w:rPr>
          <w:sz w:val="28"/>
          <w:szCs w:val="28"/>
          <w:lang w:val="uk-UA"/>
        </w:rPr>
        <w:tab/>
        <w:t xml:space="preserve">3.4. У </w:t>
      </w:r>
      <w:proofErr w:type="spellStart"/>
      <w:r>
        <w:rPr>
          <w:sz w:val="28"/>
          <w:szCs w:val="28"/>
          <w:lang w:val="uk-UA"/>
        </w:rPr>
        <w:t>Бахмутській</w:t>
      </w:r>
      <w:proofErr w:type="spellEnd"/>
      <w:r>
        <w:rPr>
          <w:sz w:val="28"/>
          <w:szCs w:val="28"/>
          <w:lang w:val="uk-UA"/>
        </w:rPr>
        <w:t xml:space="preserve"> ЗОШ №7 </w:t>
      </w:r>
      <w:r>
        <w:rPr>
          <w:rStyle w:val="3"/>
          <w:sz w:val="28"/>
          <w:szCs w:val="28"/>
          <w:lang w:val="uk-UA" w:eastAsia="uk-UA"/>
        </w:rPr>
        <w:t>визначена державна мова навчання.</w:t>
      </w:r>
    </w:p>
    <w:p w:rsidR="005C2FEB" w:rsidRDefault="005C2FEB" w:rsidP="005C2FEB">
      <w:pPr>
        <w:jc w:val="both"/>
      </w:pPr>
      <w:r>
        <w:rPr>
          <w:sz w:val="28"/>
          <w:szCs w:val="28"/>
          <w:lang w:val="uk-UA"/>
        </w:rPr>
        <w:tab/>
        <w:t xml:space="preserve">3.5. Основними напрямками діяльності </w:t>
      </w:r>
      <w:proofErr w:type="spellStart"/>
      <w:r>
        <w:rPr>
          <w:sz w:val="28"/>
          <w:szCs w:val="28"/>
          <w:lang w:val="uk-UA"/>
        </w:rPr>
        <w:t>Бахмутської</w:t>
      </w:r>
      <w:proofErr w:type="spellEnd"/>
      <w:r>
        <w:rPr>
          <w:sz w:val="28"/>
          <w:szCs w:val="28"/>
          <w:lang w:val="uk-UA"/>
        </w:rPr>
        <w:t xml:space="preserve">  ЗОШ №7 є:</w:t>
      </w:r>
    </w:p>
    <w:p w:rsidR="005C2FEB" w:rsidRDefault="005C2FEB" w:rsidP="005C2FEB">
      <w:pPr>
        <w:jc w:val="both"/>
      </w:pPr>
      <w:r>
        <w:rPr>
          <w:sz w:val="28"/>
          <w:szCs w:val="28"/>
          <w:lang w:val="uk-UA"/>
        </w:rPr>
        <w:tab/>
        <w:t>3.5.1 з</w:t>
      </w:r>
      <w:r>
        <w:rPr>
          <w:rStyle w:val="3"/>
          <w:sz w:val="28"/>
          <w:szCs w:val="28"/>
          <w:lang w:val="uk-UA" w:eastAsia="uk-UA"/>
        </w:rPr>
        <w:t>абезпечення реалізації права громадян на загальну середню освіту;</w:t>
      </w:r>
    </w:p>
    <w:p w:rsidR="005C2FEB" w:rsidRDefault="005C2FEB" w:rsidP="005C2FEB">
      <w:pPr>
        <w:jc w:val="both"/>
      </w:pPr>
      <w:r>
        <w:rPr>
          <w:rStyle w:val="3"/>
          <w:sz w:val="28"/>
          <w:szCs w:val="28"/>
          <w:lang w:val="uk-UA" w:eastAsia="uk-UA"/>
        </w:rPr>
        <w:tab/>
        <w:t>3.5.2 створення умов для оволодіння системою наукових знань про природу, людину і суспільство;</w:t>
      </w:r>
    </w:p>
    <w:p w:rsidR="005C2FEB" w:rsidRDefault="005C2FEB" w:rsidP="005C2FEB">
      <w:pPr>
        <w:jc w:val="both"/>
      </w:pPr>
      <w:r>
        <w:rPr>
          <w:rStyle w:val="3"/>
          <w:sz w:val="28"/>
          <w:szCs w:val="28"/>
          <w:lang w:val="uk-UA" w:eastAsia="uk-UA"/>
        </w:rPr>
        <w:tab/>
        <w:t>3.5.3 виховання громадянина України;</w:t>
      </w:r>
    </w:p>
    <w:p w:rsidR="005C2FEB" w:rsidRDefault="005C2FEB" w:rsidP="005C2FEB">
      <w:pPr>
        <w:jc w:val="both"/>
      </w:pPr>
      <w:r>
        <w:rPr>
          <w:sz w:val="28"/>
          <w:szCs w:val="28"/>
          <w:lang w:val="uk-UA"/>
        </w:rPr>
        <w:tab/>
        <w:t xml:space="preserve">3.5.4 </w:t>
      </w:r>
      <w:r>
        <w:rPr>
          <w:rStyle w:val="3"/>
          <w:sz w:val="28"/>
          <w:szCs w:val="28"/>
          <w:lang w:val="uk-UA" w:eastAsia="uk-UA"/>
        </w:rPr>
        <w:t xml:space="preserve">розвиток особистості </w:t>
      </w:r>
      <w:r>
        <w:rPr>
          <w:sz w:val="28"/>
          <w:szCs w:val="28"/>
          <w:lang w:val="uk-UA"/>
        </w:rPr>
        <w:t>здобувача освіти</w:t>
      </w:r>
      <w:r>
        <w:rPr>
          <w:rStyle w:val="3"/>
          <w:sz w:val="28"/>
          <w:szCs w:val="28"/>
          <w:lang w:val="uk-UA" w:eastAsia="uk-UA"/>
        </w:rPr>
        <w:t>, його здібностей і обдарувань, наукового світогляду;</w:t>
      </w:r>
    </w:p>
    <w:p w:rsidR="005C2FEB" w:rsidRDefault="005C2FEB" w:rsidP="005C2FEB">
      <w:pPr>
        <w:jc w:val="both"/>
      </w:pPr>
      <w:r>
        <w:rPr>
          <w:rStyle w:val="3"/>
          <w:sz w:val="28"/>
          <w:szCs w:val="28"/>
          <w:lang w:val="uk-UA" w:eastAsia="uk-UA"/>
        </w:rPr>
        <w:tab/>
        <w:t>3.5.5 виховання шанобливого ставлення до родини, поваги до народних традицій, державної та рідної мови, національних цінностей українського народу та інших народів і націй;</w:t>
      </w:r>
    </w:p>
    <w:p w:rsidR="005C2FEB" w:rsidRPr="008025EF" w:rsidRDefault="005C2FEB" w:rsidP="005C2FEB">
      <w:pPr>
        <w:jc w:val="both"/>
        <w:rPr>
          <w:lang w:val="uk-UA"/>
        </w:rPr>
      </w:pPr>
      <w:r>
        <w:rPr>
          <w:rStyle w:val="3"/>
          <w:sz w:val="28"/>
          <w:szCs w:val="28"/>
          <w:lang w:val="uk-UA" w:eastAsia="uk-UA"/>
        </w:rPr>
        <w:tab/>
        <w:t xml:space="preserve">3.5.6 виховання у </w:t>
      </w:r>
      <w:r>
        <w:rPr>
          <w:sz w:val="28"/>
          <w:szCs w:val="28"/>
          <w:lang w:val="uk-UA"/>
        </w:rPr>
        <w:t>здобувачів освіти</w:t>
      </w:r>
      <w:r>
        <w:rPr>
          <w:rStyle w:val="3"/>
          <w:sz w:val="28"/>
          <w:szCs w:val="28"/>
          <w:lang w:val="uk-UA" w:eastAsia="uk-UA"/>
        </w:rPr>
        <w:t xml:space="preserve"> поваги до Конституції та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5C2FEB" w:rsidRPr="008025EF" w:rsidRDefault="005C2FEB" w:rsidP="005C2FEB">
      <w:pPr>
        <w:jc w:val="both"/>
        <w:rPr>
          <w:lang w:val="uk-UA"/>
        </w:rPr>
      </w:pPr>
      <w:r>
        <w:rPr>
          <w:sz w:val="28"/>
          <w:szCs w:val="28"/>
          <w:lang w:val="uk-UA"/>
        </w:rPr>
        <w:tab/>
        <w:t>3.5.7</w:t>
      </w:r>
      <w:r>
        <w:rPr>
          <w:rStyle w:val="3"/>
          <w:sz w:val="28"/>
          <w:szCs w:val="28"/>
          <w:lang w:val="uk-UA" w:eastAsia="uk-UA"/>
        </w:rPr>
        <w:t xml:space="preserve"> </w:t>
      </w:r>
      <w:r>
        <w:rPr>
          <w:sz w:val="28"/>
          <w:szCs w:val="28"/>
          <w:lang w:val="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5C2FEB" w:rsidRDefault="005C2FEB" w:rsidP="005C2FEB">
      <w:pPr>
        <w:jc w:val="both"/>
      </w:pPr>
      <w:r>
        <w:rPr>
          <w:sz w:val="28"/>
          <w:szCs w:val="28"/>
          <w:lang w:val="uk-UA"/>
        </w:rPr>
        <w:tab/>
        <w:t>3.5.8</w:t>
      </w:r>
      <w:r>
        <w:rPr>
          <w:rStyle w:val="3"/>
          <w:sz w:val="28"/>
          <w:szCs w:val="28"/>
          <w:lang w:val="uk-UA" w:eastAsia="uk-UA"/>
        </w:rPr>
        <w:t xml:space="preserve"> реалізація права </w:t>
      </w:r>
      <w:r>
        <w:rPr>
          <w:sz w:val="28"/>
          <w:szCs w:val="28"/>
          <w:lang w:val="uk-UA"/>
        </w:rPr>
        <w:t>здобувачів освіти</w:t>
      </w:r>
      <w:r>
        <w:rPr>
          <w:rStyle w:val="3"/>
          <w:sz w:val="28"/>
          <w:szCs w:val="28"/>
          <w:lang w:val="uk-UA" w:eastAsia="uk-UA"/>
        </w:rPr>
        <w:t xml:space="preserve"> на вільне формування політичних і світоглядних переконань;</w:t>
      </w:r>
    </w:p>
    <w:p w:rsidR="005C2FEB" w:rsidRPr="002D06C9" w:rsidRDefault="005C2FEB" w:rsidP="002D06C9">
      <w:pPr>
        <w:ind w:firstLine="708"/>
        <w:jc w:val="both"/>
        <w:rPr>
          <w:lang w:val="uk-UA"/>
        </w:rPr>
      </w:pPr>
      <w:r>
        <w:rPr>
          <w:rStyle w:val="3"/>
          <w:sz w:val="28"/>
          <w:szCs w:val="28"/>
          <w:lang w:val="uk-UA" w:eastAsia="uk-UA"/>
        </w:rPr>
        <w:t xml:space="preserve">3.5.9 </w:t>
      </w:r>
      <w:r>
        <w:rPr>
          <w:sz w:val="28"/>
          <w:szCs w:val="28"/>
          <w:lang w:val="uk-UA"/>
        </w:rPr>
        <w:t>виховання свідомого ставлення до свого життя, здоров’я; життя та здоров’я інших громадян як найвищої соціальної цінності. Формування засад здорового способу життя, збереження та зміцнення фізичного та психічного здоров’я здобувачів освіти.</w:t>
      </w:r>
    </w:p>
    <w:p w:rsidR="005C2FEB" w:rsidRDefault="005C2FEB" w:rsidP="005C2FEB">
      <w:pPr>
        <w:jc w:val="center"/>
      </w:pPr>
    </w:p>
    <w:p w:rsidR="005C2FEB" w:rsidRDefault="005C2FEB" w:rsidP="005C2FEB">
      <w:pPr>
        <w:jc w:val="center"/>
      </w:pPr>
      <w:r>
        <w:rPr>
          <w:b/>
          <w:sz w:val="28"/>
          <w:szCs w:val="28"/>
          <w:lang w:val="uk-UA"/>
        </w:rPr>
        <w:t>4.</w:t>
      </w:r>
      <w:r>
        <w:rPr>
          <w:sz w:val="28"/>
          <w:szCs w:val="28"/>
          <w:lang w:val="uk-UA"/>
        </w:rPr>
        <w:t xml:space="preserve"> </w:t>
      </w:r>
      <w:r>
        <w:rPr>
          <w:b/>
          <w:sz w:val="28"/>
          <w:szCs w:val="28"/>
          <w:lang w:val="uk-UA"/>
        </w:rPr>
        <w:t>ОРГАНІЗАЦІЯ ОСВІТНЬОГО ПРОЦЕСУ В</w:t>
      </w:r>
    </w:p>
    <w:p w:rsidR="005C2FEB" w:rsidRDefault="005C2FEB" w:rsidP="005C2FEB">
      <w:pPr>
        <w:jc w:val="center"/>
      </w:pPr>
      <w:r>
        <w:rPr>
          <w:b/>
          <w:sz w:val="28"/>
          <w:szCs w:val="28"/>
          <w:lang w:val="uk-UA"/>
        </w:rPr>
        <w:t xml:space="preserve"> БАХМУТСЬКІЙ ЗОШ №7</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bookmarkStart w:id="1" w:name="o57"/>
      <w:bookmarkEnd w:id="1"/>
      <w:r>
        <w:rPr>
          <w:sz w:val="28"/>
          <w:szCs w:val="28"/>
          <w:lang w:val="uk-UA"/>
        </w:rPr>
        <w:t xml:space="preserve">    </w:t>
      </w:r>
    </w:p>
    <w:p w:rsidR="002605FC"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en-US"/>
        </w:rPr>
      </w:pPr>
      <w:r>
        <w:rPr>
          <w:sz w:val="28"/>
          <w:szCs w:val="28"/>
          <w:lang w:val="uk-UA"/>
        </w:rPr>
        <w:tab/>
        <w:t xml:space="preserve">4.1. Освітній процес у </w:t>
      </w:r>
      <w:proofErr w:type="spellStart"/>
      <w:r>
        <w:rPr>
          <w:sz w:val="28"/>
          <w:szCs w:val="28"/>
          <w:lang w:val="uk-UA"/>
        </w:rPr>
        <w:t>Бахмутській</w:t>
      </w:r>
      <w:proofErr w:type="spellEnd"/>
      <w:r>
        <w:rPr>
          <w:sz w:val="28"/>
          <w:szCs w:val="28"/>
          <w:lang w:val="uk-UA"/>
        </w:rPr>
        <w:t xml:space="preserve"> ЗОШ №7 здійснюється відповідно до Програми розвитку школи та річного плану, які приймаються, схвалюються  педагогічною радою та затверджуються директором закладу освіти</w:t>
      </w:r>
      <w:r w:rsidRPr="00DD1A4F">
        <w:rPr>
          <w:color w:val="000000"/>
          <w:sz w:val="28"/>
          <w:szCs w:val="28"/>
          <w:lang w:val="uk-UA"/>
        </w:rPr>
        <w:t xml:space="preserve"> </w:t>
      </w:r>
      <w:r>
        <w:rPr>
          <w:color w:val="000000"/>
          <w:sz w:val="28"/>
          <w:szCs w:val="28"/>
          <w:lang w:val="uk-UA"/>
        </w:rPr>
        <w:t xml:space="preserve">за </w:t>
      </w:r>
    </w:p>
    <w:p w:rsidR="002605FC" w:rsidRDefault="002605FC"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en-US"/>
        </w:rPr>
      </w:pPr>
    </w:p>
    <w:p w:rsidR="002605FC" w:rsidRDefault="002605FC"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sz w:val="28"/>
          <w:szCs w:val="28"/>
          <w:lang w:val="en-US"/>
        </w:rPr>
      </w:pPr>
    </w:p>
    <w:p w:rsidR="005C2FEB"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en-US"/>
        </w:rPr>
      </w:pPr>
      <w:r>
        <w:rPr>
          <w:color w:val="000000"/>
          <w:sz w:val="28"/>
          <w:szCs w:val="28"/>
          <w:lang w:val="uk-UA"/>
        </w:rPr>
        <w:t>погодженням з Управлінням освіти</w:t>
      </w:r>
      <w:r>
        <w:rPr>
          <w:sz w:val="28"/>
          <w:szCs w:val="28"/>
          <w:lang w:val="uk-UA"/>
        </w:rPr>
        <w:t>.</w:t>
      </w:r>
    </w:p>
    <w:p w:rsidR="005C2FEB"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4.2. Основним документом, що регулює освітній процес, є робочий навчальний план, що складається на основі типових освітніх програм закладів загальної середньої освіти, розроблених та затверджених Міністерством освіти і науки України. У робочому  навчальному плані </w:t>
      </w:r>
      <w:proofErr w:type="spellStart"/>
      <w:r>
        <w:rPr>
          <w:sz w:val="28"/>
          <w:szCs w:val="28"/>
          <w:lang w:val="uk-UA"/>
        </w:rPr>
        <w:t>Бахмутської</w:t>
      </w:r>
      <w:proofErr w:type="spellEnd"/>
      <w:r>
        <w:rPr>
          <w:sz w:val="28"/>
          <w:szCs w:val="28"/>
          <w:lang w:val="uk-UA"/>
        </w:rPr>
        <w:t xml:space="preserve"> ЗОШ №7 конкретизуються найважливіші питання діяльності закладу освіти, визначаються перспективи його розвитку.</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Робочий навчальний план  погоджується педагогічною радою та затверджується начальником Управління освіти.</w:t>
      </w:r>
      <w:bookmarkStart w:id="2" w:name="o63"/>
      <w:bookmarkStart w:id="3" w:name="o62"/>
      <w:bookmarkStart w:id="4" w:name="o61"/>
      <w:bookmarkEnd w:id="2"/>
      <w:bookmarkEnd w:id="3"/>
      <w:bookmarkEnd w:id="4"/>
    </w:p>
    <w:p w:rsidR="005C2FEB" w:rsidRPr="008025EF"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ab/>
        <w:t xml:space="preserve">4.3. Відповідно до робочого навчального плану, педагогічні працівники </w:t>
      </w:r>
      <w:proofErr w:type="spellStart"/>
      <w:r>
        <w:rPr>
          <w:sz w:val="28"/>
          <w:szCs w:val="28"/>
          <w:lang w:val="uk-UA"/>
        </w:rPr>
        <w:t>Бахмутської</w:t>
      </w:r>
      <w:proofErr w:type="spellEnd"/>
      <w:r>
        <w:rPr>
          <w:sz w:val="28"/>
          <w:szCs w:val="28"/>
          <w:lang w:val="uk-UA"/>
        </w:rPr>
        <w:t xml:space="preserve"> ЗОШ №7 самостійно добирають програми, підручники, навчальні посібники, що мають гриф Міністерства освіти і науки України, а також науково-методичну літературу, дидактичні матеріали, форми, методи, засоби навчальної роботи, що мають забезпечувати виконання статутних завдань та здобуття освіти на рівні Державних стандартів.</w:t>
      </w:r>
    </w:p>
    <w:p w:rsidR="005C2FEB"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pPr>
      <w:r>
        <w:rPr>
          <w:sz w:val="28"/>
          <w:szCs w:val="28"/>
          <w:lang w:val="uk-UA"/>
        </w:rPr>
        <w:tab/>
        <w:t xml:space="preserve">4.4. </w:t>
      </w:r>
      <w:proofErr w:type="spellStart"/>
      <w:r>
        <w:rPr>
          <w:sz w:val="28"/>
          <w:szCs w:val="28"/>
          <w:lang w:val="uk-UA"/>
        </w:rPr>
        <w:t>Бахмутська</w:t>
      </w:r>
      <w:proofErr w:type="spellEnd"/>
      <w:r>
        <w:rPr>
          <w:sz w:val="28"/>
          <w:szCs w:val="28"/>
          <w:lang w:val="uk-UA"/>
        </w:rPr>
        <w:t xml:space="preserve"> ЗОШ №7 може провадити освітній процес за очною (денною і вечірньою), індивідуальною, інклюзивною, дистанційною, </w:t>
      </w:r>
      <w:proofErr w:type="spellStart"/>
      <w:r>
        <w:rPr>
          <w:sz w:val="28"/>
          <w:szCs w:val="28"/>
          <w:lang w:val="uk-UA"/>
        </w:rPr>
        <w:t>екстернатною</w:t>
      </w:r>
      <w:proofErr w:type="spellEnd"/>
      <w:r>
        <w:rPr>
          <w:sz w:val="28"/>
          <w:szCs w:val="28"/>
          <w:lang w:val="uk-UA"/>
        </w:rPr>
        <w:t xml:space="preserve"> формами навчання. Здійснює поступовий перехід на гімназійну форму навчання школи ІІ ступеня зі збереженням школи І ступеня.</w:t>
      </w:r>
    </w:p>
    <w:p w:rsidR="005C2FEB" w:rsidRPr="008025EF"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 xml:space="preserve">4.5. Мережа класів у </w:t>
      </w:r>
      <w:proofErr w:type="spellStart"/>
      <w:r>
        <w:rPr>
          <w:sz w:val="28"/>
          <w:szCs w:val="28"/>
          <w:lang w:val="uk-UA"/>
        </w:rPr>
        <w:t>Бахмутській</w:t>
      </w:r>
      <w:proofErr w:type="spellEnd"/>
      <w:r>
        <w:rPr>
          <w:sz w:val="28"/>
          <w:szCs w:val="28"/>
          <w:lang w:val="uk-UA"/>
        </w:rPr>
        <w:t xml:space="preserve"> ЗОШ №7 формується на підставі нормативів їх наповнюваності відповідно до кількості поданих заяв та санітарно-гігієнічних умов для здійснення освітнього процесу.</w:t>
      </w:r>
    </w:p>
    <w:p w:rsidR="005C2FEB" w:rsidRPr="008025EF" w:rsidRDefault="005C2FEB" w:rsidP="005C2FEB">
      <w:pPr>
        <w:tabs>
          <w:tab w:val="left" w:pos="675"/>
        </w:tabs>
        <w:autoSpaceDE w:val="0"/>
        <w:jc w:val="both"/>
        <w:rPr>
          <w:lang w:val="uk-UA"/>
        </w:rPr>
      </w:pPr>
      <w:r>
        <w:rPr>
          <w:sz w:val="28"/>
          <w:szCs w:val="28"/>
          <w:lang w:val="uk-UA"/>
        </w:rPr>
        <w:tab/>
        <w:t xml:space="preserve">4.6. Зарахування здобувачів освіти до </w:t>
      </w:r>
      <w:proofErr w:type="spellStart"/>
      <w:r>
        <w:rPr>
          <w:sz w:val="28"/>
          <w:szCs w:val="28"/>
          <w:lang w:val="uk-UA"/>
        </w:rPr>
        <w:t>Бахмутської</w:t>
      </w:r>
      <w:proofErr w:type="spellEnd"/>
      <w:r>
        <w:rPr>
          <w:sz w:val="28"/>
          <w:szCs w:val="28"/>
          <w:lang w:val="uk-UA"/>
        </w:rPr>
        <w:t xml:space="preserve"> ЗОШ №7 здійснюється  за наказом директора, що видається на підставі заяви одного з батьків дитини (чи повнолітньої особи, яка має намір здобувати освіту), поданої особисто (з пред’явленням документа, що посвідчує особу заявника, а також копії свідоцтва про народження або документа, що посвідчує особу здобувача освіти (під час подання копії пред’являється оригінал відповідного документа);    оригіналу або копії медичної довідки встановленого зразка,  оригіналу або копії відповідного документа про освіту (у разі наявності). У разі наявності та за бажанням одного з батьків дитини до заяви можуть додаватися оригінал або копія висновку про комплексну (чи повторну) психолого-педагогічну оцінку розвитку дитини чи витягу з протоколу засідання </w:t>
      </w:r>
      <w:proofErr w:type="spellStart"/>
      <w:r>
        <w:rPr>
          <w:sz w:val="28"/>
          <w:szCs w:val="28"/>
          <w:lang w:val="uk-UA"/>
        </w:rPr>
        <w:t>психолого-медико-педагогічної</w:t>
      </w:r>
      <w:proofErr w:type="spellEnd"/>
      <w:r>
        <w:rPr>
          <w:sz w:val="28"/>
          <w:szCs w:val="28"/>
          <w:lang w:val="uk-UA"/>
        </w:rPr>
        <w:t xml:space="preserve"> консультації.</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firstLine="708"/>
        <w:jc w:val="both"/>
      </w:pPr>
      <w:r>
        <w:rPr>
          <w:sz w:val="28"/>
          <w:szCs w:val="28"/>
          <w:lang w:val="uk-UA"/>
        </w:rPr>
        <w:t>У разі потреби здобувач освіти може перейти протягом будь-якого року навчання до іншого закладу освіти. Переведення здобувачів освіти до іншого закладу освіти здійснюється за наявності особової справи учня відповідно до чинного законодавства.</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4.7. У школі для здобувачів освіти за бажанням їхніх батьків або осіб, які їх замінюють, при наявності належної навчально-матеріальної бази, педагогічних працівників, обслуговуючого персоналу можуть створюватися групи продовженого дня.</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Зарахування до груп продовженого дня і відрахування дітей із них здійснюється наказом директора закладу освіти на підставі заяви батьків або осіб, які їх замінюють.</w:t>
      </w:r>
    </w:p>
    <w:p w:rsidR="002605FC"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rStyle w:val="rvts0"/>
          <w:sz w:val="28"/>
          <w:szCs w:val="28"/>
          <w:lang w:val="en-US"/>
        </w:rPr>
      </w:pPr>
      <w:r>
        <w:rPr>
          <w:sz w:val="28"/>
          <w:szCs w:val="28"/>
          <w:lang w:val="uk-UA"/>
        </w:rPr>
        <w:tab/>
        <w:t>4.8. Структура навчального року</w:t>
      </w:r>
      <w:r>
        <w:rPr>
          <w:rStyle w:val="rvts0"/>
          <w:sz w:val="28"/>
          <w:szCs w:val="28"/>
          <w:lang w:val="uk-UA"/>
        </w:rPr>
        <w:t xml:space="preserve">, тривалість навчального тижня, дня, занять, відпочинку між ними, інші форми організації освітнього процесу </w:t>
      </w:r>
    </w:p>
    <w:p w:rsidR="002605FC" w:rsidRDefault="002605FC"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rStyle w:val="rvts0"/>
          <w:sz w:val="28"/>
          <w:szCs w:val="28"/>
          <w:lang w:val="en-US"/>
        </w:rPr>
      </w:pPr>
    </w:p>
    <w:p w:rsidR="002605FC" w:rsidRDefault="002605FC"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rStyle w:val="rvts0"/>
          <w:sz w:val="28"/>
          <w:szCs w:val="28"/>
          <w:lang w:val="en-US"/>
        </w:rPr>
      </w:pP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pPr>
      <w:r>
        <w:rPr>
          <w:rStyle w:val="rvts0"/>
          <w:sz w:val="28"/>
          <w:szCs w:val="28"/>
          <w:lang w:val="uk-UA"/>
        </w:rPr>
        <w:t xml:space="preserve">встановлюються </w:t>
      </w:r>
      <w:proofErr w:type="spellStart"/>
      <w:r>
        <w:rPr>
          <w:sz w:val="28"/>
          <w:szCs w:val="28"/>
          <w:lang w:val="uk-UA"/>
        </w:rPr>
        <w:t>Бахмутською</w:t>
      </w:r>
      <w:proofErr w:type="spellEnd"/>
      <w:r>
        <w:rPr>
          <w:sz w:val="28"/>
          <w:szCs w:val="28"/>
          <w:lang w:val="uk-UA"/>
        </w:rPr>
        <w:t xml:space="preserve"> ЗОШ №7 </w:t>
      </w:r>
      <w:r>
        <w:rPr>
          <w:rStyle w:val="rvts0"/>
          <w:sz w:val="28"/>
          <w:szCs w:val="28"/>
          <w:lang w:val="uk-UA"/>
        </w:rPr>
        <w:t xml:space="preserve">у межах часу, передбаченого освітньою програмою </w:t>
      </w:r>
      <w:r>
        <w:rPr>
          <w:color w:val="000000"/>
          <w:sz w:val="28"/>
          <w:szCs w:val="28"/>
          <w:lang w:val="uk-UA"/>
        </w:rPr>
        <w:t>за погодженням з Управлінням освіти</w:t>
      </w:r>
      <w:r>
        <w:rPr>
          <w:rStyle w:val="rvts0"/>
          <w:sz w:val="28"/>
          <w:szCs w:val="28"/>
          <w:lang w:val="uk-UA"/>
        </w:rPr>
        <w:t>.</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pPr>
      <w:r>
        <w:rPr>
          <w:sz w:val="28"/>
          <w:szCs w:val="28"/>
          <w:lang w:val="uk-UA"/>
        </w:rPr>
        <w:tab/>
        <w:t xml:space="preserve">Навчальний рік у </w:t>
      </w:r>
      <w:proofErr w:type="spellStart"/>
      <w:r>
        <w:rPr>
          <w:sz w:val="28"/>
          <w:szCs w:val="28"/>
          <w:lang w:val="uk-UA"/>
        </w:rPr>
        <w:t>Бахмутській</w:t>
      </w:r>
      <w:proofErr w:type="spellEnd"/>
      <w:r>
        <w:rPr>
          <w:sz w:val="28"/>
          <w:szCs w:val="28"/>
          <w:lang w:val="uk-UA"/>
        </w:rPr>
        <w:t xml:space="preserve"> ЗОШ №7  починається з 1 вересня у День знань і закінчується не пізніше 1 липня наступного року. Навчальні заняття розпочинаються за наявності акта, що підтверджує                                                                            підготовку приміщення </w:t>
      </w:r>
      <w:proofErr w:type="spellStart"/>
      <w:r>
        <w:rPr>
          <w:sz w:val="28"/>
          <w:szCs w:val="28"/>
          <w:lang w:val="uk-UA"/>
        </w:rPr>
        <w:t>Бахмутської</w:t>
      </w:r>
      <w:proofErr w:type="spellEnd"/>
      <w:r>
        <w:rPr>
          <w:sz w:val="28"/>
          <w:szCs w:val="28"/>
          <w:lang w:val="uk-UA"/>
        </w:rPr>
        <w:t xml:space="preserve"> ЗОШ №7  для роботи у новому навчальному році.</w:t>
      </w:r>
      <w:r>
        <w:rPr>
          <w:sz w:val="28"/>
          <w:szCs w:val="28"/>
          <w:lang w:val="uk-UA"/>
        </w:rPr>
        <w:tab/>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pPr>
      <w:r>
        <w:rPr>
          <w:sz w:val="28"/>
          <w:szCs w:val="28"/>
          <w:lang w:val="uk-UA"/>
        </w:rPr>
        <w:tab/>
        <w:t xml:space="preserve">4.9.  Тривалість канікул протягом навчального року не повинна становити менш як 30 календарних днів. </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4.10. Відволікання здобувачів освіти та працівників від навчальних занять на інші види діяльності забороняються (крім випадків, передбачених законодавством України).</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 xml:space="preserve">4.11. Тривалість уроків у </w:t>
      </w:r>
      <w:proofErr w:type="spellStart"/>
      <w:r>
        <w:rPr>
          <w:sz w:val="28"/>
          <w:szCs w:val="28"/>
          <w:lang w:val="uk-UA"/>
        </w:rPr>
        <w:t>Бахмутській</w:t>
      </w:r>
      <w:proofErr w:type="spellEnd"/>
      <w:r>
        <w:rPr>
          <w:sz w:val="28"/>
          <w:szCs w:val="28"/>
          <w:lang w:val="uk-UA"/>
        </w:rPr>
        <w:t xml:space="preserve"> ЗОШ №7  становить: у перших класах - 35 хвилин, у других - четвертих класах - 40 хвилин, у п'ятих </w:t>
      </w:r>
      <w:proofErr w:type="spellStart"/>
      <w:r>
        <w:rPr>
          <w:sz w:val="28"/>
          <w:szCs w:val="28"/>
          <w:lang w:val="uk-UA"/>
        </w:rPr>
        <w:t>–дванадцятих</w:t>
      </w:r>
      <w:proofErr w:type="spellEnd"/>
      <w:r>
        <w:rPr>
          <w:sz w:val="28"/>
          <w:szCs w:val="28"/>
          <w:lang w:val="uk-UA"/>
        </w:rPr>
        <w:t xml:space="preserve"> класах - 45 хвилин. </w:t>
      </w:r>
      <w:proofErr w:type="spellStart"/>
      <w:r>
        <w:rPr>
          <w:sz w:val="28"/>
          <w:szCs w:val="28"/>
          <w:lang w:val="uk-UA"/>
        </w:rPr>
        <w:t>Бахмутська</w:t>
      </w:r>
      <w:proofErr w:type="spellEnd"/>
      <w:r>
        <w:rPr>
          <w:sz w:val="28"/>
          <w:szCs w:val="28"/>
          <w:lang w:val="uk-UA"/>
        </w:rPr>
        <w:t xml:space="preserve"> ЗОШ №7 </w:t>
      </w:r>
      <w:r>
        <w:rPr>
          <w:rStyle w:val="rvts0"/>
          <w:sz w:val="28"/>
          <w:szCs w:val="28"/>
          <w:lang w:val="uk-UA"/>
        </w:rPr>
        <w:t>може обрати інші, крім уроку, форми організації освітнього процесу.</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Тривалість перерв між уроками встановлюється з урахуванням потреб в організації активного відпочинку і харчування учнів, але не менш як 10 хвилин, великої перерви (після другого та третього уроку) - 20 хвилин.</w:t>
      </w:r>
      <w:r>
        <w:rPr>
          <w:sz w:val="28"/>
          <w:szCs w:val="28"/>
          <w:lang w:val="uk-UA"/>
        </w:rPr>
        <w:br/>
      </w:r>
      <w:r>
        <w:rPr>
          <w:sz w:val="28"/>
          <w:szCs w:val="28"/>
          <w:lang w:val="uk-UA"/>
        </w:rPr>
        <w:tab/>
        <w:t xml:space="preserve">4.12. Щоденна кількість і послідовність навчальних занять визначається розкладом уроків, що складається на кожен семестр відповідно до санітарно-гігієнічних та педагогічних вимог, погоджується  з профспілковим комітетом </w:t>
      </w:r>
      <w:proofErr w:type="spellStart"/>
      <w:r>
        <w:rPr>
          <w:sz w:val="28"/>
          <w:szCs w:val="28"/>
          <w:lang w:val="uk-UA"/>
        </w:rPr>
        <w:t>Бахмутської</w:t>
      </w:r>
      <w:proofErr w:type="spellEnd"/>
      <w:r>
        <w:rPr>
          <w:sz w:val="28"/>
          <w:szCs w:val="28"/>
          <w:lang w:val="uk-UA"/>
        </w:rPr>
        <w:t xml:space="preserve"> ЗОШ №7 і затверджується директором.</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
        <w:jc w:val="both"/>
        <w:rPr>
          <w:lang w:val="uk-UA"/>
        </w:rPr>
      </w:pPr>
      <w:r>
        <w:rPr>
          <w:sz w:val="28"/>
          <w:szCs w:val="28"/>
          <w:lang w:val="uk-UA"/>
        </w:rPr>
        <w:tab/>
        <w:t xml:space="preserve">Тижневий режим роботи </w:t>
      </w:r>
      <w:proofErr w:type="spellStart"/>
      <w:r>
        <w:rPr>
          <w:sz w:val="28"/>
          <w:szCs w:val="28"/>
          <w:lang w:val="uk-UA"/>
        </w:rPr>
        <w:t>Бахмутської</w:t>
      </w:r>
      <w:proofErr w:type="spellEnd"/>
      <w:r>
        <w:rPr>
          <w:sz w:val="28"/>
          <w:szCs w:val="28"/>
          <w:lang w:val="uk-UA"/>
        </w:rPr>
        <w:t xml:space="preserve"> ЗОШ №7 затверджується у розкладі навчальних занять. Крім різних форм обов’язкових навчальних занять, у закладі проводяться індивідуальні, групові, факультативні, гурткові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4.13. Зміст, обсяг і характер домашніх завдань з кожного предмету визначаються вчителем  відповідно до вимог діючого законодавства України.</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lang w:val="uk-UA"/>
        </w:rPr>
      </w:pPr>
      <w:r>
        <w:rPr>
          <w:sz w:val="28"/>
          <w:szCs w:val="28"/>
          <w:lang w:val="uk-UA"/>
        </w:rPr>
        <w:tab/>
        <w:t xml:space="preserve">4.14. У </w:t>
      </w:r>
      <w:proofErr w:type="spellStart"/>
      <w:r>
        <w:rPr>
          <w:sz w:val="28"/>
          <w:szCs w:val="28"/>
          <w:lang w:val="uk-UA"/>
        </w:rPr>
        <w:t>Бахмутській</w:t>
      </w:r>
      <w:proofErr w:type="spellEnd"/>
      <w:r>
        <w:rPr>
          <w:sz w:val="28"/>
          <w:szCs w:val="28"/>
          <w:lang w:val="uk-UA"/>
        </w:rPr>
        <w:t xml:space="preserve"> ЗОШ №7 визначення рівня досягнень здобувачів освіти у навчанні здійснюється відповідно до діючої системи оцінювання досягнень у навчанні здобувачів освіти, ведеться тематичний облік знань.</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Pr>
          <w:sz w:val="28"/>
          <w:szCs w:val="28"/>
          <w:lang w:val="uk-UA"/>
        </w:rPr>
        <w:t xml:space="preserve">4.15. Результати семестрового та річного оцінювання доводяться до відома здобувачів освіти та батьків або осіб, які їх замінюють, класним керівником. </w:t>
      </w:r>
    </w:p>
    <w:p w:rsidR="005C2FEB" w:rsidRPr="002D06C9" w:rsidRDefault="005C2FEB" w:rsidP="005C2FEB">
      <w:pPr>
        <w:pStyle w:val="HTML"/>
        <w:tabs>
          <w:tab w:val="clear" w:pos="2748"/>
          <w:tab w:val="left" w:pos="1701"/>
        </w:tabs>
        <w:ind w:firstLine="709"/>
        <w:jc w:val="both"/>
        <w:rPr>
          <w:lang w:val="uk-UA"/>
        </w:rPr>
      </w:pPr>
      <w:r>
        <w:rPr>
          <w:rFonts w:ascii="Times New Roman" w:hAnsi="Times New Roman" w:cs="Times New Roman"/>
          <w:sz w:val="28"/>
          <w:szCs w:val="28"/>
          <w:lang w:val="uk-UA"/>
        </w:rPr>
        <w:t xml:space="preserve">4.16. Контроль за відповідністю освітнього рівня здобувачів освіти, які закінчили певний ступінь навчання, вимогам Державного стандарту загальної середньої освіти здійснюється шляхом їх державної підсумкової атестації. Порядок проведення державної підсумкової атестації визначається </w:t>
      </w:r>
      <w:r>
        <w:rPr>
          <w:rFonts w:ascii="Times New Roman" w:hAnsi="Times New Roman" w:cs="Times New Roman"/>
          <w:bCs/>
          <w:sz w:val="28"/>
          <w:szCs w:val="28"/>
          <w:lang w:val="uk-UA"/>
        </w:rPr>
        <w:t xml:space="preserve">Положенням про державну підсумкову атестацію </w:t>
      </w:r>
      <w:r>
        <w:rPr>
          <w:rFonts w:ascii="Times New Roman" w:hAnsi="Times New Roman" w:cs="Times New Roman"/>
          <w:sz w:val="28"/>
          <w:szCs w:val="28"/>
          <w:lang w:val="uk-UA"/>
        </w:rPr>
        <w:t>здобувачів освіти</w:t>
      </w:r>
      <w:r>
        <w:rPr>
          <w:rFonts w:ascii="Times New Roman" w:hAnsi="Times New Roman" w:cs="Times New Roman"/>
          <w:bCs/>
          <w:sz w:val="28"/>
          <w:szCs w:val="28"/>
          <w:lang w:val="uk-UA"/>
        </w:rPr>
        <w:t xml:space="preserve"> у системі загальної середньої освіти, </w:t>
      </w:r>
      <w:r>
        <w:rPr>
          <w:rFonts w:ascii="Times New Roman" w:hAnsi="Times New Roman" w:cs="Times New Roman"/>
          <w:sz w:val="28"/>
          <w:szCs w:val="28"/>
          <w:lang w:val="uk-UA"/>
        </w:rPr>
        <w:t>затвердженим наказом Міністерства освіти і науки України.</w:t>
      </w:r>
    </w:p>
    <w:p w:rsidR="005C2FEB" w:rsidRPr="002D06C9" w:rsidRDefault="005C2FEB" w:rsidP="005C2FEB">
      <w:pPr>
        <w:pStyle w:val="HTML"/>
        <w:tabs>
          <w:tab w:val="clear" w:pos="2748"/>
          <w:tab w:val="left" w:pos="1701"/>
        </w:tabs>
        <w:ind w:firstLine="709"/>
        <w:jc w:val="both"/>
        <w:rPr>
          <w:lang w:val="uk-UA"/>
        </w:rPr>
      </w:pPr>
      <w:r>
        <w:rPr>
          <w:rFonts w:ascii="Times New Roman" w:hAnsi="Times New Roman" w:cs="Times New Roman"/>
          <w:sz w:val="28"/>
          <w:szCs w:val="28"/>
          <w:lang w:val="uk-UA"/>
        </w:rPr>
        <w:t xml:space="preserve">4.17. Здобувачам освіти, які закінчили певний ступінь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ЗОШ №7, видається відповідний документ про освіту:</w:t>
      </w:r>
    </w:p>
    <w:p w:rsidR="005C2FEB" w:rsidRDefault="005C2FEB" w:rsidP="005C2FEB">
      <w:pPr>
        <w:pStyle w:val="HTML"/>
        <w:tabs>
          <w:tab w:val="clear" w:pos="2748"/>
          <w:tab w:val="left" w:pos="1701"/>
        </w:tabs>
        <w:jc w:val="both"/>
      </w:pPr>
      <w:r>
        <w:rPr>
          <w:rFonts w:ascii="Times New Roman" w:hAnsi="Times New Roman" w:cs="Times New Roman"/>
          <w:sz w:val="28"/>
          <w:szCs w:val="28"/>
          <w:lang w:val="uk-UA"/>
        </w:rPr>
        <w:t>- по закінченню початкової школи – табель успішності;</w:t>
      </w:r>
    </w:p>
    <w:p w:rsidR="002605FC" w:rsidRDefault="002605FC" w:rsidP="005C2FEB">
      <w:pPr>
        <w:pStyle w:val="HTML"/>
        <w:tabs>
          <w:tab w:val="clear" w:pos="2748"/>
          <w:tab w:val="left" w:pos="1701"/>
        </w:tabs>
        <w:jc w:val="both"/>
        <w:rPr>
          <w:rFonts w:ascii="Times New Roman" w:hAnsi="Times New Roman" w:cs="Times New Roman"/>
          <w:sz w:val="28"/>
          <w:szCs w:val="28"/>
          <w:lang w:val="en-US"/>
        </w:rPr>
      </w:pPr>
    </w:p>
    <w:p w:rsidR="002605FC" w:rsidRDefault="002605FC" w:rsidP="005C2FEB">
      <w:pPr>
        <w:pStyle w:val="HTML"/>
        <w:tabs>
          <w:tab w:val="clear" w:pos="2748"/>
          <w:tab w:val="left" w:pos="1701"/>
        </w:tabs>
        <w:jc w:val="both"/>
        <w:rPr>
          <w:rFonts w:ascii="Times New Roman" w:hAnsi="Times New Roman" w:cs="Times New Roman"/>
          <w:sz w:val="28"/>
          <w:szCs w:val="28"/>
          <w:lang w:val="en-US"/>
        </w:rPr>
      </w:pPr>
    </w:p>
    <w:p w:rsidR="005C2FEB" w:rsidRDefault="005C2FEB" w:rsidP="005C2FEB">
      <w:pPr>
        <w:pStyle w:val="HTML"/>
        <w:tabs>
          <w:tab w:val="clear" w:pos="2748"/>
          <w:tab w:val="left" w:pos="1701"/>
        </w:tabs>
        <w:jc w:val="both"/>
      </w:pPr>
      <w:r>
        <w:rPr>
          <w:rFonts w:ascii="Times New Roman" w:hAnsi="Times New Roman" w:cs="Times New Roman"/>
          <w:sz w:val="28"/>
          <w:szCs w:val="28"/>
          <w:lang w:val="uk-UA"/>
        </w:rPr>
        <w:t>- по закінченню основної школи – свідоцтво про базову загальну середню освіту;</w:t>
      </w:r>
    </w:p>
    <w:p w:rsidR="005C2FEB" w:rsidRDefault="005C2FEB" w:rsidP="005C2FEB">
      <w:pPr>
        <w:pStyle w:val="HTML"/>
        <w:tabs>
          <w:tab w:val="clear" w:pos="2748"/>
          <w:tab w:val="left" w:pos="1701"/>
        </w:tabs>
        <w:jc w:val="both"/>
      </w:pPr>
      <w:r>
        <w:rPr>
          <w:rFonts w:ascii="Times New Roman" w:hAnsi="Times New Roman" w:cs="Times New Roman"/>
          <w:sz w:val="28"/>
          <w:szCs w:val="28"/>
          <w:lang w:val="uk-UA"/>
        </w:rPr>
        <w:t>- по закінченню старшої школи – атестат про загальну середню освіту.</w:t>
      </w:r>
    </w:p>
    <w:p w:rsidR="005C2FEB" w:rsidRDefault="005C2FEB" w:rsidP="005C2FEB">
      <w:pPr>
        <w:pStyle w:val="HTML"/>
        <w:tabs>
          <w:tab w:val="clear" w:pos="2748"/>
          <w:tab w:val="left" w:pos="1701"/>
        </w:tabs>
        <w:ind w:firstLine="709"/>
        <w:jc w:val="both"/>
      </w:pPr>
      <w:r>
        <w:rPr>
          <w:rFonts w:ascii="Times New Roman" w:hAnsi="Times New Roman" w:cs="Times New Roman"/>
          <w:sz w:val="28"/>
          <w:szCs w:val="28"/>
          <w:lang w:val="uk-UA"/>
        </w:rPr>
        <w:t>4.18. За успіхи у навчанні для учнів встановлюються такі форми морального і матеріального заохочення: Похвальний лист, Похвальна грамота, Золота медаль, Срібна медаль, премії (за рахунок, передбачених на ці цілі).</w:t>
      </w:r>
    </w:p>
    <w:p w:rsidR="005C2FEB" w:rsidRPr="00DD1A4F" w:rsidRDefault="005C2FEB" w:rsidP="005C2FEB">
      <w:pPr>
        <w:pStyle w:val="a9"/>
        <w:spacing w:before="0" w:after="0"/>
        <w:ind w:firstLine="709"/>
        <w:jc w:val="both"/>
        <w:rPr>
          <w:lang w:val="uk-UA"/>
        </w:rPr>
      </w:pPr>
      <w:r>
        <w:rPr>
          <w:sz w:val="28"/>
          <w:szCs w:val="28"/>
          <w:lang w:val="uk-UA"/>
        </w:rPr>
        <w:t xml:space="preserve">4.19. Контроль за дотриманням порядку видачі випускникам свідоцтв, атестатів, Похвальних грамот та листів здійснюється директором </w:t>
      </w:r>
      <w:proofErr w:type="spellStart"/>
      <w:r>
        <w:rPr>
          <w:sz w:val="28"/>
          <w:szCs w:val="28"/>
          <w:lang w:val="uk-UA"/>
        </w:rPr>
        <w:t>Бахмутської</w:t>
      </w:r>
      <w:proofErr w:type="spellEnd"/>
      <w:r>
        <w:rPr>
          <w:sz w:val="28"/>
          <w:szCs w:val="28"/>
          <w:lang w:val="uk-UA"/>
        </w:rPr>
        <w:t xml:space="preserve"> ЗОШ №7, Управлінням освіти та департаментом освіти і науки Донецької обласної державної адміністрації.</w:t>
      </w:r>
    </w:p>
    <w:p w:rsidR="005C2FEB" w:rsidRDefault="005C2FEB" w:rsidP="005C2FEB">
      <w:pPr>
        <w:jc w:val="both"/>
        <w:rPr>
          <w:sz w:val="28"/>
          <w:szCs w:val="28"/>
          <w:lang w:val="uk-UA"/>
        </w:rPr>
      </w:pPr>
    </w:p>
    <w:p w:rsidR="005C2FEB" w:rsidRPr="008025EF" w:rsidRDefault="005C2FEB" w:rsidP="005C2FEB">
      <w:pPr>
        <w:jc w:val="center"/>
        <w:rPr>
          <w:lang w:val="uk-UA"/>
        </w:rPr>
      </w:pPr>
      <w:r>
        <w:rPr>
          <w:b/>
          <w:sz w:val="28"/>
          <w:szCs w:val="28"/>
          <w:lang w:val="uk-UA"/>
        </w:rPr>
        <w:t>5. УЧАСНИКИ НАВЧАЛЬНО - ВИХОВНОГО ПРОЦЕСУ</w:t>
      </w:r>
    </w:p>
    <w:p w:rsidR="005C2FEB" w:rsidRDefault="005C2FEB" w:rsidP="005C2FEB">
      <w:pPr>
        <w:ind w:firstLine="708"/>
        <w:jc w:val="both"/>
        <w:rPr>
          <w:b/>
          <w:sz w:val="28"/>
          <w:szCs w:val="28"/>
          <w:lang w:val="uk-UA"/>
        </w:rPr>
      </w:pPr>
    </w:p>
    <w:p w:rsidR="005C2FEB" w:rsidRPr="008025EF" w:rsidRDefault="005C2FEB" w:rsidP="005C2FEB">
      <w:pPr>
        <w:jc w:val="both"/>
        <w:rPr>
          <w:lang w:val="uk-UA"/>
        </w:rPr>
      </w:pPr>
      <w:r>
        <w:rPr>
          <w:sz w:val="28"/>
          <w:szCs w:val="28"/>
          <w:lang w:val="uk-UA"/>
        </w:rPr>
        <w:tab/>
        <w:t xml:space="preserve">5.1. Учасниками </w:t>
      </w:r>
      <w:proofErr w:type="spellStart"/>
      <w:r>
        <w:rPr>
          <w:sz w:val="28"/>
          <w:szCs w:val="28"/>
          <w:lang w:val="uk-UA"/>
        </w:rPr>
        <w:t>навчально</w:t>
      </w:r>
      <w:proofErr w:type="spellEnd"/>
      <w:r>
        <w:rPr>
          <w:sz w:val="28"/>
          <w:szCs w:val="28"/>
          <w:lang w:val="uk-UA"/>
        </w:rPr>
        <w:t xml:space="preserve"> – виховного процесу в </w:t>
      </w:r>
      <w:proofErr w:type="spellStart"/>
      <w:r>
        <w:rPr>
          <w:sz w:val="28"/>
          <w:szCs w:val="28"/>
          <w:lang w:val="uk-UA"/>
        </w:rPr>
        <w:t>Бахмутській</w:t>
      </w:r>
      <w:proofErr w:type="spellEnd"/>
      <w:r>
        <w:rPr>
          <w:sz w:val="28"/>
          <w:szCs w:val="28"/>
          <w:lang w:val="uk-UA"/>
        </w:rPr>
        <w:t xml:space="preserve"> ЗОШ №7 є учні, адміністрація, педагогічні працівники, практичний психолог, бібліотекар, сестра медична, інші спеціалісти закладу, батьки або особи, які їх замінюють.</w:t>
      </w:r>
      <w:bookmarkStart w:id="5" w:name="o118"/>
      <w:bookmarkEnd w:id="5"/>
    </w:p>
    <w:p w:rsidR="005C2FEB" w:rsidRDefault="005C2FEB" w:rsidP="005C2FEB">
      <w:pPr>
        <w:jc w:val="both"/>
      </w:pPr>
      <w:r>
        <w:rPr>
          <w:sz w:val="28"/>
          <w:szCs w:val="28"/>
          <w:lang w:val="uk-UA"/>
        </w:rPr>
        <w:tab/>
        <w:t xml:space="preserve">5.2. Статус, права та обов'язки учасників освітнього процесу визначаються Законами України «Про освіту», «Про загальну середню освіту», іншими нормативно-правовими актами, Положенням про загальноосвітній навчальний заклад, цим Статутом, правилами внутрішнього розпорядку, </w:t>
      </w:r>
      <w:bookmarkStart w:id="6" w:name="o120"/>
      <w:bookmarkStart w:id="7" w:name="o119"/>
      <w:bookmarkEnd w:id="6"/>
      <w:bookmarkEnd w:id="7"/>
      <w:r>
        <w:rPr>
          <w:sz w:val="28"/>
          <w:szCs w:val="28"/>
          <w:lang w:val="uk-UA"/>
        </w:rPr>
        <w:t xml:space="preserve">іншими розпорядчими документами </w:t>
      </w:r>
      <w:proofErr w:type="spellStart"/>
      <w:r>
        <w:rPr>
          <w:sz w:val="28"/>
          <w:szCs w:val="28"/>
          <w:lang w:val="uk-UA"/>
        </w:rPr>
        <w:t>Бахмутської</w:t>
      </w:r>
      <w:proofErr w:type="spellEnd"/>
      <w:r>
        <w:rPr>
          <w:sz w:val="28"/>
          <w:szCs w:val="28"/>
          <w:lang w:val="uk-UA"/>
        </w:rPr>
        <w:t xml:space="preserve"> ЗОШ №7.</w:t>
      </w:r>
    </w:p>
    <w:p w:rsidR="005C2FEB" w:rsidRDefault="005C2FEB" w:rsidP="005C2FEB">
      <w:pPr>
        <w:jc w:val="both"/>
      </w:pPr>
      <w:r>
        <w:rPr>
          <w:sz w:val="28"/>
          <w:szCs w:val="28"/>
          <w:lang w:val="uk-UA"/>
        </w:rPr>
        <w:tab/>
        <w:t xml:space="preserve">5.3. Учні </w:t>
      </w:r>
      <w:proofErr w:type="spellStart"/>
      <w:r>
        <w:rPr>
          <w:sz w:val="28"/>
          <w:szCs w:val="28"/>
          <w:lang w:val="uk-UA"/>
        </w:rPr>
        <w:t>Бахмутської</w:t>
      </w:r>
      <w:proofErr w:type="spellEnd"/>
      <w:r>
        <w:rPr>
          <w:sz w:val="28"/>
          <w:szCs w:val="28"/>
          <w:lang w:val="uk-UA"/>
        </w:rPr>
        <w:t xml:space="preserve"> ЗОШ №7 мають право на:</w:t>
      </w:r>
    </w:p>
    <w:p w:rsidR="005C2FEB" w:rsidRDefault="005C2FEB" w:rsidP="005C2FEB">
      <w:pPr>
        <w:jc w:val="both"/>
      </w:pPr>
      <w:r>
        <w:rPr>
          <w:sz w:val="28"/>
          <w:szCs w:val="28"/>
          <w:lang w:val="uk-UA"/>
        </w:rPr>
        <w:tab/>
        <w:t>5.3.1 доступність і безоплатність загальної середньої освіти у закладі;</w:t>
      </w:r>
    </w:p>
    <w:p w:rsidR="005C2FEB" w:rsidRPr="008025EF" w:rsidRDefault="005C2FEB" w:rsidP="005C2FEB">
      <w:pPr>
        <w:jc w:val="both"/>
        <w:rPr>
          <w:lang w:val="uk-UA"/>
        </w:rPr>
      </w:pPr>
      <w:bookmarkStart w:id="8" w:name="o122"/>
      <w:bookmarkEnd w:id="8"/>
      <w:r>
        <w:rPr>
          <w:sz w:val="28"/>
          <w:szCs w:val="28"/>
          <w:lang w:val="uk-UA"/>
        </w:rPr>
        <w:tab/>
        <w:t>5.3.2 безпечні і нешкідливі умови навчання;</w:t>
      </w:r>
      <w:bookmarkStart w:id="9" w:name="o124"/>
      <w:bookmarkEnd w:id="9"/>
    </w:p>
    <w:p w:rsidR="005C2FEB" w:rsidRDefault="005C2FEB" w:rsidP="005C2FEB">
      <w:pPr>
        <w:jc w:val="both"/>
      </w:pPr>
      <w:r>
        <w:rPr>
          <w:sz w:val="28"/>
          <w:szCs w:val="28"/>
          <w:lang w:val="uk-UA"/>
        </w:rPr>
        <w:tab/>
        <w:t>5.3.3 користування навчально-виробничою, науковою, матеріально-технічною, культурно-спортивною  та лікувально-оздоровчою базою закладу;</w:t>
      </w:r>
      <w:bookmarkStart w:id="10" w:name="o125"/>
      <w:bookmarkEnd w:id="10"/>
    </w:p>
    <w:p w:rsidR="005C2FEB" w:rsidRDefault="005C2FEB" w:rsidP="005C2FEB">
      <w:pPr>
        <w:jc w:val="both"/>
      </w:pPr>
      <w:r>
        <w:rPr>
          <w:sz w:val="28"/>
          <w:szCs w:val="28"/>
          <w:lang w:val="uk-UA"/>
        </w:rPr>
        <w:tab/>
        <w:t>5.3.4 участь в різних видах навчальної, науково-практичної діяльності, конференціях, олімпіадах, виставках, конкурсах тощо;</w:t>
      </w:r>
      <w:bookmarkStart w:id="11" w:name="o126"/>
      <w:bookmarkEnd w:id="11"/>
    </w:p>
    <w:p w:rsidR="005C2FEB" w:rsidRDefault="005C2FEB" w:rsidP="005C2FEB">
      <w:pPr>
        <w:jc w:val="both"/>
      </w:pPr>
      <w:r>
        <w:rPr>
          <w:sz w:val="28"/>
          <w:szCs w:val="28"/>
          <w:lang w:val="uk-UA"/>
        </w:rPr>
        <w:tab/>
        <w:t>5.3.5 отримання додаткових, у тому числі платних, навчальних послуг</w:t>
      </w:r>
      <w:bookmarkStart w:id="12" w:name="o127"/>
      <w:bookmarkEnd w:id="12"/>
      <w:r>
        <w:rPr>
          <w:sz w:val="28"/>
          <w:szCs w:val="28"/>
          <w:lang w:val="uk-UA"/>
        </w:rPr>
        <w:t>, що передбачені чинним законодавством України;</w:t>
      </w:r>
    </w:p>
    <w:p w:rsidR="005C2FEB" w:rsidRPr="0015495E" w:rsidRDefault="005C2FEB" w:rsidP="005C2FEB">
      <w:pPr>
        <w:jc w:val="both"/>
        <w:rPr>
          <w:lang w:val="uk-UA"/>
        </w:rPr>
      </w:pPr>
      <w:r>
        <w:rPr>
          <w:sz w:val="28"/>
          <w:szCs w:val="28"/>
          <w:lang w:val="uk-UA"/>
        </w:rPr>
        <w:tab/>
        <w:t>5.3.6  відзначення успіхів у своїй діяльності, справедливе та об’єктивне оцінювання результатів навчання;</w:t>
      </w:r>
      <w:bookmarkStart w:id="13" w:name="o128"/>
      <w:bookmarkEnd w:id="13"/>
    </w:p>
    <w:p w:rsidR="005C2FEB" w:rsidRPr="0015495E" w:rsidRDefault="005C2FEB" w:rsidP="005C2FEB">
      <w:pPr>
        <w:jc w:val="both"/>
        <w:rPr>
          <w:lang w:val="uk-UA"/>
        </w:rPr>
      </w:pPr>
      <w:r>
        <w:rPr>
          <w:sz w:val="28"/>
          <w:szCs w:val="28"/>
          <w:lang w:val="uk-UA"/>
        </w:rPr>
        <w:tab/>
        <w:t>5.3.7  участь в роботі органів громадського самоврядування закладу;</w:t>
      </w:r>
      <w:bookmarkStart w:id="14" w:name="o129"/>
      <w:bookmarkEnd w:id="14"/>
    </w:p>
    <w:p w:rsidR="005C2FEB" w:rsidRDefault="005C2FEB" w:rsidP="005C2FEB">
      <w:pPr>
        <w:jc w:val="both"/>
      </w:pPr>
      <w:r>
        <w:rPr>
          <w:sz w:val="28"/>
          <w:szCs w:val="28"/>
          <w:lang w:val="uk-UA"/>
        </w:rPr>
        <w:tab/>
        <w:t>5.3.8 участь в роботі добровільних самодіяльних об'єднань, творчих студій, клубів, гуртків, груп за інтересами тощо;</w:t>
      </w:r>
      <w:bookmarkStart w:id="15" w:name="o130"/>
      <w:bookmarkEnd w:id="15"/>
    </w:p>
    <w:p w:rsidR="005C2FEB" w:rsidRDefault="005C2FEB" w:rsidP="005C2FEB">
      <w:pPr>
        <w:jc w:val="both"/>
      </w:pPr>
      <w:r>
        <w:rPr>
          <w:sz w:val="28"/>
          <w:szCs w:val="28"/>
          <w:lang w:val="uk-UA"/>
        </w:rPr>
        <w:tab/>
        <w:t>5.3.9 повагу людської гідності, вільний прояв поглядів, переконань;</w:t>
      </w:r>
      <w:bookmarkStart w:id="16" w:name="o131"/>
      <w:bookmarkEnd w:id="16"/>
    </w:p>
    <w:p w:rsidR="005C2FEB" w:rsidRDefault="005C2FEB" w:rsidP="005C2FEB">
      <w:pPr>
        <w:pStyle w:val="rvps2"/>
        <w:spacing w:before="0" w:after="0"/>
        <w:jc w:val="both"/>
      </w:pPr>
      <w:r>
        <w:rPr>
          <w:sz w:val="28"/>
          <w:szCs w:val="28"/>
        </w:rPr>
        <w:tab/>
        <w:t>5.3.10захист під час освітнього процесу від приниження честі та гідності, будь-яких форм насильства та експлуатації, дискримінації за будь-якою ознакою, пропаганди та агітації, що завдають шкоди здоров’ю здобувача освіти;</w:t>
      </w:r>
    </w:p>
    <w:p w:rsidR="005C2FEB" w:rsidRPr="008025EF" w:rsidRDefault="005C2FEB" w:rsidP="005C2FEB">
      <w:pPr>
        <w:jc w:val="both"/>
        <w:rPr>
          <w:lang w:val="uk-UA"/>
        </w:rPr>
      </w:pPr>
      <w:bookmarkStart w:id="17" w:name="o132"/>
      <w:bookmarkEnd w:id="17"/>
      <w:r>
        <w:rPr>
          <w:sz w:val="28"/>
          <w:szCs w:val="28"/>
          <w:lang w:val="uk-UA"/>
        </w:rPr>
        <w:tab/>
        <w:t xml:space="preserve">5.4. Учні </w:t>
      </w:r>
      <w:proofErr w:type="spellStart"/>
      <w:r>
        <w:rPr>
          <w:sz w:val="28"/>
          <w:szCs w:val="28"/>
          <w:lang w:val="uk-UA"/>
        </w:rPr>
        <w:t>Бахмутської</w:t>
      </w:r>
      <w:proofErr w:type="spellEnd"/>
      <w:r>
        <w:rPr>
          <w:sz w:val="28"/>
          <w:szCs w:val="28"/>
          <w:lang w:val="uk-UA"/>
        </w:rPr>
        <w:t xml:space="preserve"> ЗОШ №7 зобов'язані:</w:t>
      </w:r>
      <w:bookmarkStart w:id="18" w:name="o133"/>
      <w:bookmarkEnd w:id="18"/>
    </w:p>
    <w:p w:rsidR="005C2FEB" w:rsidRDefault="005C2FEB" w:rsidP="005C2FEB">
      <w:pPr>
        <w:jc w:val="both"/>
      </w:pPr>
      <w:r>
        <w:rPr>
          <w:sz w:val="28"/>
          <w:szCs w:val="28"/>
          <w:lang w:val="uk-UA"/>
        </w:rPr>
        <w:tab/>
        <w:t>5.4.1 оволодівати знаннями, вміннями, практичними навичками в обсязі не меншому, ніж визначено Державним стандартом загальної середньої освіти;</w:t>
      </w:r>
      <w:bookmarkStart w:id="19" w:name="o135"/>
      <w:bookmarkStart w:id="20" w:name="o134"/>
      <w:bookmarkEnd w:id="19"/>
      <w:bookmarkEnd w:id="20"/>
    </w:p>
    <w:p w:rsidR="005C2FEB" w:rsidRDefault="005C2FEB" w:rsidP="005C2FEB">
      <w:pPr>
        <w:jc w:val="both"/>
      </w:pPr>
      <w:r>
        <w:rPr>
          <w:sz w:val="28"/>
          <w:szCs w:val="28"/>
          <w:lang w:val="uk-UA"/>
        </w:rPr>
        <w:tab/>
        <w:t>5.4.2 брати участь у пошуковій та науковій діяльності, передбаченій навчальними програмами та навчальним планом закладу, цим Статутом;</w:t>
      </w:r>
      <w:bookmarkStart w:id="21" w:name="o136"/>
      <w:bookmarkEnd w:id="21"/>
    </w:p>
    <w:p w:rsidR="002605FC" w:rsidRDefault="005C2FEB" w:rsidP="005C2FEB">
      <w:pPr>
        <w:jc w:val="both"/>
        <w:rPr>
          <w:sz w:val="28"/>
          <w:szCs w:val="28"/>
          <w:lang w:val="en-US"/>
        </w:rPr>
      </w:pPr>
      <w:r>
        <w:rPr>
          <w:sz w:val="28"/>
          <w:szCs w:val="28"/>
          <w:lang w:val="uk-UA"/>
        </w:rPr>
        <w:tab/>
        <w:t xml:space="preserve">5.4.3 дотримуватися вимог законодавства, академічної доброчесності, </w:t>
      </w:r>
    </w:p>
    <w:p w:rsidR="002605FC" w:rsidRDefault="002605FC" w:rsidP="005C2FEB">
      <w:pPr>
        <w:jc w:val="both"/>
        <w:rPr>
          <w:sz w:val="28"/>
          <w:szCs w:val="28"/>
          <w:lang w:val="en-US"/>
        </w:rPr>
      </w:pPr>
    </w:p>
    <w:p w:rsidR="002605FC" w:rsidRDefault="002605FC" w:rsidP="005C2FEB">
      <w:pPr>
        <w:jc w:val="both"/>
        <w:rPr>
          <w:sz w:val="28"/>
          <w:szCs w:val="28"/>
          <w:lang w:val="en-US"/>
        </w:rPr>
      </w:pPr>
    </w:p>
    <w:p w:rsidR="005C2FEB" w:rsidRDefault="005C2FEB" w:rsidP="005C2FEB">
      <w:pPr>
        <w:jc w:val="both"/>
      </w:pPr>
      <w:r>
        <w:rPr>
          <w:sz w:val="28"/>
          <w:szCs w:val="28"/>
          <w:lang w:val="uk-UA"/>
        </w:rPr>
        <w:t>моральних, етичних норм, поважати честь і гідність інших учнів та працівників закладу;</w:t>
      </w:r>
      <w:bookmarkStart w:id="22" w:name="o137"/>
      <w:bookmarkEnd w:id="22"/>
    </w:p>
    <w:p w:rsidR="005C2FEB" w:rsidRDefault="005C2FEB" w:rsidP="005C2FEB">
      <w:pPr>
        <w:jc w:val="both"/>
      </w:pPr>
      <w:r>
        <w:rPr>
          <w:sz w:val="28"/>
          <w:szCs w:val="28"/>
          <w:lang w:val="uk-UA"/>
        </w:rPr>
        <w:tab/>
        <w:t>5.4.4 шанобливо ставитися до державних символів, бути готовими до виконання громадянських і конституційних обов’язків, до успадкування мовних, духовних і культурних надбань українського народу, толерантно ставитись до інших народів, культур і традицій;</w:t>
      </w:r>
    </w:p>
    <w:p w:rsidR="005C2FEB" w:rsidRDefault="005C2FEB" w:rsidP="005C2FEB">
      <w:pPr>
        <w:jc w:val="both"/>
      </w:pPr>
      <w:r>
        <w:rPr>
          <w:sz w:val="28"/>
          <w:szCs w:val="28"/>
          <w:lang w:val="uk-UA"/>
        </w:rPr>
        <w:tab/>
        <w:t>5.4.5 виконувати вимоги педагогічних працівників та інших працівників закладу відповідно до даного Статуту та правил внутрішнього трудового розпорядку;</w:t>
      </w:r>
    </w:p>
    <w:p w:rsidR="005C2FEB" w:rsidRDefault="005C2FEB" w:rsidP="005C2FEB">
      <w:pPr>
        <w:jc w:val="both"/>
      </w:pPr>
      <w:r>
        <w:rPr>
          <w:sz w:val="28"/>
          <w:szCs w:val="28"/>
          <w:lang w:val="uk-UA"/>
        </w:rPr>
        <w:tab/>
        <w:t>5.4.6 брати посильну участь у різних видах трудової діяльності;</w:t>
      </w:r>
      <w:bookmarkStart w:id="23" w:name="o139"/>
      <w:bookmarkEnd w:id="23"/>
    </w:p>
    <w:p w:rsidR="005C2FEB" w:rsidRDefault="005C2FEB" w:rsidP="005C2FEB">
      <w:pPr>
        <w:jc w:val="both"/>
      </w:pPr>
      <w:r>
        <w:rPr>
          <w:sz w:val="28"/>
          <w:szCs w:val="28"/>
          <w:lang w:val="uk-UA"/>
        </w:rPr>
        <w:tab/>
        <w:t>5.4.7 підвищувати свій загальний культурний рівень;</w:t>
      </w:r>
      <w:bookmarkStart w:id="24" w:name="o140"/>
      <w:bookmarkEnd w:id="24"/>
    </w:p>
    <w:p w:rsidR="005C2FEB" w:rsidRDefault="005C2FEB" w:rsidP="005C2FEB">
      <w:pPr>
        <w:jc w:val="both"/>
      </w:pPr>
      <w:r>
        <w:rPr>
          <w:sz w:val="28"/>
          <w:szCs w:val="28"/>
          <w:lang w:val="uk-UA"/>
        </w:rPr>
        <w:tab/>
        <w:t>5.4.8 дотримуватися правил особистої гігієни</w:t>
      </w:r>
      <w:bookmarkStart w:id="25" w:name="o142"/>
      <w:bookmarkEnd w:id="25"/>
      <w:r>
        <w:rPr>
          <w:sz w:val="28"/>
          <w:szCs w:val="28"/>
          <w:lang w:val="uk-UA"/>
        </w:rPr>
        <w:t>, принципів здорового способу життя;</w:t>
      </w:r>
    </w:p>
    <w:p w:rsidR="005C2FEB" w:rsidRDefault="005C2FEB" w:rsidP="005C2FEB">
      <w:pPr>
        <w:jc w:val="both"/>
      </w:pPr>
      <w:r>
        <w:rPr>
          <w:sz w:val="28"/>
          <w:szCs w:val="28"/>
          <w:lang w:val="uk-UA"/>
        </w:rPr>
        <w:tab/>
        <w:t>5.4.9 дбайливо ставитися до державного, громадського і особистого майна, майна інших учасників освітнього процесу.</w:t>
      </w:r>
    </w:p>
    <w:p w:rsidR="005C2FEB" w:rsidRPr="008025EF" w:rsidRDefault="005C2FEB" w:rsidP="005C2FEB">
      <w:pPr>
        <w:jc w:val="both"/>
        <w:rPr>
          <w:lang w:val="uk-UA"/>
        </w:rPr>
      </w:pPr>
      <w:r>
        <w:rPr>
          <w:sz w:val="28"/>
          <w:szCs w:val="28"/>
          <w:lang w:val="uk-UA"/>
        </w:rPr>
        <w:t xml:space="preserve"> </w:t>
      </w:r>
      <w:r>
        <w:rPr>
          <w:sz w:val="28"/>
          <w:szCs w:val="28"/>
          <w:lang w:val="uk-UA"/>
        </w:rPr>
        <w:tab/>
        <w:t>5.5. Учні закладу залучаються за їх згодою та згодою батьків або осіб, які їх замінюють, до самообслуговування, різних видів суспільно корисної праці відповідно до Статуту і правил внутрішнього розпорядку з урахуванням віку, статі, фізичних можливостей.</w:t>
      </w:r>
      <w:bookmarkStart w:id="26" w:name="o143"/>
      <w:bookmarkEnd w:id="26"/>
    </w:p>
    <w:p w:rsidR="005C2FEB" w:rsidRDefault="005C2FEB" w:rsidP="005C2FEB">
      <w:pPr>
        <w:jc w:val="both"/>
      </w:pPr>
      <w:r>
        <w:rPr>
          <w:sz w:val="28"/>
          <w:szCs w:val="28"/>
          <w:lang w:val="uk-UA"/>
        </w:rPr>
        <w:tab/>
        <w:t>5.6. За невиконання учасниками освітнього процесу своїх обов'язків, порушення Статуту, правил внутрішнього розпорядку на них можуть накладатися стягнення відповідно до закон</w:t>
      </w:r>
      <w:bookmarkStart w:id="27" w:name="o144"/>
      <w:bookmarkEnd w:id="27"/>
      <w:r>
        <w:rPr>
          <w:sz w:val="28"/>
          <w:szCs w:val="28"/>
          <w:lang w:val="uk-UA"/>
        </w:rPr>
        <w:t>одавства України.</w:t>
      </w:r>
    </w:p>
    <w:p w:rsidR="005C2FEB" w:rsidRPr="008025EF" w:rsidRDefault="005C2FEB" w:rsidP="005C2FEB">
      <w:pPr>
        <w:jc w:val="both"/>
        <w:rPr>
          <w:lang w:val="uk-UA"/>
        </w:rPr>
      </w:pPr>
      <w:r>
        <w:rPr>
          <w:sz w:val="28"/>
          <w:szCs w:val="28"/>
          <w:lang w:val="uk-UA"/>
        </w:rPr>
        <w:tab/>
        <w:t>5.7. Педагогічним працівником повинна бути особа з високими моральними якостями, яка має відповідну педагогічну освіту, належний рівень професійної підготовки, забезпечує результативність та якість своєї роботи, фізичний та психічний стан здоров'я якої дає змогу виконувати професійні обов'язки.</w:t>
      </w:r>
      <w:bookmarkStart w:id="28" w:name="o154"/>
      <w:bookmarkStart w:id="29" w:name="o146"/>
      <w:bookmarkStart w:id="30" w:name="o145"/>
      <w:bookmarkEnd w:id="28"/>
      <w:bookmarkEnd w:id="29"/>
      <w:bookmarkEnd w:id="30"/>
    </w:p>
    <w:p w:rsidR="005C2FEB" w:rsidRPr="008025EF" w:rsidRDefault="005C2FEB" w:rsidP="005C2FEB">
      <w:pPr>
        <w:jc w:val="both"/>
        <w:rPr>
          <w:lang w:val="uk-UA"/>
        </w:rPr>
      </w:pPr>
      <w:r>
        <w:rPr>
          <w:sz w:val="28"/>
          <w:szCs w:val="28"/>
          <w:lang w:val="uk-UA"/>
        </w:rPr>
        <w:tab/>
        <w:t xml:space="preserve">5.8. Педагогічні працівники </w:t>
      </w:r>
      <w:proofErr w:type="spellStart"/>
      <w:r>
        <w:rPr>
          <w:sz w:val="28"/>
          <w:szCs w:val="28"/>
          <w:lang w:val="uk-UA"/>
        </w:rPr>
        <w:t>Бахмутської</w:t>
      </w:r>
      <w:proofErr w:type="spellEnd"/>
      <w:r>
        <w:rPr>
          <w:sz w:val="28"/>
          <w:szCs w:val="28"/>
          <w:lang w:val="uk-UA"/>
        </w:rPr>
        <w:t xml:space="preserve"> ЗОШ №7 підлягають атестації відповідно до порядку, встановленого Міністерством освіти і науки України.</w:t>
      </w:r>
      <w:bookmarkStart w:id="31" w:name="o156"/>
      <w:bookmarkStart w:id="32" w:name="o155"/>
      <w:bookmarkEnd w:id="31"/>
      <w:bookmarkEnd w:id="32"/>
    </w:p>
    <w:p w:rsidR="005C2FEB" w:rsidRDefault="005C2FEB" w:rsidP="005C2FEB">
      <w:pPr>
        <w:tabs>
          <w:tab w:val="left" w:pos="7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ab/>
        <w:t>5.9. Призначення   на   посаду   та   звільнення   з   посади педагогічних</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sz w:val="28"/>
          <w:szCs w:val="28"/>
          <w:lang w:val="uk-UA"/>
        </w:rPr>
        <w:t>та  інших  працівників  й  інші  трудові   відносини регулюються законодавством України про працю та у галузі освіти.</w:t>
      </w:r>
    </w:p>
    <w:p w:rsidR="005C2FEB" w:rsidRPr="008025EF" w:rsidRDefault="005C2FEB" w:rsidP="005C2FEB">
      <w:pPr>
        <w:jc w:val="both"/>
        <w:rPr>
          <w:lang w:val="uk-UA"/>
        </w:rPr>
      </w:pPr>
      <w:r>
        <w:rPr>
          <w:sz w:val="28"/>
          <w:szCs w:val="28"/>
          <w:lang w:val="uk-UA"/>
        </w:rPr>
        <w:tab/>
        <w:t xml:space="preserve">5.10. Педагогічні працівники </w:t>
      </w:r>
      <w:proofErr w:type="spellStart"/>
      <w:r>
        <w:rPr>
          <w:sz w:val="28"/>
          <w:szCs w:val="28"/>
          <w:lang w:val="uk-UA"/>
        </w:rPr>
        <w:t>Бахмутської</w:t>
      </w:r>
      <w:proofErr w:type="spellEnd"/>
      <w:r>
        <w:rPr>
          <w:sz w:val="28"/>
          <w:szCs w:val="28"/>
          <w:lang w:val="uk-UA"/>
        </w:rPr>
        <w:t xml:space="preserve"> ЗОШ №7 мають право:</w:t>
      </w:r>
    </w:p>
    <w:p w:rsidR="005C2FEB" w:rsidRDefault="005C2FEB" w:rsidP="005C2FEB">
      <w:pPr>
        <w:jc w:val="both"/>
      </w:pPr>
      <w:r>
        <w:rPr>
          <w:sz w:val="28"/>
          <w:szCs w:val="28"/>
          <w:lang w:val="uk-UA"/>
        </w:rPr>
        <w:tab/>
        <w:t>5.10.1 самостійно обирати форми, методи, способи навчальної роботи,</w:t>
      </w:r>
    </w:p>
    <w:p w:rsidR="005C2FEB" w:rsidRDefault="005C2FEB" w:rsidP="005C2FEB">
      <w:pPr>
        <w:tabs>
          <w:tab w:val="left" w:pos="1701"/>
        </w:tabs>
        <w:jc w:val="both"/>
      </w:pPr>
      <w:bookmarkStart w:id="33" w:name="o157"/>
      <w:bookmarkEnd w:id="33"/>
      <w:r>
        <w:rPr>
          <w:sz w:val="28"/>
          <w:szCs w:val="28"/>
          <w:lang w:val="uk-UA"/>
        </w:rPr>
        <w:t>не шкідливі для здоров'я уч</w:t>
      </w:r>
      <w:bookmarkStart w:id="34" w:name="o158"/>
      <w:bookmarkEnd w:id="34"/>
      <w:r>
        <w:rPr>
          <w:sz w:val="28"/>
          <w:szCs w:val="28"/>
          <w:lang w:val="uk-UA"/>
        </w:rPr>
        <w:t xml:space="preserve">асників </w:t>
      </w:r>
      <w:proofErr w:type="spellStart"/>
      <w:r>
        <w:rPr>
          <w:sz w:val="28"/>
          <w:szCs w:val="28"/>
          <w:lang w:val="uk-UA"/>
        </w:rPr>
        <w:t>навчально</w:t>
      </w:r>
      <w:proofErr w:type="spellEnd"/>
      <w:r>
        <w:rPr>
          <w:sz w:val="28"/>
          <w:szCs w:val="28"/>
          <w:lang w:val="uk-UA"/>
        </w:rPr>
        <w:t xml:space="preserve"> – виховного  процесу;</w:t>
      </w:r>
    </w:p>
    <w:p w:rsidR="005C2FEB" w:rsidRDefault="005C2FEB" w:rsidP="005C2FEB">
      <w:pPr>
        <w:jc w:val="both"/>
      </w:pPr>
      <w:r>
        <w:rPr>
          <w:sz w:val="28"/>
          <w:szCs w:val="28"/>
          <w:lang w:val="uk-UA"/>
        </w:rPr>
        <w:tab/>
        <w:t xml:space="preserve">5.10.2  брати участь у роботі методичних об'єднань, нарад, зборів закладу,  колегіальних та інших органів самоврядування  закладу, в заходах,  пов'язаних з організацією </w:t>
      </w:r>
      <w:proofErr w:type="spellStart"/>
      <w:r>
        <w:rPr>
          <w:sz w:val="28"/>
          <w:szCs w:val="28"/>
          <w:lang w:val="uk-UA"/>
        </w:rPr>
        <w:t>навчально</w:t>
      </w:r>
      <w:proofErr w:type="spellEnd"/>
      <w:r>
        <w:rPr>
          <w:sz w:val="28"/>
          <w:szCs w:val="28"/>
          <w:lang w:val="uk-UA"/>
        </w:rPr>
        <w:t xml:space="preserve"> - виховного процесу;</w:t>
      </w:r>
      <w:bookmarkStart w:id="35" w:name="o159"/>
      <w:bookmarkEnd w:id="35"/>
    </w:p>
    <w:p w:rsidR="005C2FEB" w:rsidRPr="008025EF" w:rsidRDefault="005C2FEB" w:rsidP="005C2FEB">
      <w:pPr>
        <w:jc w:val="both"/>
        <w:rPr>
          <w:lang w:val="uk-UA"/>
        </w:rPr>
      </w:pPr>
      <w:r>
        <w:rPr>
          <w:sz w:val="28"/>
          <w:szCs w:val="28"/>
          <w:lang w:val="uk-UA"/>
        </w:rPr>
        <w:tab/>
        <w:t>5.10.3 обирати форми підвищення своєї кваліфікації; навчатися у закладах вищої освіти і закладах системи підготовки та підвищення кваліфікації педагогічних працівників;</w:t>
      </w:r>
    </w:p>
    <w:p w:rsidR="005C2FEB" w:rsidRDefault="005C2FEB" w:rsidP="005C2FEB">
      <w:pPr>
        <w:jc w:val="both"/>
      </w:pPr>
      <w:bookmarkStart w:id="36" w:name="o161"/>
      <w:bookmarkStart w:id="37" w:name="o160"/>
      <w:bookmarkEnd w:id="36"/>
      <w:bookmarkEnd w:id="37"/>
      <w:r>
        <w:rPr>
          <w:sz w:val="28"/>
          <w:szCs w:val="28"/>
          <w:lang w:val="uk-UA"/>
        </w:rPr>
        <w:tab/>
        <w:t>5.10.4 проводити в установленому порядку науково-дослідну, експериментальну, пошукову роботу;</w:t>
      </w:r>
    </w:p>
    <w:p w:rsidR="005C2FEB" w:rsidRDefault="005C2FEB" w:rsidP="005C2FEB">
      <w:pPr>
        <w:jc w:val="both"/>
      </w:pPr>
      <w:bookmarkStart w:id="38" w:name="o162"/>
      <w:bookmarkEnd w:id="38"/>
      <w:r>
        <w:rPr>
          <w:sz w:val="28"/>
          <w:szCs w:val="28"/>
          <w:lang w:val="uk-UA"/>
        </w:rPr>
        <w:tab/>
        <w:t xml:space="preserve">5.10.5  вносити керівництву закладу і органам управління освітою пропозиції щодо поліпшення </w:t>
      </w:r>
      <w:proofErr w:type="spellStart"/>
      <w:r w:rsidRPr="008025EF">
        <w:rPr>
          <w:sz w:val="28"/>
          <w:szCs w:val="28"/>
        </w:rPr>
        <w:t>освітного</w:t>
      </w:r>
      <w:proofErr w:type="spellEnd"/>
      <w:r>
        <w:rPr>
          <w:sz w:val="28"/>
          <w:szCs w:val="28"/>
          <w:lang w:val="uk-UA"/>
        </w:rPr>
        <w:t xml:space="preserve"> процесу;</w:t>
      </w:r>
    </w:p>
    <w:p w:rsidR="005C2FEB" w:rsidRDefault="005C2FEB" w:rsidP="005C2FEB">
      <w:pPr>
        <w:jc w:val="both"/>
      </w:pPr>
      <w:bookmarkStart w:id="39" w:name="o163"/>
      <w:bookmarkEnd w:id="39"/>
      <w:r>
        <w:rPr>
          <w:sz w:val="28"/>
          <w:szCs w:val="28"/>
          <w:lang w:val="uk-UA"/>
        </w:rPr>
        <w:tab/>
        <w:t>5.10.6 на соціальне і матеріальне забезпечення відповідно до законодавства України;</w:t>
      </w:r>
      <w:bookmarkStart w:id="40" w:name="o164"/>
      <w:bookmarkEnd w:id="40"/>
    </w:p>
    <w:p w:rsidR="002605FC" w:rsidRDefault="005C2FEB" w:rsidP="005C2FEB">
      <w:pPr>
        <w:jc w:val="both"/>
        <w:rPr>
          <w:sz w:val="28"/>
          <w:szCs w:val="28"/>
          <w:lang w:val="en-US"/>
        </w:rPr>
      </w:pPr>
      <w:r>
        <w:rPr>
          <w:sz w:val="28"/>
          <w:szCs w:val="28"/>
          <w:lang w:val="uk-UA"/>
        </w:rPr>
        <w:lastRenderedPageBreak/>
        <w:tab/>
      </w:r>
    </w:p>
    <w:p w:rsidR="002605FC" w:rsidRDefault="002605FC" w:rsidP="005C2FEB">
      <w:pPr>
        <w:jc w:val="both"/>
        <w:rPr>
          <w:sz w:val="28"/>
          <w:szCs w:val="28"/>
          <w:lang w:val="en-US"/>
        </w:rPr>
      </w:pPr>
    </w:p>
    <w:p w:rsidR="005C2FEB" w:rsidRDefault="005C2FEB" w:rsidP="002605FC">
      <w:pPr>
        <w:ind w:firstLine="708"/>
        <w:jc w:val="both"/>
      </w:pPr>
      <w:r>
        <w:rPr>
          <w:sz w:val="28"/>
          <w:szCs w:val="28"/>
          <w:lang w:val="uk-UA"/>
        </w:rPr>
        <w:t xml:space="preserve">5.10.7 об'єднуватися у професійні спілки та бути членами інших громадських об'єднань, діяльність яких не заборонена законодавством України; </w:t>
      </w:r>
    </w:p>
    <w:p w:rsidR="005C2FEB" w:rsidRDefault="005C2FEB" w:rsidP="005C2FEB">
      <w:pPr>
        <w:jc w:val="both"/>
      </w:pPr>
      <w:bookmarkStart w:id="41" w:name="o165"/>
      <w:bookmarkEnd w:id="41"/>
      <w:r>
        <w:rPr>
          <w:sz w:val="28"/>
          <w:szCs w:val="28"/>
          <w:lang w:val="uk-UA"/>
        </w:rPr>
        <w:tab/>
        <w:t>5.10.8  порушувати питання захисту прав, професійної та людської честі і гідності.</w:t>
      </w:r>
      <w:bookmarkStart w:id="42" w:name="o166"/>
      <w:bookmarkEnd w:id="42"/>
    </w:p>
    <w:p w:rsidR="005C2FEB" w:rsidRPr="008025EF" w:rsidRDefault="005C2FEB" w:rsidP="005C2FEB">
      <w:pPr>
        <w:jc w:val="both"/>
        <w:rPr>
          <w:lang w:val="uk-UA"/>
        </w:rPr>
      </w:pPr>
      <w:r>
        <w:rPr>
          <w:sz w:val="28"/>
          <w:szCs w:val="28"/>
          <w:lang w:val="uk-UA"/>
        </w:rPr>
        <w:tab/>
        <w:t xml:space="preserve">5.11.Педагогічні працівники </w:t>
      </w:r>
      <w:proofErr w:type="spellStart"/>
      <w:r>
        <w:rPr>
          <w:sz w:val="28"/>
          <w:szCs w:val="28"/>
          <w:lang w:val="uk-UA"/>
        </w:rPr>
        <w:t>Бахмутської</w:t>
      </w:r>
      <w:proofErr w:type="spellEnd"/>
      <w:r>
        <w:rPr>
          <w:sz w:val="28"/>
          <w:szCs w:val="28"/>
          <w:lang w:val="uk-UA"/>
        </w:rPr>
        <w:t xml:space="preserve"> ЗОШ №7 зобов'язані:</w:t>
      </w:r>
    </w:p>
    <w:p w:rsidR="005C2FEB" w:rsidRDefault="005C2FEB" w:rsidP="005C2FEB">
      <w:pPr>
        <w:jc w:val="both"/>
      </w:pPr>
      <w:r>
        <w:rPr>
          <w:sz w:val="28"/>
          <w:szCs w:val="28"/>
          <w:lang w:val="uk-UA"/>
        </w:rPr>
        <w:tab/>
        <w:t>5.11.1 забезпечувати належний рівень викладання навчальних дисциплін відповідно до навчальних програм з дотриманням вимог Державного стандарту загальної середньої освіти;</w:t>
      </w:r>
    </w:p>
    <w:p w:rsidR="005C2FEB" w:rsidRDefault="005C2FEB" w:rsidP="005C2FEB">
      <w:pPr>
        <w:jc w:val="both"/>
      </w:pPr>
      <w:bookmarkStart w:id="43" w:name="o168"/>
      <w:bookmarkEnd w:id="43"/>
      <w:r>
        <w:rPr>
          <w:sz w:val="28"/>
          <w:szCs w:val="28"/>
          <w:lang w:val="uk-UA"/>
        </w:rPr>
        <w:tab/>
        <w:t>5.11.2 сприяти розвитку інтересів, нахилів та здібностей дітей, а також збереженню їх здоров'я;</w:t>
      </w:r>
    </w:p>
    <w:p w:rsidR="005C2FEB" w:rsidRDefault="005C2FEB" w:rsidP="005C2FEB">
      <w:pPr>
        <w:jc w:val="both"/>
      </w:pPr>
      <w:r>
        <w:rPr>
          <w:sz w:val="28"/>
          <w:szCs w:val="28"/>
          <w:lang w:val="uk-UA"/>
        </w:rPr>
        <w:tab/>
        <w:t>5.11.3 виховувати особистим прикладом повагу до державної символіки, принципів загальнолюдської моралі: правди, справедливості, патріотизму, гуманізму, доброти, стриманості, працелюбства та інших;</w:t>
      </w:r>
    </w:p>
    <w:p w:rsidR="005C2FEB" w:rsidRPr="008025EF" w:rsidRDefault="005C2FEB" w:rsidP="005C2FEB">
      <w:pPr>
        <w:jc w:val="both"/>
        <w:rPr>
          <w:lang w:val="uk-UA"/>
        </w:rPr>
      </w:pPr>
      <w:bookmarkStart w:id="44" w:name="o170"/>
      <w:bookmarkStart w:id="45" w:name="o169"/>
      <w:bookmarkEnd w:id="44"/>
      <w:bookmarkEnd w:id="45"/>
      <w:r>
        <w:rPr>
          <w:sz w:val="28"/>
          <w:szCs w:val="28"/>
          <w:lang w:val="uk-UA"/>
        </w:rPr>
        <w:tab/>
        <w:t xml:space="preserve">5.11.4 нести відповідальність за відповідність оцінювання навчальних досягнень здобувачів освіти критеріям оцінювання, затвердженим Міністерством освіти і науки України, доводити результати навчальних досягнень до відома здобувачів освіти, їх батьків або осіб, які їх замінюють, керівника </w:t>
      </w:r>
      <w:proofErr w:type="spellStart"/>
      <w:r>
        <w:rPr>
          <w:sz w:val="28"/>
          <w:szCs w:val="28"/>
          <w:lang w:val="uk-UA"/>
        </w:rPr>
        <w:t>освітного</w:t>
      </w:r>
      <w:proofErr w:type="spellEnd"/>
      <w:r>
        <w:rPr>
          <w:sz w:val="28"/>
          <w:szCs w:val="28"/>
          <w:lang w:val="uk-UA"/>
        </w:rPr>
        <w:t xml:space="preserve"> закладу;</w:t>
      </w:r>
    </w:p>
    <w:p w:rsidR="005C2FEB" w:rsidRPr="008025EF" w:rsidRDefault="005C2FEB" w:rsidP="005C2FEB">
      <w:pPr>
        <w:jc w:val="both"/>
        <w:rPr>
          <w:lang w:val="uk-UA"/>
        </w:rPr>
      </w:pPr>
      <w:bookmarkStart w:id="46" w:name="o171"/>
      <w:bookmarkEnd w:id="46"/>
      <w:r>
        <w:rPr>
          <w:sz w:val="28"/>
          <w:szCs w:val="28"/>
          <w:lang w:val="uk-UA"/>
        </w:rPr>
        <w:tab/>
        <w:t>5.11.5 готувати здобувачів освіти до самостійного життя з дотриманням принципів взаєморозуміння, злагоди між усіма народами, етнічними, національними, релігійними групами;</w:t>
      </w:r>
    </w:p>
    <w:p w:rsidR="005C2FEB" w:rsidRDefault="005C2FEB" w:rsidP="005C2FEB">
      <w:pPr>
        <w:jc w:val="both"/>
      </w:pPr>
      <w:bookmarkStart w:id="47" w:name="o172"/>
      <w:bookmarkEnd w:id="47"/>
      <w:r>
        <w:rPr>
          <w:sz w:val="28"/>
          <w:szCs w:val="28"/>
          <w:lang w:val="uk-UA"/>
        </w:rPr>
        <w:tab/>
        <w:t xml:space="preserve">5.11.6 </w:t>
      </w:r>
      <w:bookmarkStart w:id="48" w:name="o173"/>
      <w:bookmarkEnd w:id="48"/>
      <w:r>
        <w:rPr>
          <w:sz w:val="28"/>
          <w:szCs w:val="28"/>
          <w:lang w:val="uk-UA"/>
        </w:rPr>
        <w:t>виховувати у здобувачів освіти шанобливе ставлення до батьків, жінок, старших за віком осіб; повагу до народних традицій та звичаїв, духовних і культурних надбань народу;</w:t>
      </w:r>
    </w:p>
    <w:p w:rsidR="005C2FEB" w:rsidRPr="008025EF" w:rsidRDefault="005C2FEB" w:rsidP="005C2FEB">
      <w:pPr>
        <w:jc w:val="both"/>
        <w:rPr>
          <w:lang w:val="uk-UA"/>
        </w:rPr>
      </w:pPr>
      <w:r>
        <w:rPr>
          <w:sz w:val="28"/>
          <w:szCs w:val="28"/>
          <w:lang w:val="uk-UA"/>
        </w:rPr>
        <w:tab/>
        <w:t>5.11.7 проходити підвищення кваліфікації та атестацію для здобуття відповідної кваліфікаційної категорії відповідно до вимог чинного законодавства;</w:t>
      </w:r>
    </w:p>
    <w:p w:rsidR="005C2FEB" w:rsidRDefault="005C2FEB" w:rsidP="005C2FEB">
      <w:pPr>
        <w:jc w:val="both"/>
      </w:pPr>
      <w:r>
        <w:rPr>
          <w:sz w:val="28"/>
          <w:szCs w:val="28"/>
          <w:lang w:val="uk-UA"/>
        </w:rPr>
        <w:tab/>
        <w:t xml:space="preserve">5.11.8 </w:t>
      </w:r>
      <w:bookmarkStart w:id="49" w:name="o175"/>
      <w:bookmarkEnd w:id="49"/>
      <w:r>
        <w:rPr>
          <w:sz w:val="28"/>
          <w:szCs w:val="28"/>
          <w:lang w:val="uk-UA"/>
        </w:rPr>
        <w:t>постійно підвищувати свій професійний рівень, педагогічну майстерність, рівень загальної культури;</w:t>
      </w:r>
    </w:p>
    <w:p w:rsidR="005C2FEB" w:rsidRDefault="005C2FEB" w:rsidP="005C2FEB">
      <w:pPr>
        <w:jc w:val="both"/>
      </w:pPr>
      <w:r>
        <w:rPr>
          <w:sz w:val="28"/>
          <w:szCs w:val="28"/>
          <w:lang w:val="uk-UA"/>
        </w:rPr>
        <w:tab/>
        <w:t>5.11.9 брати участь у роботі педагогічної ради;</w:t>
      </w:r>
      <w:bookmarkStart w:id="50" w:name="o174"/>
      <w:bookmarkEnd w:id="50"/>
    </w:p>
    <w:p w:rsidR="005C2FEB" w:rsidRDefault="005C2FEB" w:rsidP="005C2FEB">
      <w:pPr>
        <w:tabs>
          <w:tab w:val="left" w:pos="735"/>
          <w:tab w:val="left" w:pos="1985"/>
        </w:tabs>
        <w:jc w:val="both"/>
      </w:pPr>
      <w:r>
        <w:rPr>
          <w:sz w:val="28"/>
          <w:szCs w:val="28"/>
          <w:lang w:val="uk-UA"/>
        </w:rPr>
        <w:tab/>
        <w:t xml:space="preserve">5.11.10 виконувати накази і розпорядження директора </w:t>
      </w:r>
      <w:proofErr w:type="spellStart"/>
      <w:r>
        <w:rPr>
          <w:sz w:val="28"/>
          <w:szCs w:val="28"/>
          <w:lang w:val="uk-UA"/>
        </w:rPr>
        <w:t>Бахмутської</w:t>
      </w:r>
      <w:proofErr w:type="spellEnd"/>
      <w:r>
        <w:rPr>
          <w:sz w:val="28"/>
          <w:szCs w:val="28"/>
          <w:lang w:val="uk-UA"/>
        </w:rPr>
        <w:t xml:space="preserve"> ЗОШ №7, Управління освіти;</w:t>
      </w:r>
    </w:p>
    <w:p w:rsidR="005C2FEB" w:rsidRDefault="005C2FEB" w:rsidP="005C2FEB">
      <w:pPr>
        <w:jc w:val="both"/>
      </w:pPr>
      <w:r>
        <w:rPr>
          <w:sz w:val="28"/>
          <w:szCs w:val="28"/>
          <w:lang w:val="uk-UA"/>
        </w:rPr>
        <w:tab/>
        <w:t xml:space="preserve">5.11.11 виконувати Статут </w:t>
      </w:r>
      <w:proofErr w:type="spellStart"/>
      <w:r>
        <w:rPr>
          <w:sz w:val="28"/>
          <w:szCs w:val="28"/>
          <w:lang w:val="uk-UA"/>
        </w:rPr>
        <w:t>Бахмутської</w:t>
      </w:r>
      <w:proofErr w:type="spellEnd"/>
      <w:r>
        <w:rPr>
          <w:sz w:val="28"/>
          <w:szCs w:val="28"/>
          <w:lang w:val="uk-UA"/>
        </w:rPr>
        <w:t xml:space="preserve"> ЗОШ №7, правила внутрішнього розпорядку, умови трудового договору;</w:t>
      </w:r>
    </w:p>
    <w:p w:rsidR="005C2FEB" w:rsidRPr="008025EF" w:rsidRDefault="005C2FEB" w:rsidP="005C2FEB">
      <w:pPr>
        <w:jc w:val="both"/>
        <w:rPr>
          <w:lang w:val="uk-UA"/>
        </w:rPr>
      </w:pPr>
      <w:r>
        <w:rPr>
          <w:sz w:val="28"/>
          <w:szCs w:val="28"/>
          <w:lang w:val="uk-UA"/>
        </w:rPr>
        <w:tab/>
        <w:t xml:space="preserve">5.11.12 </w:t>
      </w:r>
      <w:bookmarkStart w:id="51" w:name="o179"/>
      <w:bookmarkEnd w:id="51"/>
      <w:r>
        <w:rPr>
          <w:sz w:val="28"/>
          <w:szCs w:val="28"/>
          <w:lang w:val="uk-UA"/>
        </w:rPr>
        <w:t>вести відповідну документацію;</w:t>
      </w:r>
    </w:p>
    <w:p w:rsidR="005C2FEB" w:rsidRPr="008025EF" w:rsidRDefault="005C2FEB" w:rsidP="005C2FEB">
      <w:pPr>
        <w:tabs>
          <w:tab w:val="left" w:pos="735"/>
          <w:tab w:val="left" w:pos="1985"/>
        </w:tabs>
        <w:jc w:val="both"/>
        <w:rPr>
          <w:lang w:val="uk-UA"/>
        </w:rPr>
      </w:pPr>
      <w:r>
        <w:rPr>
          <w:sz w:val="28"/>
          <w:szCs w:val="28"/>
          <w:lang w:val="uk-UA"/>
        </w:rPr>
        <w:tab/>
        <w:t>5.11.13 дотримуватися академічної доброчесності, педагогічної етики, моралі, поважати особисту гідність здобувачів освіти та їх батьків</w:t>
      </w:r>
      <w:bookmarkStart w:id="52" w:name="o177"/>
      <w:bookmarkEnd w:id="52"/>
      <w:r>
        <w:rPr>
          <w:sz w:val="28"/>
          <w:szCs w:val="28"/>
          <w:lang w:val="uk-UA"/>
        </w:rPr>
        <w:t xml:space="preserve"> або осіб, які їх замінюють.</w:t>
      </w:r>
    </w:p>
    <w:p w:rsidR="005C2FEB" w:rsidRPr="008025EF" w:rsidRDefault="005C2FEB" w:rsidP="005C2FEB">
      <w:pPr>
        <w:jc w:val="both"/>
        <w:rPr>
          <w:lang w:val="uk-UA"/>
        </w:rPr>
      </w:pPr>
      <w:bookmarkStart w:id="53" w:name="o180"/>
      <w:bookmarkEnd w:id="53"/>
      <w:r>
        <w:rPr>
          <w:sz w:val="28"/>
          <w:szCs w:val="28"/>
          <w:lang w:val="uk-UA"/>
        </w:rPr>
        <w:tab/>
        <w:t xml:space="preserve">5.12. Педагогічні працівники, які систематично порушують Статут, правила внутрішнього розпорядку </w:t>
      </w:r>
      <w:proofErr w:type="spellStart"/>
      <w:r>
        <w:rPr>
          <w:sz w:val="28"/>
          <w:szCs w:val="28"/>
          <w:lang w:val="uk-UA"/>
        </w:rPr>
        <w:t>Бахмутської</w:t>
      </w:r>
      <w:proofErr w:type="spellEnd"/>
      <w:r>
        <w:rPr>
          <w:sz w:val="28"/>
          <w:szCs w:val="28"/>
          <w:lang w:val="uk-UA"/>
        </w:rPr>
        <w:t xml:space="preserve"> ЗОШ №7, не виконують посадових обов'язків, умови трудового договору (контракту) або за результатами атестації не відповідають займаній посаді, звільняються з роботи згідно із законодавством України.</w:t>
      </w:r>
    </w:p>
    <w:p w:rsidR="005C2FEB" w:rsidRPr="008025EF" w:rsidRDefault="005C2FEB" w:rsidP="005C2FEB">
      <w:pPr>
        <w:jc w:val="both"/>
        <w:rPr>
          <w:lang w:val="uk-UA"/>
        </w:rPr>
      </w:pPr>
      <w:r>
        <w:rPr>
          <w:sz w:val="28"/>
          <w:szCs w:val="28"/>
          <w:lang w:val="uk-UA"/>
        </w:rPr>
        <w:tab/>
        <w:t>5.13. Не допускається відволікання педагогічних працівників від виконання професійних обов'язків, крім випадків, передбачених законодавством</w:t>
      </w:r>
      <w:bookmarkStart w:id="54" w:name="o181"/>
      <w:bookmarkEnd w:id="54"/>
      <w:r>
        <w:rPr>
          <w:sz w:val="28"/>
          <w:szCs w:val="28"/>
          <w:lang w:val="uk-UA"/>
        </w:rPr>
        <w:t xml:space="preserve"> України.</w:t>
      </w:r>
    </w:p>
    <w:p w:rsidR="002605FC" w:rsidRDefault="005C2FEB" w:rsidP="005C2FEB">
      <w:pPr>
        <w:jc w:val="both"/>
        <w:rPr>
          <w:sz w:val="28"/>
          <w:szCs w:val="28"/>
          <w:lang w:val="en-US"/>
        </w:rPr>
      </w:pPr>
      <w:r>
        <w:rPr>
          <w:sz w:val="28"/>
          <w:szCs w:val="28"/>
          <w:lang w:val="uk-UA"/>
        </w:rPr>
        <w:tab/>
        <w:t xml:space="preserve">5.14. Права і обов'язки інших працівників та технічного персоналу </w:t>
      </w:r>
    </w:p>
    <w:p w:rsidR="002605FC" w:rsidRDefault="002605FC" w:rsidP="005C2FEB">
      <w:pPr>
        <w:jc w:val="both"/>
        <w:rPr>
          <w:sz w:val="28"/>
          <w:szCs w:val="28"/>
          <w:lang w:val="en-US"/>
        </w:rPr>
      </w:pPr>
    </w:p>
    <w:p w:rsidR="002605FC" w:rsidRDefault="002605FC" w:rsidP="005C2FEB">
      <w:pPr>
        <w:jc w:val="both"/>
        <w:rPr>
          <w:sz w:val="28"/>
          <w:szCs w:val="28"/>
          <w:lang w:val="en-US"/>
        </w:rPr>
      </w:pPr>
    </w:p>
    <w:p w:rsidR="005C2FEB" w:rsidRDefault="005C2FEB" w:rsidP="005C2FEB">
      <w:pPr>
        <w:jc w:val="both"/>
      </w:pPr>
      <w:r>
        <w:rPr>
          <w:sz w:val="28"/>
          <w:szCs w:val="28"/>
          <w:lang w:val="uk-UA"/>
        </w:rPr>
        <w:t xml:space="preserve">регулюються трудовим законодавством України та правилами внутрішнього розпорядку </w:t>
      </w:r>
      <w:bookmarkStart w:id="55" w:name="o182"/>
      <w:bookmarkEnd w:id="55"/>
      <w:proofErr w:type="spellStart"/>
      <w:r>
        <w:rPr>
          <w:sz w:val="28"/>
          <w:szCs w:val="28"/>
          <w:lang w:val="uk-UA"/>
        </w:rPr>
        <w:t>Бахмутської</w:t>
      </w:r>
      <w:proofErr w:type="spellEnd"/>
      <w:r>
        <w:rPr>
          <w:sz w:val="28"/>
          <w:szCs w:val="28"/>
          <w:lang w:val="uk-UA"/>
        </w:rPr>
        <w:t xml:space="preserve"> ЗОШ №7.</w:t>
      </w:r>
    </w:p>
    <w:p w:rsidR="005C2FEB" w:rsidRDefault="005C2FEB" w:rsidP="005C2FEB">
      <w:pPr>
        <w:jc w:val="both"/>
      </w:pPr>
      <w:r>
        <w:rPr>
          <w:sz w:val="28"/>
          <w:szCs w:val="28"/>
          <w:lang w:val="uk-UA"/>
        </w:rPr>
        <w:tab/>
        <w:t>5.15. Батьки учнів або особи, які їх замінюють, мають право:</w:t>
      </w:r>
      <w:bookmarkStart w:id="56" w:name="o183"/>
      <w:bookmarkEnd w:id="56"/>
    </w:p>
    <w:p w:rsidR="005C2FEB" w:rsidRDefault="005C2FEB" w:rsidP="005C2FEB">
      <w:pPr>
        <w:jc w:val="both"/>
      </w:pPr>
      <w:r>
        <w:rPr>
          <w:sz w:val="28"/>
          <w:szCs w:val="28"/>
          <w:lang w:val="uk-UA"/>
        </w:rPr>
        <w:tab/>
        <w:t>5.15.1 обирати освітній заклад та форми навчання і виховання дитини;</w:t>
      </w:r>
      <w:bookmarkStart w:id="57" w:name="o184"/>
      <w:bookmarkEnd w:id="57"/>
    </w:p>
    <w:p w:rsidR="005C2FEB" w:rsidRDefault="005C2FEB" w:rsidP="005C2FEB">
      <w:pPr>
        <w:jc w:val="both"/>
      </w:pPr>
      <w:r>
        <w:rPr>
          <w:sz w:val="28"/>
          <w:szCs w:val="28"/>
          <w:lang w:val="uk-UA"/>
        </w:rPr>
        <w:tab/>
        <w:t>5.15.2 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w:t>
      </w:r>
      <w:bookmarkStart w:id="58" w:name="o185"/>
      <w:bookmarkEnd w:id="58"/>
    </w:p>
    <w:p w:rsidR="005C2FEB" w:rsidRPr="008025EF" w:rsidRDefault="005C2FEB" w:rsidP="005C2FEB">
      <w:pPr>
        <w:jc w:val="both"/>
        <w:rPr>
          <w:lang w:val="uk-UA"/>
        </w:rPr>
      </w:pPr>
      <w:r>
        <w:rPr>
          <w:sz w:val="28"/>
          <w:szCs w:val="28"/>
          <w:lang w:val="uk-UA"/>
        </w:rPr>
        <w:tab/>
        <w:t>5.15.3 звертатися до керівника закладу, органів громадського самоврядування, органів управління освітою  з питань навчання, виховання дитини;</w:t>
      </w:r>
      <w:bookmarkStart w:id="59" w:name="o186"/>
      <w:bookmarkEnd w:id="59"/>
    </w:p>
    <w:p w:rsidR="005C2FEB" w:rsidRPr="008025EF" w:rsidRDefault="005C2FEB" w:rsidP="005C2FEB">
      <w:pPr>
        <w:jc w:val="both"/>
        <w:rPr>
          <w:lang w:val="uk-UA"/>
        </w:rPr>
      </w:pPr>
      <w:r>
        <w:rPr>
          <w:sz w:val="28"/>
          <w:szCs w:val="28"/>
          <w:lang w:val="uk-UA"/>
        </w:rPr>
        <w:tab/>
        <w:t>5.15.4 приймати рішення про участь дитини в науковій, спортивній, трудовій, пошуковій та інноваційній діяльності закладу;</w:t>
      </w:r>
      <w:bookmarkStart w:id="60" w:name="o187"/>
      <w:bookmarkEnd w:id="60"/>
    </w:p>
    <w:p w:rsidR="005C2FEB" w:rsidRDefault="005C2FEB" w:rsidP="005C2FEB">
      <w:pPr>
        <w:jc w:val="both"/>
      </w:pPr>
      <w:r>
        <w:rPr>
          <w:sz w:val="28"/>
          <w:szCs w:val="28"/>
          <w:lang w:val="uk-UA"/>
        </w:rPr>
        <w:tab/>
        <w:t xml:space="preserve">5.15.5 брати участь у заходах, спрямованих на поліпшення організації </w:t>
      </w:r>
      <w:proofErr w:type="spellStart"/>
      <w:r>
        <w:rPr>
          <w:sz w:val="28"/>
          <w:szCs w:val="28"/>
          <w:lang w:val="uk-UA"/>
        </w:rPr>
        <w:t>освітного</w:t>
      </w:r>
      <w:proofErr w:type="spellEnd"/>
      <w:r>
        <w:rPr>
          <w:sz w:val="28"/>
          <w:szCs w:val="28"/>
          <w:lang w:val="uk-UA"/>
        </w:rPr>
        <w:t xml:space="preserve"> процесу та зміцнення матеріально-технічної бази закладу;</w:t>
      </w:r>
      <w:bookmarkStart w:id="61" w:name="o188"/>
      <w:bookmarkEnd w:id="61"/>
    </w:p>
    <w:p w:rsidR="005C2FEB" w:rsidRDefault="005C2FEB" w:rsidP="005C2FEB">
      <w:pPr>
        <w:jc w:val="both"/>
      </w:pPr>
      <w:r>
        <w:rPr>
          <w:sz w:val="28"/>
          <w:szCs w:val="28"/>
          <w:lang w:val="uk-UA"/>
        </w:rPr>
        <w:tab/>
        <w:t>5.15.6 на захист законних інтересів дитини в органах громадського самоврядування закладу та у відповідних державних органах.</w:t>
      </w:r>
      <w:bookmarkStart w:id="62" w:name="o189"/>
      <w:bookmarkEnd w:id="62"/>
    </w:p>
    <w:p w:rsidR="005C2FEB" w:rsidRPr="008025EF" w:rsidRDefault="005C2FEB" w:rsidP="005C2FEB">
      <w:pPr>
        <w:jc w:val="both"/>
        <w:rPr>
          <w:lang w:val="uk-UA"/>
        </w:rPr>
      </w:pPr>
      <w:r>
        <w:rPr>
          <w:sz w:val="28"/>
          <w:szCs w:val="28"/>
          <w:lang w:val="uk-UA"/>
        </w:rPr>
        <w:tab/>
        <w:t>5.16. Батьки  або особи, які їх замінюють, є відповідальними за здобуття дитиною повної загальної середньої освіти, її виховання і зобов'язані:</w:t>
      </w:r>
    </w:p>
    <w:p w:rsidR="005C2FEB" w:rsidRDefault="005C2FEB" w:rsidP="005C2FEB">
      <w:pPr>
        <w:jc w:val="both"/>
      </w:pPr>
      <w:bookmarkStart w:id="63" w:name="o190"/>
      <w:bookmarkEnd w:id="63"/>
      <w:r>
        <w:rPr>
          <w:sz w:val="28"/>
          <w:szCs w:val="28"/>
          <w:lang w:val="uk-UA"/>
        </w:rPr>
        <w:tab/>
        <w:t>5.16.1 створювати умови для здобуття дитиною повної загальної середньої освіти за будь-якою формою навчання;</w:t>
      </w:r>
    </w:p>
    <w:p w:rsidR="005C2FEB" w:rsidRDefault="005C2FEB" w:rsidP="005C2FEB">
      <w:pPr>
        <w:jc w:val="both"/>
      </w:pPr>
      <w:bookmarkStart w:id="64" w:name="o191"/>
      <w:bookmarkEnd w:id="64"/>
      <w:r>
        <w:rPr>
          <w:sz w:val="28"/>
          <w:szCs w:val="28"/>
          <w:lang w:val="uk-UA"/>
        </w:rPr>
        <w:tab/>
        <w:t xml:space="preserve">5.16.2 забезпечувати дотримання дитиною вимог Статуту </w:t>
      </w:r>
      <w:proofErr w:type="spellStart"/>
      <w:r>
        <w:rPr>
          <w:sz w:val="28"/>
          <w:szCs w:val="28"/>
          <w:lang w:val="uk-UA"/>
        </w:rPr>
        <w:t>Бахмутської</w:t>
      </w:r>
      <w:proofErr w:type="spellEnd"/>
      <w:r>
        <w:rPr>
          <w:sz w:val="28"/>
          <w:szCs w:val="28"/>
          <w:lang w:val="uk-UA"/>
        </w:rPr>
        <w:t xml:space="preserve"> ЗОШ №7;</w:t>
      </w:r>
    </w:p>
    <w:p w:rsidR="005C2FEB" w:rsidRDefault="005C2FEB" w:rsidP="005C2FEB">
      <w:pPr>
        <w:jc w:val="both"/>
      </w:pPr>
      <w:bookmarkStart w:id="65" w:name="o192"/>
      <w:bookmarkEnd w:id="65"/>
      <w:r>
        <w:rPr>
          <w:sz w:val="28"/>
          <w:szCs w:val="28"/>
          <w:lang w:val="uk-UA"/>
        </w:rPr>
        <w:tab/>
        <w:t>5.16.3 поважати честь і гідність своєї дитини, учнів та працівників закладу;</w:t>
      </w:r>
      <w:bookmarkStart w:id="66" w:name="o193"/>
      <w:bookmarkEnd w:id="66"/>
    </w:p>
    <w:p w:rsidR="005C2FEB" w:rsidRDefault="005C2FEB" w:rsidP="005C2FEB">
      <w:pPr>
        <w:jc w:val="both"/>
      </w:pPr>
      <w:r>
        <w:rPr>
          <w:sz w:val="28"/>
          <w:szCs w:val="28"/>
          <w:lang w:val="uk-UA"/>
        </w:rPr>
        <w:tab/>
        <w:t>5.16.4 постійно дбати про фізичне здоров'я, психічний стан дитини, створювати належні умови для розвитку її природних здібностей;</w:t>
      </w:r>
    </w:p>
    <w:p w:rsidR="005C2FEB" w:rsidRPr="008025EF" w:rsidRDefault="005C2FEB" w:rsidP="005C2FEB">
      <w:pPr>
        <w:jc w:val="both"/>
        <w:rPr>
          <w:lang w:val="uk-UA"/>
        </w:rPr>
      </w:pPr>
      <w:r>
        <w:rPr>
          <w:sz w:val="28"/>
          <w:szCs w:val="28"/>
          <w:lang w:val="uk-UA"/>
        </w:rPr>
        <w:tab/>
        <w:t>5.16.5 виховувати працелюбність, почуття доброти, милосердя,</w:t>
      </w:r>
      <w:bookmarkStart w:id="67" w:name="o194"/>
      <w:bookmarkEnd w:id="67"/>
      <w:r>
        <w:rPr>
          <w:sz w:val="28"/>
          <w:szCs w:val="28"/>
          <w:lang w:val="uk-UA"/>
        </w:rPr>
        <w:t xml:space="preserve"> шанобливе ставлення до Держави, сім'ї, державної та рідної мови; повагу до національної історії, культури, цінностей інших народів;</w:t>
      </w:r>
    </w:p>
    <w:p w:rsidR="005C2FEB" w:rsidRDefault="005C2FEB" w:rsidP="005C2FEB">
      <w:pPr>
        <w:jc w:val="both"/>
      </w:pPr>
      <w:bookmarkStart w:id="68" w:name="o195"/>
      <w:bookmarkEnd w:id="68"/>
      <w:r>
        <w:rPr>
          <w:sz w:val="28"/>
          <w:szCs w:val="28"/>
          <w:lang w:val="uk-UA"/>
        </w:rPr>
        <w:tab/>
        <w:t>5.16.6 виховувати у дитини повагу до законів, прав, основних свобод людини.</w:t>
      </w:r>
      <w:bookmarkStart w:id="69" w:name="o197"/>
      <w:bookmarkStart w:id="70" w:name="o196"/>
      <w:bookmarkEnd w:id="69"/>
      <w:bookmarkEnd w:id="70"/>
    </w:p>
    <w:p w:rsidR="005C2FEB" w:rsidRPr="008025EF" w:rsidRDefault="005C2FEB" w:rsidP="005C2FEB">
      <w:pPr>
        <w:jc w:val="both"/>
        <w:rPr>
          <w:lang w:val="uk-UA"/>
        </w:rPr>
      </w:pPr>
      <w:r>
        <w:rPr>
          <w:sz w:val="28"/>
          <w:szCs w:val="28"/>
          <w:lang w:val="uk-UA"/>
        </w:rPr>
        <w:tab/>
        <w:t xml:space="preserve">5.17. У разі невиконання батьками або особами, які їх замінюють, обов'язків, передбачених законодавством України, </w:t>
      </w:r>
      <w:proofErr w:type="spellStart"/>
      <w:r>
        <w:rPr>
          <w:sz w:val="28"/>
          <w:szCs w:val="28"/>
          <w:lang w:val="uk-UA"/>
        </w:rPr>
        <w:t>Бахмутська</w:t>
      </w:r>
      <w:proofErr w:type="spellEnd"/>
      <w:r>
        <w:rPr>
          <w:sz w:val="28"/>
          <w:szCs w:val="28"/>
          <w:lang w:val="uk-UA"/>
        </w:rPr>
        <w:t xml:space="preserve"> ЗОШ №7 може порушувати в установленому порядку клопотання про відповідальність таких осіб, у тому числі позбавлення їх батьківських прав.</w:t>
      </w:r>
    </w:p>
    <w:p w:rsidR="005C2FEB" w:rsidRDefault="005C2FEB" w:rsidP="005C2FEB">
      <w:pPr>
        <w:jc w:val="both"/>
      </w:pPr>
      <w:r>
        <w:rPr>
          <w:sz w:val="28"/>
          <w:szCs w:val="28"/>
          <w:lang w:val="uk-UA"/>
        </w:rPr>
        <w:tab/>
        <w:t>5.18. Представники громадськості мають право:</w:t>
      </w:r>
    </w:p>
    <w:p w:rsidR="005C2FEB" w:rsidRDefault="005C2FEB" w:rsidP="005C2FEB">
      <w:pPr>
        <w:jc w:val="both"/>
      </w:pPr>
      <w:r>
        <w:rPr>
          <w:sz w:val="28"/>
          <w:szCs w:val="28"/>
          <w:lang w:val="uk-UA"/>
        </w:rPr>
        <w:tab/>
        <w:t>5.18.1  обирати   і    бути     обраними     до    органів    громадського</w:t>
      </w:r>
    </w:p>
    <w:p w:rsidR="005C2FEB" w:rsidRDefault="005C2FEB" w:rsidP="005C2FEB">
      <w:pPr>
        <w:jc w:val="both"/>
      </w:pPr>
      <w:r>
        <w:rPr>
          <w:sz w:val="28"/>
          <w:szCs w:val="28"/>
          <w:lang w:val="uk-UA"/>
        </w:rPr>
        <w:t xml:space="preserve">самоврядування в </w:t>
      </w:r>
      <w:proofErr w:type="spellStart"/>
      <w:r>
        <w:rPr>
          <w:sz w:val="28"/>
          <w:szCs w:val="28"/>
          <w:lang w:val="uk-UA"/>
        </w:rPr>
        <w:t>Бахмутській</w:t>
      </w:r>
      <w:proofErr w:type="spellEnd"/>
      <w:r>
        <w:rPr>
          <w:sz w:val="28"/>
          <w:szCs w:val="28"/>
          <w:lang w:val="uk-UA"/>
        </w:rPr>
        <w:t xml:space="preserve"> ЗОШ №7;</w:t>
      </w:r>
    </w:p>
    <w:p w:rsidR="005C2FEB" w:rsidRDefault="005C2FEB" w:rsidP="005C2FEB">
      <w:pPr>
        <w:jc w:val="both"/>
      </w:pPr>
      <w:r>
        <w:rPr>
          <w:sz w:val="28"/>
          <w:szCs w:val="28"/>
          <w:lang w:val="uk-UA"/>
        </w:rPr>
        <w:tab/>
        <w:t>5.18.2 сприяти покращенню  матеріально-технічної  бази,  фінансовому забезпеченню закладу освіти;</w:t>
      </w:r>
    </w:p>
    <w:p w:rsidR="005C2FEB" w:rsidRDefault="005C2FEB" w:rsidP="005C2FEB">
      <w:pPr>
        <w:jc w:val="both"/>
      </w:pPr>
      <w:r>
        <w:rPr>
          <w:sz w:val="28"/>
          <w:szCs w:val="28"/>
          <w:lang w:val="uk-UA"/>
        </w:rPr>
        <w:tab/>
        <w:t xml:space="preserve">5.18.3 надавати рекомендації керівнику закладу щодо покращення </w:t>
      </w:r>
      <w:proofErr w:type="spellStart"/>
      <w:r>
        <w:rPr>
          <w:sz w:val="28"/>
          <w:szCs w:val="28"/>
          <w:lang w:val="uk-UA"/>
        </w:rPr>
        <w:t>освітного</w:t>
      </w:r>
      <w:proofErr w:type="spellEnd"/>
      <w:r>
        <w:rPr>
          <w:sz w:val="28"/>
          <w:szCs w:val="28"/>
          <w:lang w:val="uk-UA"/>
        </w:rPr>
        <w:t xml:space="preserve"> процесу.</w:t>
      </w:r>
    </w:p>
    <w:p w:rsidR="005C2FEB" w:rsidRDefault="005C2FEB" w:rsidP="005C2FEB">
      <w:pPr>
        <w:jc w:val="both"/>
      </w:pPr>
      <w:r>
        <w:rPr>
          <w:sz w:val="28"/>
          <w:szCs w:val="28"/>
          <w:lang w:val="uk-UA"/>
        </w:rPr>
        <w:tab/>
        <w:t>5.19. Представники громадськості зобов'язані:</w:t>
      </w:r>
    </w:p>
    <w:p w:rsidR="005C2FEB" w:rsidRDefault="005C2FEB" w:rsidP="005C2FEB">
      <w:pPr>
        <w:jc w:val="both"/>
      </w:pPr>
      <w:r>
        <w:rPr>
          <w:sz w:val="28"/>
          <w:szCs w:val="28"/>
          <w:lang w:val="uk-UA"/>
        </w:rPr>
        <w:tab/>
        <w:t xml:space="preserve">5.19.1 дотримуватися Статуту </w:t>
      </w:r>
      <w:proofErr w:type="spellStart"/>
      <w:r>
        <w:rPr>
          <w:sz w:val="28"/>
          <w:szCs w:val="28"/>
          <w:lang w:val="uk-UA"/>
        </w:rPr>
        <w:t>Бахмутської</w:t>
      </w:r>
      <w:proofErr w:type="spellEnd"/>
      <w:r>
        <w:rPr>
          <w:sz w:val="28"/>
          <w:szCs w:val="28"/>
          <w:lang w:val="uk-UA"/>
        </w:rPr>
        <w:t xml:space="preserve"> ЗОШ №7;  </w:t>
      </w:r>
    </w:p>
    <w:p w:rsidR="005C2FEB" w:rsidRDefault="005C2FEB" w:rsidP="005C2FEB">
      <w:pPr>
        <w:jc w:val="both"/>
      </w:pPr>
      <w:r>
        <w:rPr>
          <w:sz w:val="28"/>
          <w:szCs w:val="28"/>
          <w:lang w:val="uk-UA"/>
        </w:rPr>
        <w:tab/>
        <w:t xml:space="preserve">5.19.2 виконувати накази та розпорядження директора </w:t>
      </w:r>
      <w:proofErr w:type="spellStart"/>
      <w:r>
        <w:rPr>
          <w:sz w:val="28"/>
          <w:szCs w:val="28"/>
          <w:lang w:val="uk-UA"/>
        </w:rPr>
        <w:t>Бахмутської</w:t>
      </w:r>
      <w:proofErr w:type="spellEnd"/>
      <w:r>
        <w:rPr>
          <w:sz w:val="28"/>
          <w:szCs w:val="28"/>
          <w:lang w:val="uk-UA"/>
        </w:rPr>
        <w:t xml:space="preserve">  ЗОШ №7,  рішення  органів громадського  самоврядування;</w:t>
      </w:r>
    </w:p>
    <w:p w:rsidR="002605FC" w:rsidRDefault="005C2FEB" w:rsidP="005C2FEB">
      <w:pPr>
        <w:jc w:val="both"/>
        <w:rPr>
          <w:sz w:val="28"/>
          <w:szCs w:val="28"/>
          <w:lang w:val="en-US"/>
        </w:rPr>
      </w:pPr>
      <w:r>
        <w:rPr>
          <w:sz w:val="28"/>
          <w:szCs w:val="28"/>
          <w:lang w:val="uk-UA"/>
        </w:rPr>
        <w:tab/>
        <w:t xml:space="preserve">5.19.3 захищати  учнів  від  всіляких форм фізичного та психічного </w:t>
      </w:r>
    </w:p>
    <w:p w:rsidR="002605FC" w:rsidRDefault="002605FC" w:rsidP="005C2FEB">
      <w:pPr>
        <w:jc w:val="both"/>
        <w:rPr>
          <w:sz w:val="28"/>
          <w:szCs w:val="28"/>
          <w:lang w:val="en-US"/>
        </w:rPr>
      </w:pPr>
    </w:p>
    <w:p w:rsidR="002605FC" w:rsidRDefault="002605FC" w:rsidP="005C2FEB">
      <w:pPr>
        <w:jc w:val="both"/>
        <w:rPr>
          <w:sz w:val="28"/>
          <w:szCs w:val="28"/>
          <w:lang w:val="en-US"/>
        </w:rPr>
      </w:pPr>
    </w:p>
    <w:p w:rsidR="005C2FEB" w:rsidRDefault="005C2FEB" w:rsidP="005C2FEB">
      <w:pPr>
        <w:jc w:val="both"/>
      </w:pPr>
      <w:r>
        <w:rPr>
          <w:sz w:val="28"/>
          <w:szCs w:val="28"/>
          <w:lang w:val="uk-UA"/>
        </w:rPr>
        <w:t>насильства;</w:t>
      </w:r>
    </w:p>
    <w:p w:rsidR="005C2FEB" w:rsidRDefault="005C2FEB" w:rsidP="005C2FEB">
      <w:pPr>
        <w:jc w:val="both"/>
      </w:pPr>
      <w:r>
        <w:rPr>
          <w:sz w:val="28"/>
          <w:szCs w:val="28"/>
          <w:lang w:val="uk-UA"/>
        </w:rPr>
        <w:t>5.19.4 пропагувати  здоровий  спосіб життя.</w:t>
      </w:r>
    </w:p>
    <w:p w:rsidR="005C2FEB" w:rsidRPr="003C03A2" w:rsidRDefault="005C2FEB" w:rsidP="005C2FEB">
      <w:pPr>
        <w:jc w:val="both"/>
        <w:rPr>
          <w:sz w:val="28"/>
          <w:szCs w:val="28"/>
        </w:rPr>
      </w:pPr>
    </w:p>
    <w:p w:rsidR="005C2FEB" w:rsidRDefault="005C2FEB" w:rsidP="005C2FEB">
      <w:pPr>
        <w:jc w:val="center"/>
      </w:pPr>
      <w:r>
        <w:rPr>
          <w:b/>
          <w:sz w:val="28"/>
          <w:szCs w:val="28"/>
          <w:lang w:val="uk-UA"/>
        </w:rPr>
        <w:t>6.УПРАВЛІННЯ БАХМУТСЬКОЮ ЗОШ №7</w:t>
      </w:r>
    </w:p>
    <w:p w:rsidR="005C2FEB" w:rsidRPr="003C03A2"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5C2FEB" w:rsidRPr="008025EF" w:rsidRDefault="005C2FEB" w:rsidP="005C2FEB">
      <w:pPr>
        <w:jc w:val="both"/>
        <w:rPr>
          <w:lang w:val="uk-UA"/>
        </w:rPr>
      </w:pPr>
      <w:r>
        <w:rPr>
          <w:sz w:val="28"/>
          <w:szCs w:val="28"/>
          <w:lang w:val="uk-UA"/>
        </w:rPr>
        <w:tab/>
      </w:r>
      <w:r>
        <w:rPr>
          <w:color w:val="000000"/>
          <w:sz w:val="28"/>
          <w:szCs w:val="28"/>
          <w:lang w:val="uk-UA"/>
        </w:rPr>
        <w:t xml:space="preserve">6.1. </w:t>
      </w:r>
      <w:r>
        <w:rPr>
          <w:sz w:val="28"/>
          <w:szCs w:val="28"/>
          <w:lang w:val="uk-UA"/>
        </w:rPr>
        <w:t xml:space="preserve">Управління   </w:t>
      </w:r>
      <w:proofErr w:type="spellStart"/>
      <w:r>
        <w:rPr>
          <w:sz w:val="28"/>
          <w:szCs w:val="28"/>
          <w:lang w:val="uk-UA"/>
        </w:rPr>
        <w:t>Бахмутською</w:t>
      </w:r>
      <w:proofErr w:type="spellEnd"/>
      <w:r>
        <w:rPr>
          <w:sz w:val="28"/>
          <w:szCs w:val="28"/>
          <w:lang w:val="uk-UA"/>
        </w:rPr>
        <w:t xml:space="preserve"> ЗОШ № </w:t>
      </w:r>
      <w:r w:rsidRPr="008025EF">
        <w:rPr>
          <w:sz w:val="28"/>
          <w:szCs w:val="28"/>
          <w:lang w:val="uk-UA"/>
        </w:rPr>
        <w:t>7</w:t>
      </w:r>
      <w:r>
        <w:rPr>
          <w:sz w:val="28"/>
          <w:szCs w:val="28"/>
          <w:lang w:val="uk-UA"/>
        </w:rPr>
        <w:t xml:space="preserve">   здійснюється  Управлінням освіти. Б</w:t>
      </w:r>
      <w:r>
        <w:rPr>
          <w:color w:val="000000"/>
          <w:sz w:val="28"/>
          <w:szCs w:val="28"/>
          <w:lang w:val="uk-UA"/>
        </w:rPr>
        <w:t xml:space="preserve">езпосереднє керівництво </w:t>
      </w:r>
      <w:proofErr w:type="spellStart"/>
      <w:r>
        <w:rPr>
          <w:sz w:val="28"/>
          <w:szCs w:val="28"/>
          <w:lang w:val="uk-UA"/>
        </w:rPr>
        <w:t>Бахмутською</w:t>
      </w:r>
      <w:proofErr w:type="spellEnd"/>
      <w:r>
        <w:rPr>
          <w:sz w:val="28"/>
          <w:szCs w:val="28"/>
          <w:lang w:val="uk-UA"/>
        </w:rPr>
        <w:t xml:space="preserve"> ЗОШ № 7 </w:t>
      </w:r>
      <w:r>
        <w:rPr>
          <w:color w:val="000000"/>
          <w:sz w:val="28"/>
          <w:szCs w:val="28"/>
          <w:lang w:val="uk-UA"/>
        </w:rPr>
        <w:t>здійснює директор. Директором  закладу може бути громадянин України, який має вищу педагогічну освіту  рівня спеціаліст або магістр, стаж педагогічної роботи не менш як три роки, успішно пройшов атестацію керівних кадрів закладів освяти у порядку, встановленому Міністерством освіти і науки України.</w:t>
      </w:r>
      <w:bookmarkStart w:id="71" w:name="o200"/>
      <w:bookmarkEnd w:id="71"/>
    </w:p>
    <w:p w:rsidR="005C2FEB" w:rsidRDefault="005C2FEB" w:rsidP="005C2FEB">
      <w:pPr>
        <w:jc w:val="both"/>
      </w:pPr>
      <w:r>
        <w:rPr>
          <w:color w:val="000000"/>
          <w:sz w:val="28"/>
          <w:szCs w:val="28"/>
          <w:lang w:val="uk-UA"/>
        </w:rPr>
        <w:tab/>
        <w:t xml:space="preserve">6.2. Директор </w:t>
      </w:r>
      <w:proofErr w:type="spellStart"/>
      <w:r>
        <w:rPr>
          <w:sz w:val="28"/>
          <w:szCs w:val="28"/>
          <w:lang w:val="uk-UA"/>
        </w:rPr>
        <w:t>Бахмутської</w:t>
      </w:r>
      <w:proofErr w:type="spellEnd"/>
      <w:r>
        <w:rPr>
          <w:sz w:val="28"/>
          <w:szCs w:val="28"/>
          <w:lang w:val="uk-UA"/>
        </w:rPr>
        <w:t xml:space="preserve">  ЗОШ № 7 </w:t>
      </w:r>
      <w:r>
        <w:rPr>
          <w:color w:val="000000"/>
          <w:sz w:val="28"/>
          <w:szCs w:val="28"/>
          <w:lang w:val="uk-UA"/>
        </w:rPr>
        <w:t>і його заступники призначаються на посаду та звільняються з посади начальником Управління освіти згідно із законодавством України.</w:t>
      </w:r>
      <w:bookmarkStart w:id="72" w:name="o201"/>
      <w:bookmarkStart w:id="73" w:name="o202"/>
      <w:bookmarkEnd w:id="72"/>
      <w:bookmarkEnd w:id="73"/>
      <w:r>
        <w:rPr>
          <w:color w:val="000000"/>
          <w:sz w:val="28"/>
          <w:szCs w:val="28"/>
          <w:lang w:val="uk-UA"/>
        </w:rPr>
        <w:t xml:space="preserve"> </w:t>
      </w:r>
    </w:p>
    <w:p w:rsidR="005C2FEB" w:rsidRDefault="005C2FEB" w:rsidP="005C2FEB">
      <w:pPr>
        <w:jc w:val="both"/>
      </w:pPr>
      <w:r>
        <w:rPr>
          <w:color w:val="000000"/>
          <w:sz w:val="28"/>
          <w:szCs w:val="28"/>
          <w:lang w:val="uk-UA"/>
        </w:rPr>
        <w:tab/>
        <w:t xml:space="preserve">6.3. Директор </w:t>
      </w:r>
      <w:proofErr w:type="spellStart"/>
      <w:r>
        <w:rPr>
          <w:sz w:val="28"/>
          <w:szCs w:val="28"/>
          <w:lang w:val="uk-UA"/>
        </w:rPr>
        <w:t>Бахмутської</w:t>
      </w:r>
      <w:proofErr w:type="spellEnd"/>
      <w:r>
        <w:rPr>
          <w:sz w:val="28"/>
          <w:szCs w:val="28"/>
          <w:lang w:val="uk-UA"/>
        </w:rPr>
        <w:t xml:space="preserve">  ЗОШ № 7</w:t>
      </w:r>
      <w:r>
        <w:rPr>
          <w:color w:val="000000"/>
          <w:sz w:val="28"/>
          <w:szCs w:val="28"/>
          <w:lang w:val="uk-UA"/>
        </w:rPr>
        <w:t>:</w:t>
      </w:r>
      <w:bookmarkStart w:id="74" w:name="o203"/>
      <w:bookmarkEnd w:id="74"/>
    </w:p>
    <w:p w:rsidR="005C2FEB" w:rsidRDefault="005C2FEB" w:rsidP="005C2FEB">
      <w:pPr>
        <w:jc w:val="both"/>
      </w:pPr>
      <w:r>
        <w:rPr>
          <w:color w:val="000000"/>
          <w:sz w:val="28"/>
          <w:szCs w:val="28"/>
          <w:lang w:val="uk-UA"/>
        </w:rPr>
        <w:tab/>
        <w:t>6.3.1 організовує навчально-виховний процес у закладі;</w:t>
      </w:r>
    </w:p>
    <w:p w:rsidR="005C2FEB" w:rsidRPr="002D06C9" w:rsidRDefault="005C2FEB" w:rsidP="002D06C9">
      <w:pPr>
        <w:ind w:firstLine="708"/>
        <w:jc w:val="both"/>
        <w:rPr>
          <w:lang w:val="uk-UA"/>
        </w:rPr>
      </w:pPr>
      <w:r>
        <w:rPr>
          <w:color w:val="000000"/>
          <w:sz w:val="28"/>
          <w:szCs w:val="28"/>
          <w:lang w:val="uk-UA"/>
        </w:rPr>
        <w:t xml:space="preserve">6.3.2 </w:t>
      </w:r>
      <w:bookmarkStart w:id="75" w:name="o205"/>
      <w:bookmarkEnd w:id="75"/>
      <w:r>
        <w:rPr>
          <w:color w:val="000000"/>
          <w:sz w:val="28"/>
          <w:szCs w:val="28"/>
          <w:lang w:val="uk-UA"/>
        </w:rPr>
        <w:t>здійснює керівництво педагогічним колективом, забезпечує раціональний добір і розстановку кадрів, створює необхідні умови для підвищення фахового і кваліфікаційного рівня працівників;</w:t>
      </w:r>
    </w:p>
    <w:p w:rsidR="005C2FEB" w:rsidRDefault="005C2FEB" w:rsidP="005C2FEB">
      <w:pPr>
        <w:jc w:val="both"/>
      </w:pPr>
      <w:r>
        <w:rPr>
          <w:color w:val="000000"/>
          <w:sz w:val="28"/>
          <w:szCs w:val="28"/>
          <w:lang w:val="uk-UA"/>
        </w:rPr>
        <w:tab/>
        <w:t>6.3.3 забезпечує контроль за виконанням навчальних планів і програм, якістю знань, умінь та навичок учнів;</w:t>
      </w:r>
      <w:bookmarkStart w:id="76" w:name="o206"/>
      <w:bookmarkEnd w:id="76"/>
    </w:p>
    <w:p w:rsidR="005C2FEB" w:rsidRDefault="005C2FEB" w:rsidP="005C2FEB">
      <w:pPr>
        <w:jc w:val="both"/>
      </w:pPr>
      <w:r>
        <w:rPr>
          <w:color w:val="000000"/>
          <w:sz w:val="28"/>
          <w:szCs w:val="28"/>
          <w:lang w:val="uk-UA"/>
        </w:rPr>
        <w:tab/>
        <w:t>6.3.4 відповідає за дотримання вимог Державного стандарту загальної середньої освіти, за якість і ефективність роботи колективу закладу;</w:t>
      </w:r>
      <w:bookmarkStart w:id="77" w:name="o207"/>
      <w:bookmarkEnd w:id="77"/>
    </w:p>
    <w:p w:rsidR="005C2FEB" w:rsidRDefault="005C2FEB" w:rsidP="005C2FEB">
      <w:pPr>
        <w:jc w:val="both"/>
      </w:pPr>
      <w:r>
        <w:rPr>
          <w:color w:val="000000"/>
          <w:sz w:val="28"/>
          <w:szCs w:val="28"/>
          <w:lang w:val="uk-UA"/>
        </w:rPr>
        <w:tab/>
        <w:t>6.3.5 контролює організацію харчування і медичного обслуговування учнів;</w:t>
      </w:r>
    </w:p>
    <w:p w:rsidR="005C2FEB" w:rsidRDefault="005C2FEB" w:rsidP="005C2FEB">
      <w:pPr>
        <w:jc w:val="both"/>
      </w:pPr>
      <w:r>
        <w:rPr>
          <w:color w:val="000000"/>
          <w:sz w:val="28"/>
          <w:szCs w:val="28"/>
          <w:lang w:val="uk-UA"/>
        </w:rPr>
        <w:tab/>
        <w:t>6.3.6 створює необхідні умови для участі учнів у позакласній та позашкільній роботі, проведення виховної роботи;</w:t>
      </w:r>
      <w:bookmarkStart w:id="78" w:name="o208"/>
      <w:bookmarkEnd w:id="78"/>
    </w:p>
    <w:p w:rsidR="005C2FEB" w:rsidRPr="008025EF" w:rsidRDefault="005C2FEB" w:rsidP="005C2FEB">
      <w:pPr>
        <w:jc w:val="both"/>
        <w:rPr>
          <w:lang w:val="uk-UA"/>
        </w:rPr>
      </w:pPr>
      <w:r>
        <w:rPr>
          <w:color w:val="000000"/>
          <w:sz w:val="28"/>
          <w:szCs w:val="28"/>
          <w:lang w:val="uk-UA"/>
        </w:rPr>
        <w:tab/>
        <w:t>6.3.7 забезпечує дотримання вимог щодо охорони дитинства, санітарно-гігієнічних та протипожежних норм, вимог охорони праці та безпеки життєдіяльності;</w:t>
      </w:r>
      <w:bookmarkStart w:id="79" w:name="o209"/>
      <w:bookmarkEnd w:id="79"/>
    </w:p>
    <w:p w:rsidR="005C2FEB" w:rsidRPr="008025EF" w:rsidRDefault="005C2FEB" w:rsidP="005C2FEB">
      <w:pPr>
        <w:jc w:val="both"/>
        <w:rPr>
          <w:lang w:val="uk-UA"/>
        </w:rPr>
      </w:pPr>
      <w:r>
        <w:rPr>
          <w:color w:val="000000"/>
          <w:sz w:val="28"/>
          <w:szCs w:val="28"/>
          <w:lang w:val="uk-UA"/>
        </w:rPr>
        <w:tab/>
        <w:t>6.3.8 підтримує ініціативи щодо вдосконалення системи навчання та виховання, заохочення творчих пошуків, дослідницько-експериментальної роботи педагогів;</w:t>
      </w:r>
    </w:p>
    <w:p w:rsidR="005C2FEB" w:rsidRDefault="005C2FEB" w:rsidP="005C2FEB">
      <w:pPr>
        <w:jc w:val="both"/>
      </w:pPr>
      <w:r>
        <w:rPr>
          <w:color w:val="000000"/>
          <w:sz w:val="28"/>
          <w:szCs w:val="28"/>
          <w:lang w:val="uk-UA"/>
        </w:rPr>
        <w:tab/>
        <w:t xml:space="preserve">6.3.9 </w:t>
      </w:r>
      <w:bookmarkStart w:id="80" w:name="o212"/>
      <w:bookmarkEnd w:id="80"/>
      <w:r>
        <w:rPr>
          <w:color w:val="000000"/>
          <w:sz w:val="28"/>
          <w:szCs w:val="28"/>
          <w:lang w:val="uk-UA"/>
        </w:rPr>
        <w:t>забезпечує реалізацію права учнів на захист від будь-яких форм фізичного або психічного насильства;</w:t>
      </w:r>
      <w:bookmarkStart w:id="81" w:name="o213"/>
      <w:bookmarkEnd w:id="81"/>
    </w:p>
    <w:p w:rsidR="005C2FEB" w:rsidRDefault="005C2FEB" w:rsidP="005C2FEB">
      <w:pPr>
        <w:jc w:val="both"/>
      </w:pPr>
      <w:r>
        <w:rPr>
          <w:color w:val="000000"/>
          <w:sz w:val="28"/>
          <w:szCs w:val="28"/>
          <w:lang w:val="uk-UA"/>
        </w:rPr>
        <w:tab/>
        <w:t>6.3.10 сприяє залученню діячів науки, культури, членів творчих спілок, працівників підприємств, установ, організацій до навчально-виховного процесу, керівництва учнівськими об'єднаннями за інтересами;</w:t>
      </w:r>
    </w:p>
    <w:p w:rsidR="005C2FEB" w:rsidRDefault="005C2FEB" w:rsidP="005C2FEB">
      <w:pPr>
        <w:jc w:val="both"/>
      </w:pPr>
      <w:r>
        <w:rPr>
          <w:color w:val="000000"/>
          <w:sz w:val="28"/>
          <w:szCs w:val="28"/>
          <w:lang w:val="uk-UA"/>
        </w:rPr>
        <w:tab/>
        <w:t xml:space="preserve">6.3.11 розпоряджається в установленому законодавством України порядку майном </w:t>
      </w:r>
      <w:proofErr w:type="spellStart"/>
      <w:r>
        <w:rPr>
          <w:color w:val="000000"/>
          <w:sz w:val="28"/>
          <w:szCs w:val="28"/>
          <w:lang w:val="uk-UA"/>
        </w:rPr>
        <w:t>Бахмутської</w:t>
      </w:r>
      <w:proofErr w:type="spellEnd"/>
      <w:r>
        <w:rPr>
          <w:color w:val="000000"/>
          <w:sz w:val="28"/>
          <w:szCs w:val="28"/>
          <w:lang w:val="uk-UA"/>
        </w:rPr>
        <w:t xml:space="preserve"> ЗОШ № 7 та її коштами;</w:t>
      </w:r>
      <w:bookmarkStart w:id="82" w:name="o210"/>
      <w:bookmarkEnd w:id="82"/>
    </w:p>
    <w:p w:rsidR="005C2FEB" w:rsidRDefault="005C2FEB" w:rsidP="005C2FEB">
      <w:pPr>
        <w:jc w:val="both"/>
      </w:pPr>
      <w:r>
        <w:rPr>
          <w:color w:val="000000"/>
          <w:sz w:val="28"/>
          <w:szCs w:val="28"/>
          <w:lang w:val="uk-UA"/>
        </w:rPr>
        <w:tab/>
        <w:t>6.3.12 видає у межах своєї компетенції накази та розпорядження і контролює їх виконання;</w:t>
      </w:r>
      <w:bookmarkStart w:id="83" w:name="o216"/>
      <w:bookmarkEnd w:id="83"/>
    </w:p>
    <w:p w:rsidR="005C2FEB" w:rsidRDefault="005C2FEB" w:rsidP="005C2FEB">
      <w:pPr>
        <w:jc w:val="both"/>
      </w:pPr>
      <w:r>
        <w:rPr>
          <w:color w:val="000000"/>
          <w:sz w:val="28"/>
          <w:szCs w:val="28"/>
          <w:lang w:val="uk-UA"/>
        </w:rPr>
        <w:tab/>
        <w:t xml:space="preserve">6.3.13 щороку звітує про свою роботу на </w:t>
      </w:r>
      <w:proofErr w:type="spellStart"/>
      <w:r>
        <w:rPr>
          <w:color w:val="000000"/>
          <w:sz w:val="28"/>
          <w:szCs w:val="28"/>
          <w:lang w:val="uk-UA"/>
        </w:rPr>
        <w:t>загаль</w:t>
      </w:r>
      <w:proofErr w:type="spellEnd"/>
      <w:r>
        <w:rPr>
          <w:color w:val="000000"/>
          <w:sz w:val="28"/>
          <w:szCs w:val="28"/>
        </w:rPr>
        <w:t xml:space="preserve">них </w:t>
      </w:r>
      <w:proofErr w:type="spellStart"/>
      <w:r>
        <w:rPr>
          <w:color w:val="000000"/>
          <w:sz w:val="28"/>
          <w:szCs w:val="28"/>
        </w:rPr>
        <w:t>зборах</w:t>
      </w:r>
      <w:proofErr w:type="spellEnd"/>
      <w:r>
        <w:rPr>
          <w:color w:val="000000"/>
          <w:sz w:val="28"/>
          <w:szCs w:val="28"/>
        </w:rPr>
        <w:t xml:space="preserve"> (</w:t>
      </w:r>
      <w:proofErr w:type="spellStart"/>
      <w:r>
        <w:rPr>
          <w:color w:val="000000"/>
          <w:sz w:val="28"/>
          <w:szCs w:val="28"/>
        </w:rPr>
        <w:t>конференціях</w:t>
      </w:r>
      <w:proofErr w:type="spellEnd"/>
      <w:r>
        <w:rPr>
          <w:color w:val="000000"/>
          <w:sz w:val="28"/>
          <w:szCs w:val="28"/>
        </w:rPr>
        <w:t xml:space="preserve">) </w:t>
      </w:r>
      <w:r>
        <w:rPr>
          <w:color w:val="000000"/>
          <w:sz w:val="28"/>
          <w:szCs w:val="28"/>
          <w:lang w:val="uk-UA"/>
        </w:rPr>
        <w:t xml:space="preserve">педагогічного </w:t>
      </w:r>
      <w:r>
        <w:rPr>
          <w:color w:val="000000"/>
          <w:sz w:val="28"/>
          <w:szCs w:val="28"/>
        </w:rPr>
        <w:t>коллективу</w:t>
      </w:r>
      <w:bookmarkStart w:id="84" w:name="o217"/>
      <w:bookmarkEnd w:id="84"/>
      <w:r>
        <w:rPr>
          <w:color w:val="000000"/>
          <w:sz w:val="28"/>
          <w:szCs w:val="28"/>
          <w:lang w:val="uk-UA"/>
        </w:rPr>
        <w:t xml:space="preserve"> та батьківської громадськості;</w:t>
      </w:r>
    </w:p>
    <w:p w:rsidR="005C2FEB" w:rsidRPr="008025EF" w:rsidRDefault="005C2FEB" w:rsidP="005C2FEB">
      <w:pPr>
        <w:jc w:val="both"/>
        <w:rPr>
          <w:lang w:val="uk-UA"/>
        </w:rPr>
      </w:pPr>
      <w:r>
        <w:rPr>
          <w:color w:val="000000"/>
          <w:sz w:val="28"/>
          <w:szCs w:val="28"/>
          <w:lang w:val="uk-UA"/>
        </w:rPr>
        <w:tab/>
        <w:t>6.3.14 несе відповідальність за свою діяльність перед учнями, їх батьками або особами, що їх замінюють, педагогічними працівниками, загальними зборами, Засновником та Управлінням освіти.</w:t>
      </w:r>
    </w:p>
    <w:p w:rsidR="002605FC" w:rsidRDefault="005C2FEB" w:rsidP="005C2FEB">
      <w:pPr>
        <w:jc w:val="both"/>
        <w:rPr>
          <w:color w:val="000000"/>
          <w:sz w:val="28"/>
          <w:szCs w:val="28"/>
          <w:lang w:val="en-US"/>
        </w:rPr>
      </w:pPr>
      <w:r>
        <w:rPr>
          <w:color w:val="000000"/>
          <w:sz w:val="28"/>
          <w:szCs w:val="28"/>
          <w:lang w:val="uk-UA"/>
        </w:rPr>
        <w:lastRenderedPageBreak/>
        <w:tab/>
      </w:r>
    </w:p>
    <w:p w:rsidR="002605FC" w:rsidRDefault="002605FC" w:rsidP="005C2FEB">
      <w:pPr>
        <w:jc w:val="both"/>
        <w:rPr>
          <w:color w:val="000000"/>
          <w:sz w:val="28"/>
          <w:szCs w:val="28"/>
          <w:lang w:val="en-US"/>
        </w:rPr>
      </w:pPr>
    </w:p>
    <w:p w:rsidR="005C2FEB" w:rsidRDefault="005C2FEB" w:rsidP="002605FC">
      <w:pPr>
        <w:ind w:firstLine="708"/>
        <w:jc w:val="both"/>
      </w:pPr>
      <w:r>
        <w:rPr>
          <w:color w:val="000000"/>
          <w:sz w:val="28"/>
          <w:szCs w:val="28"/>
          <w:lang w:val="uk-UA"/>
        </w:rPr>
        <w:t>6.4. Директор</w:t>
      </w:r>
      <w:r>
        <w:rPr>
          <w:color w:val="000000"/>
          <w:sz w:val="28"/>
          <w:szCs w:val="28"/>
        </w:rPr>
        <w:t xml:space="preserve"> </w:t>
      </w:r>
      <w:proofErr w:type="spellStart"/>
      <w:r>
        <w:rPr>
          <w:color w:val="000000"/>
          <w:sz w:val="28"/>
          <w:szCs w:val="28"/>
          <w:lang w:val="uk-UA"/>
        </w:rPr>
        <w:t>Бахмутської</w:t>
      </w:r>
      <w:proofErr w:type="spellEnd"/>
      <w:r>
        <w:rPr>
          <w:color w:val="000000"/>
          <w:sz w:val="28"/>
          <w:szCs w:val="28"/>
          <w:lang w:val="uk-UA"/>
        </w:rPr>
        <w:t xml:space="preserve"> ЗОШ № 7</w:t>
      </w:r>
      <w:r>
        <w:rPr>
          <w:color w:val="000000"/>
          <w:sz w:val="28"/>
          <w:szCs w:val="28"/>
        </w:rPr>
        <w:t xml:space="preserve"> </w:t>
      </w:r>
      <w:proofErr w:type="spellStart"/>
      <w:r>
        <w:rPr>
          <w:color w:val="000000"/>
          <w:sz w:val="28"/>
          <w:szCs w:val="28"/>
        </w:rPr>
        <w:t>є</w:t>
      </w:r>
      <w:proofErr w:type="spellEnd"/>
      <w:r>
        <w:rPr>
          <w:color w:val="000000"/>
          <w:sz w:val="28"/>
          <w:szCs w:val="28"/>
        </w:rPr>
        <w:t xml:space="preserve"> головою </w:t>
      </w:r>
      <w:proofErr w:type="spellStart"/>
      <w:r>
        <w:rPr>
          <w:color w:val="000000"/>
          <w:sz w:val="28"/>
          <w:szCs w:val="28"/>
        </w:rPr>
        <w:t>педагогічної</w:t>
      </w:r>
      <w:proofErr w:type="spellEnd"/>
      <w:r>
        <w:rPr>
          <w:color w:val="000000"/>
          <w:sz w:val="28"/>
          <w:szCs w:val="28"/>
        </w:rPr>
        <w:t xml:space="preserve"> ради - </w:t>
      </w:r>
      <w:proofErr w:type="spellStart"/>
      <w:r>
        <w:rPr>
          <w:color w:val="000000"/>
          <w:sz w:val="28"/>
          <w:szCs w:val="28"/>
        </w:rPr>
        <w:t>постійно</w:t>
      </w:r>
      <w:proofErr w:type="spellEnd"/>
      <w:r>
        <w:rPr>
          <w:color w:val="000000"/>
          <w:sz w:val="28"/>
          <w:szCs w:val="28"/>
        </w:rPr>
        <w:t xml:space="preserve"> </w:t>
      </w:r>
      <w:proofErr w:type="spellStart"/>
      <w:r>
        <w:rPr>
          <w:color w:val="000000"/>
          <w:sz w:val="28"/>
          <w:szCs w:val="28"/>
        </w:rPr>
        <w:t>діючого</w:t>
      </w:r>
      <w:proofErr w:type="spellEnd"/>
      <w:r>
        <w:rPr>
          <w:color w:val="000000"/>
          <w:sz w:val="28"/>
          <w:szCs w:val="28"/>
        </w:rPr>
        <w:t xml:space="preserve"> </w:t>
      </w:r>
      <w:proofErr w:type="spellStart"/>
      <w:r>
        <w:rPr>
          <w:color w:val="000000"/>
          <w:sz w:val="28"/>
          <w:szCs w:val="28"/>
        </w:rPr>
        <w:t>колегіального</w:t>
      </w:r>
      <w:proofErr w:type="spellEnd"/>
      <w:r>
        <w:rPr>
          <w:color w:val="000000"/>
          <w:sz w:val="28"/>
          <w:szCs w:val="28"/>
        </w:rPr>
        <w:t xml:space="preserve"> органу </w:t>
      </w:r>
      <w:proofErr w:type="spellStart"/>
      <w:r>
        <w:rPr>
          <w:color w:val="000000"/>
          <w:sz w:val="28"/>
          <w:szCs w:val="28"/>
        </w:rPr>
        <w:t>управління</w:t>
      </w:r>
      <w:proofErr w:type="spellEnd"/>
      <w:r>
        <w:rPr>
          <w:color w:val="000000"/>
          <w:sz w:val="28"/>
          <w:szCs w:val="28"/>
        </w:rPr>
        <w:t xml:space="preserve"> закладом.</w:t>
      </w:r>
      <w:bookmarkStart w:id="85" w:name="o218"/>
      <w:bookmarkEnd w:id="85"/>
    </w:p>
    <w:p w:rsidR="005C2FEB" w:rsidRDefault="005C2FEB" w:rsidP="005C2FEB">
      <w:pPr>
        <w:jc w:val="both"/>
      </w:pPr>
      <w:r>
        <w:rPr>
          <w:color w:val="000000"/>
          <w:sz w:val="28"/>
          <w:szCs w:val="28"/>
          <w:lang w:val="uk-UA"/>
        </w:rPr>
        <w:tab/>
        <w:t xml:space="preserve">6.5. </w:t>
      </w:r>
      <w:proofErr w:type="spellStart"/>
      <w:r>
        <w:rPr>
          <w:color w:val="000000"/>
          <w:sz w:val="28"/>
          <w:szCs w:val="28"/>
        </w:rPr>
        <w:t>Засідання</w:t>
      </w:r>
      <w:proofErr w:type="spellEnd"/>
      <w:r>
        <w:rPr>
          <w:color w:val="000000"/>
          <w:sz w:val="28"/>
          <w:szCs w:val="28"/>
        </w:rPr>
        <w:t xml:space="preserve"> </w:t>
      </w:r>
      <w:proofErr w:type="spellStart"/>
      <w:r>
        <w:rPr>
          <w:color w:val="000000"/>
          <w:sz w:val="28"/>
          <w:szCs w:val="28"/>
        </w:rPr>
        <w:t>педагогічної</w:t>
      </w:r>
      <w:proofErr w:type="spellEnd"/>
      <w:r>
        <w:rPr>
          <w:color w:val="000000"/>
          <w:sz w:val="28"/>
          <w:szCs w:val="28"/>
        </w:rPr>
        <w:t xml:space="preserve"> ради </w:t>
      </w:r>
      <w:proofErr w:type="spellStart"/>
      <w:r>
        <w:rPr>
          <w:color w:val="000000"/>
          <w:sz w:val="28"/>
          <w:szCs w:val="28"/>
        </w:rPr>
        <w:t>проводяться</w:t>
      </w:r>
      <w:proofErr w:type="spellEnd"/>
      <w:r>
        <w:rPr>
          <w:color w:val="000000"/>
          <w:sz w:val="28"/>
          <w:szCs w:val="28"/>
        </w:rPr>
        <w:t xml:space="preserve"> </w:t>
      </w:r>
      <w:r>
        <w:rPr>
          <w:color w:val="000000"/>
          <w:sz w:val="28"/>
          <w:szCs w:val="28"/>
          <w:lang w:val="uk-UA"/>
        </w:rPr>
        <w:t>за потребою</w:t>
      </w:r>
      <w:r>
        <w:rPr>
          <w:color w:val="000000"/>
          <w:sz w:val="28"/>
          <w:szCs w:val="28"/>
        </w:rPr>
        <w:t xml:space="preserve">, </w:t>
      </w:r>
      <w:proofErr w:type="spellStart"/>
      <w:r>
        <w:rPr>
          <w:color w:val="000000"/>
          <w:sz w:val="28"/>
          <w:szCs w:val="28"/>
        </w:rPr>
        <w:t>але</w:t>
      </w:r>
      <w:proofErr w:type="spellEnd"/>
      <w:r>
        <w:rPr>
          <w:color w:val="000000"/>
          <w:sz w:val="28"/>
          <w:szCs w:val="28"/>
        </w:rPr>
        <w:t xml:space="preserve"> не </w:t>
      </w:r>
      <w:proofErr w:type="spellStart"/>
      <w:r>
        <w:rPr>
          <w:color w:val="000000"/>
          <w:sz w:val="28"/>
          <w:szCs w:val="28"/>
        </w:rPr>
        <w:t>менш</w:t>
      </w:r>
      <w:proofErr w:type="spellEnd"/>
      <w:r>
        <w:rPr>
          <w:color w:val="000000"/>
          <w:sz w:val="28"/>
          <w:szCs w:val="28"/>
          <w:lang w:val="uk-UA"/>
        </w:rPr>
        <w:t>,</w:t>
      </w:r>
      <w:r>
        <w:rPr>
          <w:color w:val="000000"/>
          <w:sz w:val="28"/>
          <w:szCs w:val="28"/>
        </w:rPr>
        <w:t xml:space="preserve"> як </w:t>
      </w:r>
      <w:proofErr w:type="spellStart"/>
      <w:r>
        <w:rPr>
          <w:color w:val="000000"/>
          <w:sz w:val="28"/>
          <w:szCs w:val="28"/>
        </w:rPr>
        <w:t>чотири</w:t>
      </w:r>
      <w:proofErr w:type="spellEnd"/>
      <w:r>
        <w:rPr>
          <w:color w:val="000000"/>
          <w:sz w:val="28"/>
          <w:szCs w:val="28"/>
        </w:rPr>
        <w:t xml:space="preserve"> рази на </w:t>
      </w:r>
      <w:proofErr w:type="spellStart"/>
      <w:proofErr w:type="gramStart"/>
      <w:r>
        <w:rPr>
          <w:color w:val="000000"/>
          <w:sz w:val="28"/>
          <w:szCs w:val="28"/>
        </w:rPr>
        <w:t>р</w:t>
      </w:r>
      <w:proofErr w:type="gramEnd"/>
      <w:r>
        <w:rPr>
          <w:color w:val="000000"/>
          <w:sz w:val="28"/>
          <w:szCs w:val="28"/>
        </w:rPr>
        <w:t>ік</w:t>
      </w:r>
      <w:proofErr w:type="spellEnd"/>
      <w:r>
        <w:rPr>
          <w:color w:val="000000"/>
          <w:sz w:val="28"/>
          <w:szCs w:val="28"/>
        </w:rPr>
        <w:t>.</w:t>
      </w:r>
      <w:bookmarkStart w:id="86" w:name="o219"/>
      <w:bookmarkEnd w:id="86"/>
    </w:p>
    <w:p w:rsidR="005C2FEB" w:rsidRDefault="005C2FEB" w:rsidP="005C2FEB">
      <w:pPr>
        <w:jc w:val="both"/>
      </w:pPr>
      <w:r>
        <w:rPr>
          <w:color w:val="000000"/>
          <w:sz w:val="28"/>
          <w:szCs w:val="28"/>
          <w:lang w:val="uk-UA"/>
        </w:rPr>
        <w:tab/>
        <w:t>6.6</w:t>
      </w:r>
      <w:r>
        <w:rPr>
          <w:color w:val="000000"/>
          <w:sz w:val="28"/>
          <w:szCs w:val="28"/>
        </w:rPr>
        <w:t xml:space="preserve">. </w:t>
      </w:r>
      <w:proofErr w:type="spellStart"/>
      <w:r>
        <w:rPr>
          <w:color w:val="000000"/>
          <w:sz w:val="28"/>
          <w:szCs w:val="28"/>
        </w:rPr>
        <w:t>Педагогічна</w:t>
      </w:r>
      <w:proofErr w:type="spellEnd"/>
      <w:r>
        <w:rPr>
          <w:color w:val="000000"/>
          <w:sz w:val="28"/>
          <w:szCs w:val="28"/>
        </w:rPr>
        <w:t xml:space="preserve"> рада </w:t>
      </w:r>
      <w:proofErr w:type="spellStart"/>
      <w:r>
        <w:rPr>
          <w:color w:val="000000"/>
          <w:sz w:val="28"/>
          <w:szCs w:val="28"/>
        </w:rPr>
        <w:t>розглядає</w:t>
      </w:r>
      <w:proofErr w:type="spellEnd"/>
      <w:r>
        <w:rPr>
          <w:color w:val="000000"/>
          <w:sz w:val="28"/>
          <w:szCs w:val="28"/>
        </w:rPr>
        <w:t xml:space="preserve"> </w:t>
      </w:r>
      <w:proofErr w:type="spellStart"/>
      <w:r>
        <w:rPr>
          <w:color w:val="000000"/>
          <w:sz w:val="28"/>
          <w:szCs w:val="28"/>
        </w:rPr>
        <w:t>питання</w:t>
      </w:r>
      <w:proofErr w:type="spellEnd"/>
      <w:r>
        <w:rPr>
          <w:color w:val="000000"/>
          <w:sz w:val="28"/>
          <w:szCs w:val="28"/>
        </w:rPr>
        <w:t>:</w:t>
      </w:r>
      <w:bookmarkStart w:id="87" w:name="o220"/>
      <w:bookmarkEnd w:id="87"/>
    </w:p>
    <w:p w:rsidR="005C2FEB" w:rsidRDefault="005C2FEB" w:rsidP="005C2FEB">
      <w:pPr>
        <w:jc w:val="both"/>
      </w:pPr>
      <w:r>
        <w:rPr>
          <w:color w:val="000000"/>
          <w:sz w:val="28"/>
          <w:szCs w:val="28"/>
          <w:lang w:val="uk-UA"/>
        </w:rPr>
        <w:tab/>
        <w:t xml:space="preserve">6.6.1 </w:t>
      </w:r>
      <w:proofErr w:type="spellStart"/>
      <w:r>
        <w:rPr>
          <w:color w:val="000000"/>
          <w:sz w:val="28"/>
          <w:szCs w:val="28"/>
        </w:rPr>
        <w:t>удосконалення</w:t>
      </w:r>
      <w:proofErr w:type="spellEnd"/>
      <w:r>
        <w:rPr>
          <w:color w:val="000000"/>
          <w:sz w:val="28"/>
          <w:szCs w:val="28"/>
        </w:rPr>
        <w:t xml:space="preserve"> </w:t>
      </w:r>
      <w:proofErr w:type="spellStart"/>
      <w:r>
        <w:rPr>
          <w:color w:val="000000"/>
          <w:sz w:val="28"/>
          <w:szCs w:val="28"/>
        </w:rPr>
        <w:t>і</w:t>
      </w:r>
      <w:proofErr w:type="spellEnd"/>
      <w:r>
        <w:rPr>
          <w:color w:val="000000"/>
          <w:sz w:val="28"/>
          <w:szCs w:val="28"/>
        </w:rPr>
        <w:t xml:space="preserve"> </w:t>
      </w:r>
      <w:proofErr w:type="spellStart"/>
      <w:r>
        <w:rPr>
          <w:color w:val="000000"/>
          <w:sz w:val="28"/>
          <w:szCs w:val="28"/>
        </w:rPr>
        <w:t>методичн</w:t>
      </w:r>
      <w:r>
        <w:rPr>
          <w:color w:val="000000"/>
          <w:sz w:val="28"/>
          <w:szCs w:val="28"/>
          <w:lang w:val="uk-UA"/>
        </w:rPr>
        <w:t>ого</w:t>
      </w:r>
      <w:proofErr w:type="spellEnd"/>
      <w:r>
        <w:rPr>
          <w:color w:val="000000"/>
          <w:sz w:val="28"/>
          <w:szCs w:val="28"/>
        </w:rPr>
        <w:t xml:space="preserve"> </w:t>
      </w:r>
      <w:proofErr w:type="spellStart"/>
      <w:r>
        <w:rPr>
          <w:color w:val="000000"/>
          <w:sz w:val="28"/>
          <w:szCs w:val="28"/>
        </w:rPr>
        <w:t>забезпечення</w:t>
      </w:r>
      <w:proofErr w:type="spellEnd"/>
      <w:r>
        <w:rPr>
          <w:color w:val="000000"/>
          <w:sz w:val="28"/>
          <w:szCs w:val="28"/>
        </w:rPr>
        <w:t xml:space="preserve"> </w:t>
      </w:r>
      <w:proofErr w:type="spellStart"/>
      <w:r>
        <w:rPr>
          <w:color w:val="000000"/>
          <w:sz w:val="28"/>
          <w:szCs w:val="28"/>
        </w:rPr>
        <w:t>навчально</w:t>
      </w:r>
      <w:proofErr w:type="spellEnd"/>
      <w:r>
        <w:rPr>
          <w:color w:val="000000"/>
          <w:sz w:val="28"/>
          <w:szCs w:val="28"/>
        </w:rPr>
        <w:t>-</w:t>
      </w:r>
      <w:r>
        <w:rPr>
          <w:color w:val="000000"/>
          <w:sz w:val="28"/>
          <w:szCs w:val="28"/>
          <w:lang w:val="uk-UA"/>
        </w:rPr>
        <w:t>виховного процесу;</w:t>
      </w:r>
    </w:p>
    <w:p w:rsidR="005C2FEB" w:rsidRDefault="005C2FEB" w:rsidP="005C2FEB">
      <w:pPr>
        <w:jc w:val="both"/>
      </w:pPr>
      <w:r>
        <w:rPr>
          <w:color w:val="000000"/>
          <w:sz w:val="28"/>
          <w:szCs w:val="28"/>
          <w:lang w:val="uk-UA"/>
        </w:rPr>
        <w:tab/>
        <w:t xml:space="preserve">6.6.2 </w:t>
      </w:r>
      <w:proofErr w:type="spellStart"/>
      <w:r>
        <w:rPr>
          <w:color w:val="000000"/>
          <w:sz w:val="28"/>
          <w:szCs w:val="28"/>
        </w:rPr>
        <w:t>планування</w:t>
      </w:r>
      <w:proofErr w:type="spellEnd"/>
      <w:r>
        <w:rPr>
          <w:color w:val="000000"/>
          <w:sz w:val="28"/>
          <w:szCs w:val="28"/>
        </w:rPr>
        <w:t xml:space="preserve"> та режиму </w:t>
      </w:r>
      <w:proofErr w:type="spellStart"/>
      <w:r>
        <w:rPr>
          <w:color w:val="000000"/>
          <w:sz w:val="28"/>
          <w:szCs w:val="28"/>
        </w:rPr>
        <w:t>роботи</w:t>
      </w:r>
      <w:proofErr w:type="spellEnd"/>
      <w:r>
        <w:rPr>
          <w:color w:val="000000"/>
          <w:sz w:val="28"/>
          <w:szCs w:val="28"/>
        </w:rPr>
        <w:t xml:space="preserve"> закладу;</w:t>
      </w:r>
    </w:p>
    <w:p w:rsidR="005C2FEB" w:rsidRDefault="005C2FEB" w:rsidP="005C2FEB">
      <w:pPr>
        <w:jc w:val="both"/>
      </w:pPr>
      <w:r>
        <w:rPr>
          <w:color w:val="000000"/>
          <w:sz w:val="28"/>
          <w:szCs w:val="28"/>
          <w:lang w:val="uk-UA"/>
        </w:rPr>
        <w:tab/>
        <w:t xml:space="preserve">6.6.3 </w:t>
      </w:r>
      <w:proofErr w:type="spellStart"/>
      <w:r>
        <w:rPr>
          <w:color w:val="000000"/>
          <w:sz w:val="28"/>
          <w:szCs w:val="28"/>
        </w:rPr>
        <w:t>варіативної</w:t>
      </w:r>
      <w:proofErr w:type="spellEnd"/>
      <w:r>
        <w:rPr>
          <w:color w:val="000000"/>
          <w:sz w:val="28"/>
          <w:szCs w:val="28"/>
        </w:rPr>
        <w:t xml:space="preserve"> </w:t>
      </w:r>
      <w:proofErr w:type="spellStart"/>
      <w:r>
        <w:rPr>
          <w:color w:val="000000"/>
          <w:sz w:val="28"/>
          <w:szCs w:val="28"/>
        </w:rPr>
        <w:t>складової</w:t>
      </w:r>
      <w:proofErr w:type="spellEnd"/>
      <w:r>
        <w:rPr>
          <w:color w:val="000000"/>
          <w:sz w:val="28"/>
          <w:szCs w:val="28"/>
        </w:rPr>
        <w:t xml:space="preserve"> </w:t>
      </w:r>
      <w:proofErr w:type="spellStart"/>
      <w:r>
        <w:rPr>
          <w:color w:val="000000"/>
          <w:sz w:val="28"/>
          <w:szCs w:val="28"/>
        </w:rPr>
        <w:t>робочого</w:t>
      </w:r>
      <w:proofErr w:type="spellEnd"/>
      <w:r>
        <w:rPr>
          <w:color w:val="000000"/>
          <w:sz w:val="28"/>
          <w:szCs w:val="28"/>
        </w:rPr>
        <w:t xml:space="preserve"> </w:t>
      </w:r>
      <w:proofErr w:type="spellStart"/>
      <w:r>
        <w:rPr>
          <w:color w:val="000000"/>
          <w:sz w:val="28"/>
          <w:szCs w:val="28"/>
        </w:rPr>
        <w:t>навчального</w:t>
      </w:r>
      <w:proofErr w:type="spellEnd"/>
      <w:r>
        <w:rPr>
          <w:color w:val="000000"/>
          <w:sz w:val="28"/>
          <w:szCs w:val="28"/>
        </w:rPr>
        <w:t xml:space="preserve"> плану;</w:t>
      </w:r>
      <w:bookmarkStart w:id="88" w:name="o223"/>
      <w:bookmarkEnd w:id="88"/>
    </w:p>
    <w:p w:rsidR="005C2FEB" w:rsidRDefault="005C2FEB" w:rsidP="005C2FEB">
      <w:pPr>
        <w:jc w:val="both"/>
      </w:pPr>
      <w:r>
        <w:rPr>
          <w:color w:val="000000"/>
          <w:sz w:val="28"/>
          <w:szCs w:val="28"/>
          <w:lang w:val="uk-UA"/>
        </w:rPr>
        <w:tab/>
        <w:t>6.6.4 переведення учнів (вихованців) до наступного класу і їх випуску, видачі документів про відповідний рівень освіти, нагородження за успіхи у навчанні;</w:t>
      </w:r>
      <w:bookmarkStart w:id="89" w:name="o224"/>
      <w:bookmarkEnd w:id="89"/>
    </w:p>
    <w:p w:rsidR="005C2FEB" w:rsidRPr="002D06C9" w:rsidRDefault="005C2FEB" w:rsidP="005C2FEB">
      <w:pPr>
        <w:jc w:val="both"/>
        <w:rPr>
          <w:lang w:val="uk-UA"/>
        </w:rPr>
      </w:pPr>
      <w:r>
        <w:rPr>
          <w:color w:val="000000"/>
          <w:sz w:val="28"/>
          <w:szCs w:val="28"/>
          <w:lang w:val="uk-UA"/>
        </w:rPr>
        <w:tab/>
        <w:t>6.6.5 підвищення кваліфікації педагогічних працівників, розвитку їх творчої ініціативи, впровадження у навчально-виховний процес досягнень науки і передового педагогічного досвіду;</w:t>
      </w:r>
      <w:bookmarkStart w:id="90" w:name="o225"/>
      <w:bookmarkEnd w:id="90"/>
    </w:p>
    <w:p w:rsidR="005C2FEB" w:rsidRDefault="005C2FEB" w:rsidP="005C2FEB">
      <w:pPr>
        <w:jc w:val="both"/>
      </w:pPr>
      <w:r>
        <w:rPr>
          <w:color w:val="000000"/>
          <w:sz w:val="28"/>
          <w:szCs w:val="28"/>
          <w:lang w:val="uk-UA"/>
        </w:rPr>
        <w:tab/>
        <w:t>6.6.6 участі в інноваційній та експериментальній діяльності закладу, співпраці з вищими навчальними закладами та науковими установами;</w:t>
      </w:r>
      <w:bookmarkStart w:id="91" w:name="o226"/>
      <w:bookmarkEnd w:id="91"/>
    </w:p>
    <w:p w:rsidR="005C2FEB" w:rsidRDefault="005C2FEB" w:rsidP="005C2FEB">
      <w:pPr>
        <w:jc w:val="both"/>
      </w:pPr>
      <w:r>
        <w:rPr>
          <w:color w:val="000000"/>
          <w:sz w:val="28"/>
          <w:szCs w:val="28"/>
          <w:lang w:val="uk-UA"/>
        </w:rPr>
        <w:tab/>
        <w:t>6.6.7 морального та матеріального заохочення учнів (вихованців) та працівників закладу;</w:t>
      </w:r>
      <w:bookmarkStart w:id="92" w:name="o227"/>
      <w:bookmarkEnd w:id="92"/>
    </w:p>
    <w:p w:rsidR="005C2FEB" w:rsidRDefault="005C2FEB" w:rsidP="005C2FEB">
      <w:pPr>
        <w:jc w:val="both"/>
      </w:pPr>
      <w:r>
        <w:rPr>
          <w:color w:val="000000"/>
          <w:sz w:val="28"/>
          <w:szCs w:val="28"/>
          <w:lang w:val="uk-UA"/>
        </w:rPr>
        <w:tab/>
        <w:t>6.6.8 морального заохочення батьків та осіб, що їх замінюють, та громадських діячів, які беруть участь в організації навчально-виховного процесу;</w:t>
      </w:r>
      <w:bookmarkStart w:id="93" w:name="o228"/>
      <w:bookmarkEnd w:id="93"/>
    </w:p>
    <w:p w:rsidR="005C2FEB" w:rsidRPr="008025EF" w:rsidRDefault="005C2FEB" w:rsidP="005C2FEB">
      <w:pPr>
        <w:spacing w:before="57" w:after="57"/>
        <w:jc w:val="both"/>
        <w:rPr>
          <w:lang w:val="uk-UA"/>
        </w:rPr>
      </w:pPr>
      <w:r>
        <w:rPr>
          <w:color w:val="000000"/>
          <w:sz w:val="28"/>
          <w:szCs w:val="28"/>
          <w:lang w:val="uk-UA"/>
        </w:rPr>
        <w:tab/>
        <w:t>6.6.9 притягнення до дисциплінарної відповідальності учнів (вихованців), працівників закладу за невиконання ними своїх обов'язків;</w:t>
      </w:r>
      <w:bookmarkStart w:id="94" w:name="o229"/>
      <w:bookmarkEnd w:id="94"/>
    </w:p>
    <w:p w:rsidR="005C2FEB" w:rsidRPr="008025EF" w:rsidRDefault="005C2FEB" w:rsidP="005C2FEB">
      <w:pPr>
        <w:spacing w:before="57" w:after="57"/>
        <w:jc w:val="both"/>
        <w:rPr>
          <w:lang w:val="uk-UA"/>
        </w:rPr>
      </w:pPr>
      <w:r>
        <w:rPr>
          <w:sz w:val="28"/>
          <w:szCs w:val="28"/>
          <w:lang w:val="uk-UA"/>
        </w:rPr>
        <w:tab/>
        <w:t>6.6.10 інші питання, пов'язані з діяльністю закладу.</w:t>
      </w:r>
    </w:p>
    <w:p w:rsidR="005C2FEB" w:rsidRDefault="005C2FEB" w:rsidP="005C2FEB">
      <w:pPr>
        <w:spacing w:before="57" w:after="57"/>
        <w:jc w:val="both"/>
      </w:pPr>
      <w:r>
        <w:rPr>
          <w:sz w:val="28"/>
          <w:szCs w:val="28"/>
          <w:lang w:val="uk-UA"/>
        </w:rPr>
        <w:tab/>
        <w:t>6.7.</w:t>
      </w:r>
      <w:r>
        <w:rPr>
          <w:sz w:val="28"/>
          <w:szCs w:val="28"/>
        </w:rPr>
        <w:t xml:space="preserve">Органом </w:t>
      </w:r>
      <w:proofErr w:type="spellStart"/>
      <w:r>
        <w:rPr>
          <w:sz w:val="28"/>
          <w:szCs w:val="28"/>
        </w:rPr>
        <w:t>громадського</w:t>
      </w:r>
      <w:proofErr w:type="spellEnd"/>
      <w:r>
        <w:rPr>
          <w:sz w:val="28"/>
          <w:szCs w:val="28"/>
        </w:rPr>
        <w:t xml:space="preserve"> </w:t>
      </w:r>
      <w:r>
        <w:rPr>
          <w:sz w:val="28"/>
          <w:szCs w:val="28"/>
          <w:lang w:val="uk-UA"/>
        </w:rPr>
        <w:t xml:space="preserve"> </w:t>
      </w:r>
      <w:proofErr w:type="spellStart"/>
      <w:r>
        <w:rPr>
          <w:sz w:val="28"/>
          <w:szCs w:val="28"/>
        </w:rPr>
        <w:t>самоврядування</w:t>
      </w:r>
      <w:proofErr w:type="spellEnd"/>
      <w:r>
        <w:rPr>
          <w:sz w:val="28"/>
          <w:szCs w:val="28"/>
        </w:rPr>
        <w:t xml:space="preserve"> </w:t>
      </w:r>
      <w:proofErr w:type="spellStart"/>
      <w:r>
        <w:rPr>
          <w:sz w:val="28"/>
          <w:szCs w:val="28"/>
          <w:lang w:val="uk-UA"/>
        </w:rPr>
        <w:t>Бахмутської</w:t>
      </w:r>
      <w:proofErr w:type="spellEnd"/>
      <w:r>
        <w:rPr>
          <w:sz w:val="28"/>
          <w:szCs w:val="28"/>
          <w:lang w:val="uk-UA"/>
        </w:rPr>
        <w:t xml:space="preserve"> ЗОШ № 7</w:t>
      </w:r>
      <w:r>
        <w:rPr>
          <w:sz w:val="28"/>
          <w:szCs w:val="28"/>
        </w:rPr>
        <w:t xml:space="preserve"> </w:t>
      </w:r>
      <w:proofErr w:type="spellStart"/>
      <w:r>
        <w:rPr>
          <w:sz w:val="28"/>
          <w:szCs w:val="28"/>
        </w:rPr>
        <w:t>є</w:t>
      </w:r>
      <w:proofErr w:type="spellEnd"/>
      <w:r>
        <w:rPr>
          <w:sz w:val="28"/>
          <w:szCs w:val="28"/>
        </w:rPr>
        <w:t xml:space="preserve"> </w:t>
      </w:r>
      <w:proofErr w:type="spellStart"/>
      <w:r>
        <w:rPr>
          <w:sz w:val="28"/>
          <w:szCs w:val="28"/>
        </w:rPr>
        <w:t>загальні</w:t>
      </w:r>
      <w:proofErr w:type="spellEnd"/>
      <w:r>
        <w:rPr>
          <w:sz w:val="28"/>
          <w:szCs w:val="28"/>
        </w:rPr>
        <w:t xml:space="preserve"> </w:t>
      </w:r>
      <w:proofErr w:type="spellStart"/>
      <w:r>
        <w:rPr>
          <w:sz w:val="28"/>
          <w:szCs w:val="28"/>
        </w:rPr>
        <w:t>збори</w:t>
      </w:r>
      <w:proofErr w:type="spellEnd"/>
      <w:r>
        <w:rPr>
          <w:sz w:val="28"/>
          <w:szCs w:val="28"/>
        </w:rPr>
        <w:t xml:space="preserve"> (</w:t>
      </w:r>
      <w:proofErr w:type="spellStart"/>
      <w:r>
        <w:rPr>
          <w:sz w:val="28"/>
          <w:szCs w:val="28"/>
        </w:rPr>
        <w:t>конференція</w:t>
      </w:r>
      <w:proofErr w:type="spellEnd"/>
      <w:r>
        <w:rPr>
          <w:sz w:val="28"/>
          <w:szCs w:val="28"/>
        </w:rPr>
        <w:t xml:space="preserve">) </w:t>
      </w:r>
      <w:proofErr w:type="spellStart"/>
      <w:r>
        <w:rPr>
          <w:sz w:val="28"/>
          <w:szCs w:val="28"/>
        </w:rPr>
        <w:t>його</w:t>
      </w:r>
      <w:proofErr w:type="spellEnd"/>
      <w:r>
        <w:rPr>
          <w:sz w:val="28"/>
          <w:szCs w:val="28"/>
        </w:rPr>
        <w:t xml:space="preserve"> </w:t>
      </w:r>
      <w:proofErr w:type="spellStart"/>
      <w:r>
        <w:rPr>
          <w:sz w:val="28"/>
          <w:szCs w:val="28"/>
        </w:rPr>
        <w:t>колективу</w:t>
      </w:r>
      <w:proofErr w:type="spellEnd"/>
      <w:r>
        <w:rPr>
          <w:color w:val="000000"/>
          <w:sz w:val="28"/>
          <w:szCs w:val="28"/>
        </w:rPr>
        <w:t xml:space="preserve">, </w:t>
      </w:r>
      <w:proofErr w:type="spellStart"/>
      <w:r>
        <w:rPr>
          <w:color w:val="000000"/>
          <w:sz w:val="28"/>
          <w:szCs w:val="28"/>
        </w:rPr>
        <w:t>що</w:t>
      </w:r>
      <w:proofErr w:type="spellEnd"/>
      <w:r>
        <w:rPr>
          <w:color w:val="000000"/>
          <w:sz w:val="28"/>
          <w:szCs w:val="28"/>
        </w:rPr>
        <w:t xml:space="preserve"> </w:t>
      </w:r>
      <w:proofErr w:type="spellStart"/>
      <w:r>
        <w:rPr>
          <w:color w:val="000000"/>
          <w:sz w:val="28"/>
          <w:szCs w:val="28"/>
        </w:rPr>
        <w:t>скликаються</w:t>
      </w:r>
      <w:proofErr w:type="spellEnd"/>
      <w:r>
        <w:rPr>
          <w:color w:val="000000"/>
          <w:sz w:val="28"/>
          <w:szCs w:val="28"/>
        </w:rPr>
        <w:t xml:space="preserve"> не </w:t>
      </w:r>
      <w:proofErr w:type="spellStart"/>
      <w:r>
        <w:rPr>
          <w:color w:val="000000"/>
          <w:sz w:val="28"/>
          <w:szCs w:val="28"/>
        </w:rPr>
        <w:t>менш</w:t>
      </w:r>
      <w:proofErr w:type="spellEnd"/>
      <w:r>
        <w:rPr>
          <w:color w:val="000000"/>
          <w:sz w:val="28"/>
          <w:szCs w:val="28"/>
        </w:rPr>
        <w:t xml:space="preserve"> як один раз на </w:t>
      </w:r>
      <w:proofErr w:type="spellStart"/>
      <w:r>
        <w:rPr>
          <w:color w:val="000000"/>
          <w:sz w:val="28"/>
          <w:szCs w:val="28"/>
        </w:rPr>
        <w:t>рік</w:t>
      </w:r>
      <w:proofErr w:type="spellEnd"/>
      <w:r>
        <w:rPr>
          <w:color w:val="000000"/>
          <w:sz w:val="28"/>
          <w:szCs w:val="28"/>
        </w:rPr>
        <w:t>.</w:t>
      </w:r>
      <w:bookmarkStart w:id="95" w:name="o231"/>
      <w:bookmarkStart w:id="96" w:name="o232"/>
      <w:bookmarkEnd w:id="95"/>
      <w:bookmarkEnd w:id="96"/>
      <w:r>
        <w:rPr>
          <w:color w:val="000000"/>
          <w:sz w:val="28"/>
          <w:szCs w:val="28"/>
          <w:lang w:val="uk-UA"/>
        </w:rPr>
        <w:t xml:space="preserve"> Делегати загальних зборів (конференції) обираються від працівників закладу, батьків та учнів в однаковій кількості делегатів. Термін повноважень становить 1навчальний рік.</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color w:val="000000"/>
          <w:sz w:val="28"/>
          <w:szCs w:val="28"/>
          <w:lang w:val="uk-UA"/>
        </w:rPr>
        <w:tab/>
        <w:t>6.8. Загальні збори (конференція):</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color w:val="000000"/>
          <w:sz w:val="28"/>
          <w:szCs w:val="28"/>
          <w:lang w:val="uk-UA"/>
        </w:rPr>
        <w:tab/>
        <w:t xml:space="preserve">6.8.1 заслуховують звіт директора про здійснення керівництва </w:t>
      </w:r>
      <w:proofErr w:type="spellStart"/>
      <w:r>
        <w:rPr>
          <w:color w:val="000000"/>
          <w:sz w:val="28"/>
          <w:szCs w:val="28"/>
          <w:lang w:val="uk-UA"/>
        </w:rPr>
        <w:t>Бахмутською</w:t>
      </w:r>
      <w:proofErr w:type="spellEnd"/>
      <w:r>
        <w:rPr>
          <w:color w:val="000000"/>
          <w:sz w:val="28"/>
          <w:szCs w:val="28"/>
          <w:lang w:val="uk-UA"/>
        </w:rPr>
        <w:t xml:space="preserve"> ЗОШ № 7;</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color w:val="000000"/>
          <w:sz w:val="28"/>
          <w:szCs w:val="28"/>
          <w:lang w:val="uk-UA"/>
        </w:rPr>
        <w:tab/>
        <w:t xml:space="preserve">6.8.2 </w:t>
      </w:r>
      <w:r>
        <w:rPr>
          <w:sz w:val="28"/>
          <w:szCs w:val="28"/>
          <w:lang w:val="uk-UA"/>
        </w:rPr>
        <w:t>обирають раду закладу освіти,  її  голову,  встановлюють термін їх повноважень;</w:t>
      </w:r>
    </w:p>
    <w:p w:rsidR="005C2FEB"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 xml:space="preserve">6.8.3 затверджують основні напрями вдосконалення </w:t>
      </w:r>
      <w:proofErr w:type="spellStart"/>
      <w:r>
        <w:rPr>
          <w:sz w:val="28"/>
          <w:szCs w:val="28"/>
          <w:lang w:val="uk-UA"/>
        </w:rPr>
        <w:t>навчально</w:t>
      </w:r>
      <w:proofErr w:type="spellEnd"/>
      <w:r>
        <w:rPr>
          <w:sz w:val="28"/>
          <w:szCs w:val="28"/>
          <w:lang w:val="uk-UA"/>
        </w:rPr>
        <w:t xml:space="preserve"> </w:t>
      </w:r>
      <w:proofErr w:type="spellStart"/>
      <w:r>
        <w:rPr>
          <w:sz w:val="28"/>
          <w:szCs w:val="28"/>
          <w:lang w:val="uk-UA"/>
        </w:rPr>
        <w:t>-виховного</w:t>
      </w:r>
      <w:proofErr w:type="spellEnd"/>
      <w:r>
        <w:rPr>
          <w:sz w:val="28"/>
          <w:szCs w:val="28"/>
          <w:lang w:val="uk-UA"/>
        </w:rPr>
        <w:t xml:space="preserve"> процесу;</w:t>
      </w:r>
    </w:p>
    <w:p w:rsidR="005C2FEB" w:rsidRPr="008025EF" w:rsidRDefault="005C2FEB" w:rsidP="005C2FEB">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rPr>
          <w:lang w:val="uk-UA"/>
        </w:rPr>
      </w:pPr>
      <w:r>
        <w:rPr>
          <w:sz w:val="28"/>
          <w:szCs w:val="28"/>
          <w:lang w:val="uk-UA"/>
        </w:rPr>
        <w:tab/>
        <w:t xml:space="preserve">6.8.4 розглядають інші найважливіші напрями діяльності </w:t>
      </w:r>
      <w:proofErr w:type="spellStart"/>
      <w:r>
        <w:rPr>
          <w:sz w:val="28"/>
          <w:szCs w:val="28"/>
          <w:lang w:val="uk-UA"/>
        </w:rPr>
        <w:t>Бахмутської</w:t>
      </w:r>
      <w:proofErr w:type="spellEnd"/>
      <w:r>
        <w:rPr>
          <w:sz w:val="28"/>
          <w:szCs w:val="28"/>
          <w:lang w:val="uk-UA"/>
        </w:rPr>
        <w:t xml:space="preserve"> ЗОШ №7;</w:t>
      </w:r>
    </w:p>
    <w:p w:rsidR="005C2FEB" w:rsidRPr="008025EF" w:rsidRDefault="005C2FEB" w:rsidP="005C2FEB">
      <w:pPr>
        <w:tabs>
          <w:tab w:val="left" w:pos="73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rPr>
          <w:lang w:val="uk-UA"/>
        </w:rPr>
      </w:pPr>
      <w:r>
        <w:rPr>
          <w:color w:val="000000"/>
          <w:sz w:val="28"/>
          <w:szCs w:val="28"/>
          <w:lang w:val="uk-UA"/>
        </w:rPr>
        <w:tab/>
        <w:t xml:space="preserve">6.8.5 розглядають питання навчально-виховної, методичної, економічної і фінансово-господарської діяльності </w:t>
      </w:r>
      <w:proofErr w:type="spellStart"/>
      <w:r>
        <w:rPr>
          <w:sz w:val="28"/>
          <w:szCs w:val="28"/>
          <w:lang w:val="uk-UA"/>
        </w:rPr>
        <w:t>Бахмутської</w:t>
      </w:r>
      <w:proofErr w:type="spellEnd"/>
      <w:r>
        <w:rPr>
          <w:sz w:val="28"/>
          <w:szCs w:val="28"/>
          <w:lang w:val="uk-UA"/>
        </w:rPr>
        <w:t xml:space="preserve"> ЗОШ № 7.</w:t>
      </w:r>
    </w:p>
    <w:p w:rsidR="005C2FEB" w:rsidRPr="008025EF" w:rsidRDefault="005C2FEB" w:rsidP="005C2FEB">
      <w:pPr>
        <w:spacing w:before="57" w:after="57"/>
        <w:jc w:val="both"/>
        <w:rPr>
          <w:lang w:val="uk-UA"/>
        </w:rPr>
      </w:pPr>
      <w:bookmarkStart w:id="97" w:name="o233"/>
      <w:bookmarkEnd w:id="97"/>
      <w:r>
        <w:rPr>
          <w:sz w:val="28"/>
          <w:szCs w:val="28"/>
          <w:lang w:val="uk-UA"/>
        </w:rPr>
        <w:tab/>
        <w:t xml:space="preserve">6.9. У </w:t>
      </w:r>
      <w:proofErr w:type="spellStart"/>
      <w:r>
        <w:rPr>
          <w:sz w:val="28"/>
          <w:szCs w:val="28"/>
          <w:lang w:val="uk-UA"/>
        </w:rPr>
        <w:t>Бахмутській</w:t>
      </w:r>
      <w:proofErr w:type="spellEnd"/>
      <w:r>
        <w:rPr>
          <w:sz w:val="28"/>
          <w:szCs w:val="28"/>
          <w:lang w:val="uk-UA"/>
        </w:rPr>
        <w:t xml:space="preserve"> ЗОШ № 7 за рішенням загальних зборів (конференції) можуть створюватися і діяти рада закладу, а також піклувальна рада, учнівський комітет, батьківський комітет, методичні об'єднання, комісії, асоціації, відповідно до положень </w:t>
      </w:r>
      <w:bookmarkStart w:id="98" w:name="o234"/>
      <w:bookmarkEnd w:id="98"/>
      <w:r>
        <w:rPr>
          <w:sz w:val="28"/>
          <w:szCs w:val="28"/>
          <w:lang w:val="uk-UA"/>
        </w:rPr>
        <w:t>у межах чинного законодавства України.</w:t>
      </w:r>
    </w:p>
    <w:p w:rsidR="002605FC"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rPr>
          <w:sz w:val="28"/>
          <w:szCs w:val="28"/>
          <w:lang w:val="en-US"/>
        </w:rPr>
      </w:pPr>
      <w:r>
        <w:rPr>
          <w:sz w:val="28"/>
          <w:szCs w:val="28"/>
          <w:lang w:val="uk-UA"/>
        </w:rPr>
        <w:lastRenderedPageBreak/>
        <w:tab/>
      </w:r>
    </w:p>
    <w:p w:rsidR="002605FC" w:rsidRDefault="002605FC"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rPr>
          <w:sz w:val="28"/>
          <w:szCs w:val="28"/>
          <w:lang w:val="en-US"/>
        </w:rPr>
      </w:pPr>
    </w:p>
    <w:p w:rsidR="005C2FEB" w:rsidRDefault="002605FC"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pPr>
      <w:r>
        <w:rPr>
          <w:sz w:val="28"/>
          <w:szCs w:val="28"/>
          <w:lang w:val="en-US"/>
        </w:rPr>
        <w:tab/>
      </w:r>
      <w:r w:rsidR="005C2FEB">
        <w:rPr>
          <w:sz w:val="28"/>
          <w:szCs w:val="28"/>
          <w:lang w:val="uk-UA"/>
        </w:rPr>
        <w:t xml:space="preserve">6.10. </w:t>
      </w:r>
      <w:proofErr w:type="gramStart"/>
      <w:r w:rsidR="005C2FEB">
        <w:rPr>
          <w:sz w:val="28"/>
          <w:szCs w:val="28"/>
        </w:rPr>
        <w:t>До</w:t>
      </w:r>
      <w:proofErr w:type="gramEnd"/>
      <w:r w:rsidR="005C2FEB">
        <w:rPr>
          <w:sz w:val="28"/>
          <w:szCs w:val="28"/>
        </w:rPr>
        <w:t xml:space="preserve"> складу ради </w:t>
      </w:r>
      <w:proofErr w:type="spellStart"/>
      <w:r w:rsidR="005C2FEB">
        <w:rPr>
          <w:sz w:val="28"/>
          <w:szCs w:val="28"/>
          <w:lang w:val="uk-UA"/>
        </w:rPr>
        <w:t>Бахмутської</w:t>
      </w:r>
      <w:proofErr w:type="spellEnd"/>
      <w:r w:rsidR="005C2FEB">
        <w:rPr>
          <w:sz w:val="28"/>
          <w:szCs w:val="28"/>
          <w:lang w:val="uk-UA"/>
        </w:rPr>
        <w:t xml:space="preserve"> ЗОШ № 7 </w:t>
      </w:r>
      <w:proofErr w:type="spellStart"/>
      <w:r w:rsidR="005C2FEB">
        <w:rPr>
          <w:sz w:val="28"/>
          <w:szCs w:val="28"/>
        </w:rPr>
        <w:t>обираються</w:t>
      </w:r>
      <w:proofErr w:type="spellEnd"/>
      <w:r w:rsidR="005C2FEB">
        <w:rPr>
          <w:sz w:val="28"/>
          <w:szCs w:val="28"/>
        </w:rPr>
        <w:t xml:space="preserve"> </w:t>
      </w:r>
      <w:proofErr w:type="spellStart"/>
      <w:r w:rsidR="005C2FEB">
        <w:rPr>
          <w:sz w:val="28"/>
          <w:szCs w:val="28"/>
        </w:rPr>
        <w:t>представники</w:t>
      </w:r>
      <w:proofErr w:type="spellEnd"/>
      <w:r w:rsidR="005C2FEB">
        <w:rPr>
          <w:sz w:val="28"/>
          <w:szCs w:val="28"/>
        </w:rPr>
        <w:t xml:space="preserve"> </w:t>
      </w:r>
      <w:proofErr w:type="spellStart"/>
      <w:r w:rsidR="005C2FEB">
        <w:rPr>
          <w:sz w:val="28"/>
          <w:szCs w:val="28"/>
        </w:rPr>
        <w:t>педагогічного</w:t>
      </w:r>
      <w:proofErr w:type="spellEnd"/>
      <w:r w:rsidR="005C2FEB">
        <w:rPr>
          <w:sz w:val="28"/>
          <w:szCs w:val="28"/>
        </w:rPr>
        <w:t xml:space="preserve"> </w:t>
      </w:r>
      <w:proofErr w:type="spellStart"/>
      <w:r w:rsidR="005C2FEB">
        <w:rPr>
          <w:sz w:val="28"/>
          <w:szCs w:val="28"/>
        </w:rPr>
        <w:t>колективу</w:t>
      </w:r>
      <w:proofErr w:type="spellEnd"/>
      <w:r w:rsidR="005C2FEB">
        <w:rPr>
          <w:sz w:val="28"/>
          <w:szCs w:val="28"/>
        </w:rPr>
        <w:t xml:space="preserve">, </w:t>
      </w:r>
      <w:proofErr w:type="spellStart"/>
      <w:r w:rsidR="005C2FEB">
        <w:rPr>
          <w:sz w:val="28"/>
          <w:szCs w:val="28"/>
        </w:rPr>
        <w:t>учнів</w:t>
      </w:r>
      <w:proofErr w:type="spellEnd"/>
      <w:r w:rsidR="005C2FEB">
        <w:rPr>
          <w:sz w:val="28"/>
          <w:szCs w:val="28"/>
        </w:rPr>
        <w:t xml:space="preserve"> </w:t>
      </w:r>
      <w:proofErr w:type="spellStart"/>
      <w:r w:rsidR="005C2FEB">
        <w:rPr>
          <w:sz w:val="28"/>
          <w:szCs w:val="28"/>
        </w:rPr>
        <w:t>школи</w:t>
      </w:r>
      <w:proofErr w:type="spellEnd"/>
      <w:r w:rsidR="005C2FEB">
        <w:rPr>
          <w:sz w:val="28"/>
          <w:szCs w:val="28"/>
        </w:rPr>
        <w:t xml:space="preserve"> II</w:t>
      </w:r>
      <w:r w:rsidR="005C2FEB">
        <w:rPr>
          <w:sz w:val="28"/>
          <w:szCs w:val="28"/>
          <w:lang w:val="uk-UA"/>
        </w:rPr>
        <w:t xml:space="preserve"> і ІІІ</w:t>
      </w:r>
      <w:r w:rsidR="005C2FEB">
        <w:rPr>
          <w:sz w:val="28"/>
          <w:szCs w:val="28"/>
        </w:rPr>
        <w:t xml:space="preserve"> </w:t>
      </w:r>
      <w:proofErr w:type="spellStart"/>
      <w:r w:rsidR="005C2FEB">
        <w:rPr>
          <w:sz w:val="28"/>
          <w:szCs w:val="28"/>
        </w:rPr>
        <w:t>ступеня</w:t>
      </w:r>
      <w:proofErr w:type="spellEnd"/>
      <w:r w:rsidR="005C2FEB">
        <w:rPr>
          <w:sz w:val="28"/>
          <w:szCs w:val="28"/>
          <w:lang w:val="uk-UA"/>
        </w:rPr>
        <w:t xml:space="preserve">, </w:t>
      </w:r>
      <w:proofErr w:type="spellStart"/>
      <w:r w:rsidR="005C2FEB">
        <w:rPr>
          <w:sz w:val="28"/>
          <w:szCs w:val="28"/>
        </w:rPr>
        <w:t>батьків</w:t>
      </w:r>
      <w:proofErr w:type="spellEnd"/>
      <w:r w:rsidR="005C2FEB">
        <w:rPr>
          <w:sz w:val="28"/>
          <w:szCs w:val="28"/>
        </w:rPr>
        <w:t xml:space="preserve"> </w:t>
      </w:r>
      <w:proofErr w:type="spellStart"/>
      <w:r w:rsidR="005C2FEB">
        <w:rPr>
          <w:sz w:val="28"/>
          <w:szCs w:val="28"/>
        </w:rPr>
        <w:t>і</w:t>
      </w:r>
      <w:proofErr w:type="spellEnd"/>
      <w:r w:rsidR="005C2FEB">
        <w:rPr>
          <w:sz w:val="28"/>
          <w:szCs w:val="28"/>
        </w:rPr>
        <w:t xml:space="preserve"> </w:t>
      </w:r>
      <w:proofErr w:type="spellStart"/>
      <w:r w:rsidR="005C2FEB">
        <w:rPr>
          <w:sz w:val="28"/>
          <w:szCs w:val="28"/>
        </w:rPr>
        <w:t>громадськості</w:t>
      </w:r>
      <w:proofErr w:type="spellEnd"/>
      <w:r w:rsidR="005C2FEB">
        <w:rPr>
          <w:sz w:val="28"/>
          <w:szCs w:val="28"/>
        </w:rPr>
        <w:t>.</w:t>
      </w:r>
      <w:r w:rsidR="005C2FEB">
        <w:rPr>
          <w:sz w:val="28"/>
          <w:szCs w:val="28"/>
          <w:lang w:val="uk-UA"/>
        </w:rPr>
        <w:t xml:space="preserve">           </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pPr>
      <w:r>
        <w:rPr>
          <w:sz w:val="28"/>
          <w:szCs w:val="28"/>
          <w:lang w:val="uk-UA"/>
        </w:rPr>
        <w:tab/>
        <w:t>6.11. Метою діяльності ради є:</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6.11.1 сприяння демократизації   і  гуманізації  навчально-виховного процесу;</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6.11.2 об'єднання зусиль  педагогічного  і  учні</w:t>
      </w:r>
      <w:proofErr w:type="spellStart"/>
      <w:r>
        <w:rPr>
          <w:sz w:val="28"/>
          <w:szCs w:val="28"/>
        </w:rPr>
        <w:t>вського</w:t>
      </w:r>
      <w:proofErr w:type="spellEnd"/>
      <w:r>
        <w:rPr>
          <w:sz w:val="28"/>
          <w:szCs w:val="28"/>
        </w:rPr>
        <w:t xml:space="preserve">  </w:t>
      </w:r>
      <w:proofErr w:type="spellStart"/>
      <w:r>
        <w:rPr>
          <w:sz w:val="28"/>
          <w:szCs w:val="28"/>
        </w:rPr>
        <w:t>колективів</w:t>
      </w:r>
      <w:proofErr w:type="spellEnd"/>
      <w:r>
        <w:rPr>
          <w:sz w:val="28"/>
          <w:szCs w:val="28"/>
        </w:rPr>
        <w:t>,</w:t>
      </w:r>
      <w:r>
        <w:rPr>
          <w:sz w:val="28"/>
          <w:szCs w:val="28"/>
          <w:lang w:val="uk-UA"/>
        </w:rPr>
        <w:t xml:space="preserve"> </w:t>
      </w:r>
      <w:proofErr w:type="spellStart"/>
      <w:r>
        <w:rPr>
          <w:sz w:val="28"/>
          <w:szCs w:val="28"/>
        </w:rPr>
        <w:t>батьків</w:t>
      </w:r>
      <w:proofErr w:type="spellEnd"/>
      <w:r>
        <w:rPr>
          <w:sz w:val="28"/>
          <w:szCs w:val="28"/>
        </w:rPr>
        <w:t xml:space="preserve">,  </w:t>
      </w:r>
      <w:proofErr w:type="spellStart"/>
      <w:r>
        <w:rPr>
          <w:sz w:val="28"/>
          <w:szCs w:val="28"/>
        </w:rPr>
        <w:t>громадськості</w:t>
      </w:r>
      <w:proofErr w:type="spellEnd"/>
      <w:r>
        <w:rPr>
          <w:sz w:val="28"/>
          <w:szCs w:val="28"/>
        </w:rPr>
        <w:t xml:space="preserve">  </w:t>
      </w:r>
      <w:proofErr w:type="spellStart"/>
      <w:r>
        <w:rPr>
          <w:sz w:val="28"/>
          <w:szCs w:val="28"/>
        </w:rPr>
        <w:t>щодо</w:t>
      </w:r>
      <w:proofErr w:type="spellEnd"/>
      <w:r>
        <w:rPr>
          <w:sz w:val="28"/>
          <w:szCs w:val="28"/>
        </w:rPr>
        <w:t xml:space="preserve">  </w:t>
      </w:r>
      <w:proofErr w:type="spellStart"/>
      <w:r>
        <w:rPr>
          <w:sz w:val="28"/>
          <w:szCs w:val="28"/>
        </w:rPr>
        <w:t>розвитку</w:t>
      </w:r>
      <w:proofErr w:type="spellEnd"/>
      <w:r>
        <w:rPr>
          <w:sz w:val="28"/>
          <w:szCs w:val="28"/>
        </w:rPr>
        <w:t xml:space="preserve">  </w:t>
      </w:r>
      <w:proofErr w:type="spellStart"/>
      <w:r>
        <w:rPr>
          <w:sz w:val="28"/>
          <w:szCs w:val="28"/>
        </w:rPr>
        <w:t>навчального</w:t>
      </w:r>
      <w:proofErr w:type="spellEnd"/>
      <w:r>
        <w:rPr>
          <w:sz w:val="28"/>
          <w:szCs w:val="28"/>
        </w:rPr>
        <w:t xml:space="preserve">  закладу   та</w:t>
      </w:r>
      <w:r>
        <w:rPr>
          <w:sz w:val="28"/>
          <w:szCs w:val="28"/>
          <w:lang w:val="uk-UA"/>
        </w:rPr>
        <w:t xml:space="preserve"> </w:t>
      </w:r>
      <w:proofErr w:type="spellStart"/>
      <w:r>
        <w:rPr>
          <w:sz w:val="28"/>
          <w:szCs w:val="28"/>
        </w:rPr>
        <w:t>удосконалення</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w:t>
      </w:r>
      <w:proofErr w:type="spellStart"/>
      <w:r>
        <w:rPr>
          <w:sz w:val="28"/>
          <w:szCs w:val="28"/>
        </w:rPr>
        <w:t>процесу</w:t>
      </w:r>
      <w:proofErr w:type="spellEnd"/>
      <w:r>
        <w:rPr>
          <w:sz w:val="28"/>
          <w:szCs w:val="28"/>
        </w:rPr>
        <w:t>;</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 xml:space="preserve">6.11.3 </w:t>
      </w:r>
      <w:proofErr w:type="spellStart"/>
      <w:r>
        <w:rPr>
          <w:sz w:val="28"/>
          <w:szCs w:val="28"/>
        </w:rPr>
        <w:t>формування</w:t>
      </w:r>
      <w:proofErr w:type="spellEnd"/>
      <w:r>
        <w:rPr>
          <w:sz w:val="28"/>
          <w:szCs w:val="28"/>
        </w:rPr>
        <w:t xml:space="preserve"> позитивного   </w:t>
      </w:r>
      <w:proofErr w:type="spellStart"/>
      <w:r>
        <w:rPr>
          <w:sz w:val="28"/>
          <w:szCs w:val="28"/>
        </w:rPr>
        <w:t>іміджу</w:t>
      </w:r>
      <w:proofErr w:type="spellEnd"/>
      <w:r>
        <w:rPr>
          <w:sz w:val="28"/>
          <w:szCs w:val="28"/>
        </w:rPr>
        <w:t xml:space="preserve">   та   демократичного   стилю</w:t>
      </w:r>
      <w:r>
        <w:rPr>
          <w:sz w:val="28"/>
          <w:szCs w:val="28"/>
          <w:lang w:val="uk-UA"/>
        </w:rPr>
        <w:t xml:space="preserve"> </w:t>
      </w:r>
      <w:proofErr w:type="spellStart"/>
      <w:r>
        <w:rPr>
          <w:sz w:val="28"/>
          <w:szCs w:val="28"/>
        </w:rPr>
        <w:t>управління</w:t>
      </w:r>
      <w:proofErr w:type="spellEnd"/>
      <w:r>
        <w:rPr>
          <w:sz w:val="28"/>
          <w:szCs w:val="28"/>
        </w:rPr>
        <w:t xml:space="preserve"> </w:t>
      </w:r>
      <w:proofErr w:type="spellStart"/>
      <w:r>
        <w:rPr>
          <w:sz w:val="28"/>
          <w:szCs w:val="28"/>
        </w:rPr>
        <w:t>навчальним</w:t>
      </w:r>
      <w:proofErr w:type="spellEnd"/>
      <w:r>
        <w:rPr>
          <w:sz w:val="28"/>
          <w:szCs w:val="28"/>
        </w:rPr>
        <w:t xml:space="preserve"> закладом;</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 xml:space="preserve">6.11.4 </w:t>
      </w:r>
      <w:proofErr w:type="spellStart"/>
      <w:r>
        <w:rPr>
          <w:sz w:val="28"/>
          <w:szCs w:val="28"/>
        </w:rPr>
        <w:t>розширення</w:t>
      </w:r>
      <w:proofErr w:type="spellEnd"/>
      <w:r>
        <w:rPr>
          <w:sz w:val="28"/>
          <w:szCs w:val="28"/>
        </w:rPr>
        <w:t xml:space="preserve"> </w:t>
      </w:r>
      <w:proofErr w:type="spellStart"/>
      <w:r>
        <w:rPr>
          <w:sz w:val="28"/>
          <w:szCs w:val="28"/>
        </w:rPr>
        <w:t>колегіальних</w:t>
      </w:r>
      <w:proofErr w:type="spellEnd"/>
      <w:r>
        <w:rPr>
          <w:sz w:val="28"/>
          <w:szCs w:val="28"/>
        </w:rPr>
        <w:t xml:space="preserve"> форм </w:t>
      </w:r>
      <w:proofErr w:type="spellStart"/>
      <w:r>
        <w:rPr>
          <w:sz w:val="28"/>
          <w:szCs w:val="28"/>
        </w:rPr>
        <w:t>управління</w:t>
      </w:r>
      <w:proofErr w:type="spellEnd"/>
      <w:r>
        <w:rPr>
          <w:sz w:val="28"/>
          <w:szCs w:val="28"/>
        </w:rPr>
        <w:t xml:space="preserve"> закладом</w:t>
      </w:r>
      <w:r>
        <w:rPr>
          <w:sz w:val="28"/>
          <w:szCs w:val="28"/>
          <w:lang w:val="uk-UA"/>
        </w:rPr>
        <w:t xml:space="preserve"> освіти</w:t>
      </w:r>
      <w:r>
        <w:rPr>
          <w:sz w:val="28"/>
          <w:szCs w:val="28"/>
        </w:rPr>
        <w:t>;</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 xml:space="preserve">6.11.5 </w:t>
      </w:r>
      <w:proofErr w:type="spellStart"/>
      <w:r>
        <w:rPr>
          <w:sz w:val="28"/>
          <w:szCs w:val="28"/>
        </w:rPr>
        <w:t>підвищення</w:t>
      </w:r>
      <w:proofErr w:type="spellEnd"/>
      <w:r>
        <w:rPr>
          <w:sz w:val="28"/>
          <w:szCs w:val="28"/>
        </w:rPr>
        <w:t xml:space="preserve"> </w:t>
      </w:r>
      <w:proofErr w:type="spellStart"/>
      <w:r>
        <w:rPr>
          <w:sz w:val="28"/>
          <w:szCs w:val="28"/>
        </w:rPr>
        <w:t>ролі</w:t>
      </w:r>
      <w:proofErr w:type="spellEnd"/>
      <w:r>
        <w:rPr>
          <w:sz w:val="28"/>
          <w:szCs w:val="28"/>
        </w:rPr>
        <w:t xml:space="preserve"> </w:t>
      </w:r>
      <w:proofErr w:type="spellStart"/>
      <w:r>
        <w:rPr>
          <w:sz w:val="28"/>
          <w:szCs w:val="28"/>
        </w:rPr>
        <w:t>громадськості</w:t>
      </w:r>
      <w:proofErr w:type="spellEnd"/>
      <w:r>
        <w:rPr>
          <w:sz w:val="28"/>
          <w:szCs w:val="28"/>
        </w:rPr>
        <w:t xml:space="preserve"> у </w:t>
      </w:r>
      <w:proofErr w:type="spellStart"/>
      <w:r>
        <w:rPr>
          <w:sz w:val="28"/>
          <w:szCs w:val="28"/>
        </w:rPr>
        <w:t>вирішенні</w:t>
      </w:r>
      <w:proofErr w:type="spellEnd"/>
      <w:r>
        <w:rPr>
          <w:sz w:val="28"/>
          <w:szCs w:val="28"/>
        </w:rPr>
        <w:t xml:space="preserve"> </w:t>
      </w:r>
      <w:proofErr w:type="spellStart"/>
      <w:r>
        <w:rPr>
          <w:sz w:val="28"/>
          <w:szCs w:val="28"/>
        </w:rPr>
        <w:t>питань</w:t>
      </w:r>
      <w:proofErr w:type="spellEnd"/>
      <w:r>
        <w:rPr>
          <w:sz w:val="28"/>
          <w:szCs w:val="28"/>
        </w:rPr>
        <w:t xml:space="preserve">,  </w:t>
      </w:r>
      <w:proofErr w:type="spellStart"/>
      <w:r>
        <w:rPr>
          <w:sz w:val="28"/>
          <w:szCs w:val="28"/>
        </w:rPr>
        <w:t>пов'язаних</w:t>
      </w:r>
      <w:proofErr w:type="spellEnd"/>
      <w:r>
        <w:rPr>
          <w:sz w:val="28"/>
          <w:szCs w:val="28"/>
          <w:lang w:val="uk-UA"/>
        </w:rPr>
        <w:t xml:space="preserve"> </w:t>
      </w:r>
      <w:proofErr w:type="spellStart"/>
      <w:r>
        <w:rPr>
          <w:sz w:val="28"/>
          <w:szCs w:val="28"/>
        </w:rPr>
        <w:t>з</w:t>
      </w:r>
      <w:proofErr w:type="spellEnd"/>
      <w:r>
        <w:rPr>
          <w:sz w:val="28"/>
          <w:szCs w:val="28"/>
        </w:rPr>
        <w:t xml:space="preserve"> </w:t>
      </w:r>
      <w:proofErr w:type="spellStart"/>
      <w:r>
        <w:rPr>
          <w:sz w:val="28"/>
          <w:szCs w:val="28"/>
        </w:rPr>
        <w:t>організацією</w:t>
      </w:r>
      <w:proofErr w:type="spellEnd"/>
      <w:r>
        <w:rPr>
          <w:sz w:val="28"/>
          <w:szCs w:val="28"/>
        </w:rPr>
        <w:t xml:space="preserve"> </w:t>
      </w:r>
      <w:proofErr w:type="spellStart"/>
      <w:r>
        <w:rPr>
          <w:sz w:val="28"/>
          <w:szCs w:val="28"/>
        </w:rPr>
        <w:t>навчально-виховного</w:t>
      </w:r>
      <w:proofErr w:type="spellEnd"/>
      <w:r>
        <w:rPr>
          <w:sz w:val="28"/>
          <w:szCs w:val="28"/>
        </w:rPr>
        <w:t xml:space="preserve"> процессу</w:t>
      </w:r>
      <w:r>
        <w:rPr>
          <w:sz w:val="28"/>
          <w:szCs w:val="28"/>
          <w:lang w:val="uk-UA"/>
        </w:rPr>
        <w:t>.</w:t>
      </w:r>
    </w:p>
    <w:p w:rsidR="005C2FEB" w:rsidRDefault="005C2FEB" w:rsidP="005C2FEB">
      <w:pPr>
        <w:tabs>
          <w:tab w:val="left" w:pos="960"/>
        </w:tabs>
        <w:spacing w:before="57" w:after="57"/>
        <w:jc w:val="both"/>
      </w:pPr>
      <w:bookmarkStart w:id="99" w:name="o235"/>
      <w:bookmarkEnd w:id="99"/>
      <w:r>
        <w:rPr>
          <w:sz w:val="28"/>
          <w:szCs w:val="28"/>
          <w:lang w:val="uk-UA"/>
        </w:rPr>
        <w:tab/>
        <w:t xml:space="preserve">6.12. Члени піклувальної ради  </w:t>
      </w:r>
      <w:proofErr w:type="spellStart"/>
      <w:r>
        <w:rPr>
          <w:sz w:val="28"/>
          <w:szCs w:val="28"/>
          <w:lang w:val="uk-UA"/>
        </w:rPr>
        <w:t>Бахмутської</w:t>
      </w:r>
      <w:proofErr w:type="spellEnd"/>
      <w:r>
        <w:rPr>
          <w:sz w:val="28"/>
          <w:szCs w:val="28"/>
          <w:lang w:val="uk-UA"/>
        </w:rPr>
        <w:t xml:space="preserve"> ЗОШ № 7 </w:t>
      </w:r>
      <w:proofErr w:type="spellStart"/>
      <w:r>
        <w:rPr>
          <w:sz w:val="28"/>
          <w:szCs w:val="28"/>
        </w:rPr>
        <w:t>обираються</w:t>
      </w:r>
      <w:proofErr w:type="spellEnd"/>
      <w:r>
        <w:rPr>
          <w:sz w:val="28"/>
          <w:szCs w:val="28"/>
        </w:rPr>
        <w:t xml:space="preserve"> на </w:t>
      </w:r>
      <w:proofErr w:type="spellStart"/>
      <w:r>
        <w:rPr>
          <w:sz w:val="28"/>
          <w:szCs w:val="28"/>
        </w:rPr>
        <w:t>загальних</w:t>
      </w:r>
      <w:proofErr w:type="spellEnd"/>
      <w:r>
        <w:rPr>
          <w:sz w:val="28"/>
          <w:szCs w:val="28"/>
        </w:rPr>
        <w:t xml:space="preserve"> </w:t>
      </w:r>
      <w:proofErr w:type="spellStart"/>
      <w:r>
        <w:rPr>
          <w:sz w:val="28"/>
          <w:szCs w:val="28"/>
        </w:rPr>
        <w:t>зборах</w:t>
      </w:r>
      <w:proofErr w:type="spellEnd"/>
      <w:r>
        <w:rPr>
          <w:sz w:val="28"/>
          <w:szCs w:val="28"/>
        </w:rPr>
        <w:t xml:space="preserve"> (</w:t>
      </w:r>
      <w:proofErr w:type="spellStart"/>
      <w:r>
        <w:rPr>
          <w:sz w:val="28"/>
          <w:szCs w:val="28"/>
        </w:rPr>
        <w:t>конференціях</w:t>
      </w:r>
      <w:proofErr w:type="spellEnd"/>
      <w:r>
        <w:rPr>
          <w:sz w:val="28"/>
          <w:szCs w:val="28"/>
        </w:rPr>
        <w:t xml:space="preserve">). Склад </w:t>
      </w:r>
      <w:proofErr w:type="spellStart"/>
      <w:proofErr w:type="gramStart"/>
      <w:r>
        <w:rPr>
          <w:sz w:val="28"/>
          <w:szCs w:val="28"/>
        </w:rPr>
        <w:t>п</w:t>
      </w:r>
      <w:proofErr w:type="gramEnd"/>
      <w:r>
        <w:rPr>
          <w:sz w:val="28"/>
          <w:szCs w:val="28"/>
        </w:rPr>
        <w:t>іклувальної</w:t>
      </w:r>
      <w:proofErr w:type="spellEnd"/>
      <w:r>
        <w:rPr>
          <w:sz w:val="28"/>
          <w:szCs w:val="28"/>
        </w:rPr>
        <w:t xml:space="preserve"> ради </w:t>
      </w:r>
      <w:proofErr w:type="spellStart"/>
      <w:r>
        <w:rPr>
          <w:sz w:val="28"/>
          <w:szCs w:val="28"/>
        </w:rPr>
        <w:t>формується</w:t>
      </w:r>
      <w:proofErr w:type="spellEnd"/>
      <w:r>
        <w:rPr>
          <w:sz w:val="28"/>
          <w:szCs w:val="28"/>
        </w:rPr>
        <w:t xml:space="preserve"> </w:t>
      </w:r>
      <w:proofErr w:type="spellStart"/>
      <w:r>
        <w:rPr>
          <w:sz w:val="28"/>
          <w:szCs w:val="28"/>
        </w:rPr>
        <w:t>з</w:t>
      </w:r>
      <w:proofErr w:type="spellEnd"/>
      <w:r>
        <w:rPr>
          <w:sz w:val="28"/>
          <w:szCs w:val="28"/>
        </w:rPr>
        <w:t xml:space="preserve"> </w:t>
      </w:r>
      <w:proofErr w:type="spellStart"/>
      <w:r>
        <w:rPr>
          <w:sz w:val="28"/>
          <w:szCs w:val="28"/>
        </w:rPr>
        <w:t>представників</w:t>
      </w:r>
      <w:proofErr w:type="spellEnd"/>
      <w:r>
        <w:rPr>
          <w:sz w:val="28"/>
          <w:szCs w:val="28"/>
        </w:rPr>
        <w:t xml:space="preserve"> </w:t>
      </w:r>
      <w:proofErr w:type="spellStart"/>
      <w:r>
        <w:rPr>
          <w:sz w:val="28"/>
          <w:szCs w:val="28"/>
        </w:rPr>
        <w:t>органів</w:t>
      </w:r>
      <w:proofErr w:type="spellEnd"/>
      <w:r>
        <w:rPr>
          <w:sz w:val="28"/>
          <w:szCs w:val="28"/>
        </w:rPr>
        <w:t xml:space="preserve"> </w:t>
      </w:r>
      <w:proofErr w:type="spellStart"/>
      <w:r>
        <w:rPr>
          <w:sz w:val="28"/>
          <w:szCs w:val="28"/>
        </w:rPr>
        <w:t>виконавчої</w:t>
      </w:r>
      <w:proofErr w:type="spellEnd"/>
      <w:r>
        <w:rPr>
          <w:sz w:val="28"/>
          <w:szCs w:val="28"/>
        </w:rPr>
        <w:t xml:space="preserve"> </w:t>
      </w:r>
      <w:proofErr w:type="spellStart"/>
      <w:r>
        <w:rPr>
          <w:sz w:val="28"/>
          <w:szCs w:val="28"/>
        </w:rPr>
        <w:t>влади</w:t>
      </w:r>
      <w:proofErr w:type="spellEnd"/>
      <w:r>
        <w:rPr>
          <w:sz w:val="28"/>
          <w:szCs w:val="28"/>
        </w:rPr>
        <w:t xml:space="preserve">, </w:t>
      </w:r>
      <w:proofErr w:type="spellStart"/>
      <w:r>
        <w:rPr>
          <w:sz w:val="28"/>
          <w:szCs w:val="28"/>
        </w:rPr>
        <w:t>підприємств</w:t>
      </w:r>
      <w:proofErr w:type="spellEnd"/>
      <w:r>
        <w:rPr>
          <w:sz w:val="28"/>
          <w:szCs w:val="28"/>
        </w:rPr>
        <w:t xml:space="preserve">, </w:t>
      </w:r>
      <w:proofErr w:type="spellStart"/>
      <w:r>
        <w:rPr>
          <w:sz w:val="28"/>
          <w:szCs w:val="28"/>
        </w:rPr>
        <w:t>установ</w:t>
      </w:r>
      <w:proofErr w:type="spellEnd"/>
      <w:r>
        <w:rPr>
          <w:sz w:val="28"/>
          <w:szCs w:val="28"/>
        </w:rPr>
        <w:t xml:space="preserve">, </w:t>
      </w:r>
      <w:proofErr w:type="spellStart"/>
      <w:r>
        <w:rPr>
          <w:sz w:val="28"/>
          <w:szCs w:val="28"/>
        </w:rPr>
        <w:t>організацій</w:t>
      </w:r>
      <w:proofErr w:type="spellEnd"/>
      <w:r>
        <w:rPr>
          <w:sz w:val="28"/>
          <w:szCs w:val="28"/>
        </w:rPr>
        <w:t xml:space="preserve">, </w:t>
      </w:r>
      <w:proofErr w:type="spellStart"/>
      <w:r>
        <w:rPr>
          <w:sz w:val="28"/>
          <w:szCs w:val="28"/>
        </w:rPr>
        <w:t>закладів</w:t>
      </w:r>
      <w:proofErr w:type="spellEnd"/>
      <w:r>
        <w:rPr>
          <w:sz w:val="28"/>
          <w:szCs w:val="28"/>
          <w:lang w:val="uk-UA"/>
        </w:rPr>
        <w:t xml:space="preserve"> освіти</w:t>
      </w:r>
      <w:r>
        <w:rPr>
          <w:sz w:val="28"/>
          <w:szCs w:val="28"/>
        </w:rPr>
        <w:t xml:space="preserve"> та </w:t>
      </w:r>
      <w:proofErr w:type="spellStart"/>
      <w:r>
        <w:rPr>
          <w:sz w:val="28"/>
          <w:szCs w:val="28"/>
        </w:rPr>
        <w:t>окремих</w:t>
      </w:r>
      <w:proofErr w:type="spellEnd"/>
      <w:r>
        <w:rPr>
          <w:sz w:val="28"/>
          <w:szCs w:val="28"/>
        </w:rPr>
        <w:t xml:space="preserve"> </w:t>
      </w:r>
      <w:proofErr w:type="spellStart"/>
      <w:r>
        <w:rPr>
          <w:sz w:val="28"/>
          <w:szCs w:val="28"/>
        </w:rPr>
        <w:t>громадян</w:t>
      </w:r>
      <w:proofErr w:type="spellEnd"/>
      <w:r>
        <w:rPr>
          <w:sz w:val="28"/>
          <w:szCs w:val="28"/>
        </w:rPr>
        <w:t>.</w:t>
      </w:r>
    </w:p>
    <w:p w:rsidR="005C2FEB" w:rsidRPr="00EB2063" w:rsidRDefault="005C2FEB" w:rsidP="005C2FEB">
      <w:pPr>
        <w:tabs>
          <w:tab w:val="left" w:pos="960"/>
        </w:tabs>
        <w:spacing w:before="57" w:after="57"/>
        <w:jc w:val="both"/>
        <w:rPr>
          <w:lang w:val="uk-UA"/>
        </w:rPr>
      </w:pPr>
      <w:r>
        <w:rPr>
          <w:color w:val="000000"/>
          <w:sz w:val="28"/>
          <w:szCs w:val="28"/>
          <w:lang w:val="uk-UA"/>
        </w:rPr>
        <w:tab/>
        <w:t>6.13. Піклувальна рада (у разі створення) вживає заходів для зміцнення навчально-методичної і матеріально-технічної бази, залучення додаткових джерел фінансування закладу, поліпшення умов для організації навчально-виховного процесу, стимулювання творчої праці педагогічних працівників.</w:t>
      </w:r>
    </w:p>
    <w:p w:rsidR="005C2FEB" w:rsidRDefault="005C2FEB" w:rsidP="005C2FEB">
      <w:pPr>
        <w:jc w:val="both"/>
        <w:rPr>
          <w:sz w:val="28"/>
          <w:szCs w:val="28"/>
          <w:lang w:val="uk-UA"/>
        </w:rPr>
      </w:pP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r>
        <w:rPr>
          <w:sz w:val="28"/>
          <w:szCs w:val="28"/>
          <w:lang w:val="uk-UA"/>
        </w:rPr>
        <w:t xml:space="preserve">7. </w:t>
      </w:r>
      <w:r>
        <w:rPr>
          <w:b/>
          <w:bCs/>
          <w:sz w:val="28"/>
          <w:szCs w:val="28"/>
          <w:lang w:val="uk-UA"/>
        </w:rPr>
        <w:t>ФІНАНСОВО-ГОСПОДАРСЬКА ДІЯЛЬНІСТЬ ТА МАТЕРІАЛЬНО-ТЕХНІЧНА БАЗА БАХМУТСЬКОЇ ЗОШ №7</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lang w:val="uk-UA"/>
        </w:rPr>
      </w:pPr>
    </w:p>
    <w:p w:rsidR="005C2FEB" w:rsidRDefault="005C2FEB" w:rsidP="005C2FEB">
      <w:pPr>
        <w:pStyle w:val="HTML"/>
        <w:tabs>
          <w:tab w:val="clear" w:pos="916"/>
          <w:tab w:val="left" w:pos="675"/>
        </w:tabs>
        <w:jc w:val="both"/>
      </w:pPr>
      <w:r>
        <w:rPr>
          <w:rFonts w:ascii="Times New Roman" w:hAnsi="Times New Roman" w:cs="Times New Roman"/>
          <w:bCs/>
          <w:sz w:val="28"/>
          <w:szCs w:val="28"/>
          <w:lang w:val="uk-UA"/>
        </w:rPr>
        <w:tab/>
        <w:t>7.1.</w:t>
      </w:r>
      <w:r>
        <w:rPr>
          <w:rFonts w:ascii="Times New Roman" w:hAnsi="Times New Roman" w:cs="Times New Roman"/>
          <w:sz w:val="28"/>
          <w:szCs w:val="28"/>
          <w:lang w:val="uk-UA"/>
        </w:rPr>
        <w:t xml:space="preserve"> Фінансово-господарська  діяльність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ЗОШ №7  проводиться відповідно до діючого законодавства  України. </w:t>
      </w:r>
      <w:bookmarkStart w:id="100" w:name="o242"/>
      <w:bookmarkEnd w:id="100"/>
    </w:p>
    <w:p w:rsidR="005C2FEB" w:rsidRPr="00EB2063" w:rsidRDefault="005C2FEB" w:rsidP="005C2FEB">
      <w:pPr>
        <w:pStyle w:val="HTML"/>
        <w:tabs>
          <w:tab w:val="clear" w:pos="1832"/>
          <w:tab w:val="left" w:pos="675"/>
        </w:tabs>
        <w:ind w:right="-143"/>
        <w:jc w:val="both"/>
        <w:rPr>
          <w:lang w:val="uk-UA"/>
        </w:rPr>
      </w:pPr>
      <w:r>
        <w:rPr>
          <w:rFonts w:ascii="Times New Roman" w:hAnsi="Times New Roman" w:cs="Times New Roman"/>
          <w:sz w:val="28"/>
          <w:szCs w:val="28"/>
          <w:lang w:val="uk-UA"/>
        </w:rPr>
        <w:tab/>
        <w:t xml:space="preserve">7.2.   Джерелами фінансування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ЗОШ №7 є:</w:t>
      </w:r>
    </w:p>
    <w:p w:rsidR="005C2FEB" w:rsidRPr="008025EF" w:rsidRDefault="005C2FEB" w:rsidP="005C2FEB">
      <w:pPr>
        <w:tabs>
          <w:tab w:val="left" w:pos="675"/>
          <w:tab w:val="left" w:pos="141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rPr>
          <w:lang w:val="uk-UA"/>
        </w:rPr>
      </w:pPr>
      <w:r>
        <w:rPr>
          <w:sz w:val="28"/>
          <w:szCs w:val="28"/>
          <w:lang w:val="uk-UA"/>
        </w:rPr>
        <w:tab/>
        <w:t>7.2.1 Кошти відповідних бюджетів у розмірі, передбаченому нормативами фінансування загальної середньої освіти для забезпечення освітнього процесу  в обсязі, визначеному  Державним  стандартом  загальної  середньої освіти;</w:t>
      </w:r>
    </w:p>
    <w:p w:rsidR="005C2FEB" w:rsidRDefault="005C2FEB" w:rsidP="005C2FEB">
      <w:pPr>
        <w:tabs>
          <w:tab w:val="left" w:pos="675"/>
          <w:tab w:val="left" w:pos="14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 xml:space="preserve">7.2.2 Кошти, отримані за надання платних послуг; </w:t>
      </w:r>
    </w:p>
    <w:p w:rsidR="005C2FEB" w:rsidRDefault="005C2FEB" w:rsidP="005C2FEB">
      <w:pPr>
        <w:tabs>
          <w:tab w:val="left" w:pos="675"/>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 xml:space="preserve">7.2.3 Благодійні внески юридичних та фізичних осіб; </w:t>
      </w:r>
    </w:p>
    <w:p w:rsidR="005C2FEB" w:rsidRDefault="005C2FEB" w:rsidP="005C2FEB">
      <w:pPr>
        <w:tabs>
          <w:tab w:val="left" w:pos="675"/>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7.2.4 Доходи від реалізації майна або від передачі в оренду приміщень, споруд, обладнання;</w:t>
      </w:r>
    </w:p>
    <w:p w:rsidR="005C2FEB" w:rsidRDefault="005C2FEB" w:rsidP="005C2FEB">
      <w:pPr>
        <w:tabs>
          <w:tab w:val="left" w:pos="675"/>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pPr>
      <w:r>
        <w:rPr>
          <w:sz w:val="28"/>
          <w:szCs w:val="28"/>
          <w:lang w:val="uk-UA"/>
        </w:rPr>
        <w:tab/>
        <w:t>7.2.5 І</w:t>
      </w:r>
      <w:proofErr w:type="spellStart"/>
      <w:r w:rsidR="00FE2D85" w:rsidRPr="003C03A2">
        <w:rPr>
          <w:sz w:val="28"/>
          <w:szCs w:val="28"/>
        </w:rPr>
        <w:t>н</w:t>
      </w:r>
      <w:r>
        <w:rPr>
          <w:sz w:val="28"/>
          <w:szCs w:val="28"/>
          <w:lang w:val="uk-UA"/>
        </w:rPr>
        <w:t>ші</w:t>
      </w:r>
      <w:proofErr w:type="spellEnd"/>
      <w:r>
        <w:rPr>
          <w:sz w:val="28"/>
          <w:szCs w:val="28"/>
          <w:lang w:val="uk-UA"/>
        </w:rPr>
        <w:t xml:space="preserve"> джерела, не заборонені законодавством України. </w:t>
      </w:r>
    </w:p>
    <w:p w:rsidR="005C2FEB" w:rsidRPr="008025EF" w:rsidRDefault="005C2FEB" w:rsidP="005C2FEB">
      <w:pPr>
        <w:tabs>
          <w:tab w:val="left" w:pos="675"/>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57" w:after="57"/>
        <w:jc w:val="both"/>
        <w:rPr>
          <w:lang w:val="uk-UA"/>
        </w:rPr>
      </w:pPr>
      <w:r>
        <w:rPr>
          <w:sz w:val="28"/>
          <w:szCs w:val="28"/>
          <w:lang w:val="uk-UA"/>
        </w:rPr>
        <w:tab/>
        <w:t xml:space="preserve">7.3. Кошти, отримані </w:t>
      </w:r>
      <w:proofErr w:type="spellStart"/>
      <w:r>
        <w:rPr>
          <w:sz w:val="28"/>
          <w:szCs w:val="28"/>
          <w:lang w:val="uk-UA"/>
        </w:rPr>
        <w:t>Бахмутською</w:t>
      </w:r>
      <w:proofErr w:type="spellEnd"/>
      <w:r>
        <w:rPr>
          <w:sz w:val="28"/>
          <w:szCs w:val="28"/>
          <w:lang w:val="uk-UA"/>
        </w:rPr>
        <w:t xml:space="preserve"> ЗОШ №7 з додаткових джерел фінансування, використовуються для впровадження діяльності, передбаченої цим Статутом.</w:t>
      </w:r>
    </w:p>
    <w:p w:rsidR="002605FC" w:rsidRDefault="005C2FEB" w:rsidP="005C2FEB">
      <w:pPr>
        <w:tabs>
          <w:tab w:val="left" w:pos="675"/>
        </w:tabs>
        <w:spacing w:before="57" w:after="57"/>
        <w:jc w:val="both"/>
        <w:rPr>
          <w:sz w:val="28"/>
          <w:szCs w:val="28"/>
          <w:lang w:val="en-US"/>
        </w:rPr>
      </w:pPr>
      <w:r>
        <w:rPr>
          <w:sz w:val="28"/>
          <w:szCs w:val="28"/>
          <w:lang w:val="uk-UA"/>
        </w:rPr>
        <w:tab/>
        <w:t xml:space="preserve">7.4. Розмір коштів, що надходять з додаткових джерел фінансування, не підлягає обмеженню, ці кошти не можуть бути вилучені на кінець бюджетного року, не враховуються при визначенні обсягів бюджетного фінансування на наступний рік і можуть використовуватися виключно на здійснення діяльності </w:t>
      </w:r>
      <w:proofErr w:type="spellStart"/>
      <w:r>
        <w:rPr>
          <w:sz w:val="28"/>
          <w:szCs w:val="28"/>
          <w:lang w:val="uk-UA"/>
        </w:rPr>
        <w:t>Бахмутської</w:t>
      </w:r>
      <w:proofErr w:type="spellEnd"/>
      <w:r>
        <w:rPr>
          <w:sz w:val="28"/>
          <w:szCs w:val="28"/>
          <w:lang w:val="uk-UA"/>
        </w:rPr>
        <w:t xml:space="preserve"> ЗОШ №7: поповнення фондів, технічних засобів, оплати праці </w:t>
      </w:r>
    </w:p>
    <w:p w:rsidR="002605FC" w:rsidRDefault="002605FC" w:rsidP="005C2FEB">
      <w:pPr>
        <w:tabs>
          <w:tab w:val="left" w:pos="675"/>
        </w:tabs>
        <w:spacing w:before="57" w:after="57"/>
        <w:jc w:val="both"/>
        <w:rPr>
          <w:sz w:val="28"/>
          <w:szCs w:val="28"/>
          <w:lang w:val="en-US"/>
        </w:rPr>
      </w:pPr>
    </w:p>
    <w:p w:rsidR="002605FC" w:rsidRDefault="002605FC" w:rsidP="005C2FEB">
      <w:pPr>
        <w:tabs>
          <w:tab w:val="left" w:pos="675"/>
        </w:tabs>
        <w:spacing w:before="57" w:after="57"/>
        <w:jc w:val="both"/>
        <w:rPr>
          <w:sz w:val="28"/>
          <w:szCs w:val="28"/>
          <w:lang w:val="en-US"/>
        </w:rPr>
      </w:pPr>
    </w:p>
    <w:p w:rsidR="005C2FEB" w:rsidRDefault="005C2FEB" w:rsidP="005C2FEB">
      <w:pPr>
        <w:tabs>
          <w:tab w:val="left" w:pos="675"/>
        </w:tabs>
        <w:spacing w:before="57" w:after="57"/>
        <w:jc w:val="both"/>
      </w:pPr>
      <w:r>
        <w:rPr>
          <w:sz w:val="28"/>
          <w:szCs w:val="28"/>
          <w:lang w:val="uk-UA"/>
        </w:rPr>
        <w:t xml:space="preserve">працівників, тощо. Вилучення основних фондів,  оборотних коштів  та  іншого майна  проводиться   лише   у   випадках, передбачених чинним законодавством України.  </w:t>
      </w:r>
    </w:p>
    <w:p w:rsidR="005C2FEB" w:rsidRDefault="005C2FEB" w:rsidP="005C2FEB">
      <w:pPr>
        <w:spacing w:before="57" w:after="57"/>
        <w:ind w:firstLine="709"/>
        <w:jc w:val="both"/>
      </w:pPr>
      <w:r>
        <w:rPr>
          <w:sz w:val="28"/>
          <w:szCs w:val="28"/>
          <w:lang w:val="uk-UA"/>
        </w:rPr>
        <w:t xml:space="preserve">7.5. Збитки,  завдані  </w:t>
      </w:r>
      <w:proofErr w:type="spellStart"/>
      <w:r>
        <w:rPr>
          <w:sz w:val="28"/>
          <w:szCs w:val="28"/>
          <w:lang w:val="uk-UA"/>
        </w:rPr>
        <w:t>Бахмутській</w:t>
      </w:r>
      <w:proofErr w:type="spellEnd"/>
      <w:r>
        <w:rPr>
          <w:sz w:val="28"/>
          <w:szCs w:val="28"/>
          <w:lang w:val="uk-UA"/>
        </w:rPr>
        <w:t xml:space="preserve"> ЗОШ №7 внаслідок  порушення його майнових прав іншими юридичними та фізичними  особами,  відшкодовуються  відповідно до чинного законодавства України.</w:t>
      </w:r>
    </w:p>
    <w:p w:rsidR="005C2FEB" w:rsidRDefault="005C2FEB" w:rsidP="005C2FEB">
      <w:pPr>
        <w:spacing w:before="57" w:after="57"/>
        <w:ind w:firstLine="709"/>
        <w:jc w:val="both"/>
      </w:pPr>
      <w:r>
        <w:rPr>
          <w:sz w:val="28"/>
          <w:szCs w:val="28"/>
          <w:lang w:val="uk-UA"/>
        </w:rPr>
        <w:t xml:space="preserve">7.6. Майно, закріплене за </w:t>
      </w:r>
      <w:proofErr w:type="spellStart"/>
      <w:r>
        <w:rPr>
          <w:sz w:val="28"/>
          <w:szCs w:val="28"/>
          <w:lang w:val="uk-UA"/>
        </w:rPr>
        <w:t>Бахмутською</w:t>
      </w:r>
      <w:proofErr w:type="spellEnd"/>
      <w:r>
        <w:rPr>
          <w:sz w:val="28"/>
          <w:szCs w:val="28"/>
          <w:lang w:val="uk-UA"/>
        </w:rPr>
        <w:t xml:space="preserve"> ЗОШ №7, належить закладу на правах оперативного управління та не може бути вилученим у нього, якщо інше не передбачено законодавством України.</w:t>
      </w:r>
    </w:p>
    <w:p w:rsidR="005C2FEB" w:rsidRDefault="005C2FEB" w:rsidP="005C2FEB">
      <w:pPr>
        <w:pStyle w:val="HTML"/>
        <w:ind w:firstLine="709"/>
        <w:jc w:val="both"/>
      </w:pPr>
      <w:r>
        <w:rPr>
          <w:rFonts w:ascii="Times New Roman" w:hAnsi="Times New Roman" w:cs="Times New Roman"/>
          <w:sz w:val="28"/>
          <w:szCs w:val="28"/>
          <w:lang w:val="uk-UA"/>
        </w:rPr>
        <w:t xml:space="preserve">7.7. Матеріально-технічна база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ЗОШ №7 включає будівлі, споруди, земельні ділянки, комунікації, інвентар, обладнання, інші матеріальні цінності, вартість яких відображено у балансі </w:t>
      </w:r>
      <w:proofErr w:type="spellStart"/>
      <w:r>
        <w:rPr>
          <w:rFonts w:ascii="Times New Roman" w:hAnsi="Times New Roman" w:cs="Times New Roman"/>
          <w:sz w:val="28"/>
          <w:szCs w:val="28"/>
          <w:lang w:val="uk-UA"/>
        </w:rPr>
        <w:t>Бахмутської</w:t>
      </w:r>
      <w:proofErr w:type="spellEnd"/>
      <w:r>
        <w:rPr>
          <w:rFonts w:ascii="Times New Roman" w:hAnsi="Times New Roman" w:cs="Times New Roman"/>
          <w:sz w:val="28"/>
          <w:szCs w:val="28"/>
          <w:lang w:val="uk-UA"/>
        </w:rPr>
        <w:t xml:space="preserve"> ЗОШ №7 та централізованої бухгалтерії Управління освіти.</w:t>
      </w:r>
    </w:p>
    <w:p w:rsidR="005C2FEB" w:rsidRDefault="005C2FEB" w:rsidP="005C2FEB">
      <w:pPr>
        <w:pStyle w:val="HTML"/>
        <w:ind w:firstLine="709"/>
        <w:jc w:val="both"/>
      </w:pPr>
      <w:r>
        <w:rPr>
          <w:rFonts w:ascii="Times New Roman" w:hAnsi="Times New Roman" w:cs="Times New Roman"/>
          <w:sz w:val="28"/>
          <w:szCs w:val="28"/>
          <w:lang w:val="uk-UA"/>
        </w:rPr>
        <w:t xml:space="preserve">7.8. Для забезпечення </w:t>
      </w:r>
      <w:proofErr w:type="spellStart"/>
      <w:r>
        <w:rPr>
          <w:rFonts w:ascii="Times New Roman" w:hAnsi="Times New Roman" w:cs="Times New Roman"/>
          <w:sz w:val="28"/>
          <w:szCs w:val="28"/>
          <w:lang w:val="uk-UA"/>
        </w:rPr>
        <w:t>освітньог</w:t>
      </w:r>
      <w:proofErr w:type="spellEnd"/>
      <w:r>
        <w:rPr>
          <w:rFonts w:ascii="Times New Roman" w:hAnsi="Times New Roman" w:cs="Times New Roman"/>
          <w:sz w:val="28"/>
          <w:szCs w:val="28"/>
          <w:lang w:val="uk-UA"/>
        </w:rPr>
        <w:t xml:space="preserve"> процесу база закладу освіти складається   із  навчальних кабінетів, майстерень, а також  спортивного,  актового  залів,   бібліотеки, архіву, медичного, комп'ютерних кабінетів, їдальні, приміщення для інженерно-технічного, навчально-допоміжного персоналу та інші.</w:t>
      </w:r>
    </w:p>
    <w:p w:rsidR="005C2FEB" w:rsidRDefault="005C2FEB" w:rsidP="005C2FEB">
      <w:pPr>
        <w:pStyle w:val="HTML"/>
        <w:ind w:firstLine="709"/>
        <w:jc w:val="both"/>
      </w:pPr>
      <w:r>
        <w:rPr>
          <w:rFonts w:ascii="Times New Roman" w:hAnsi="Times New Roman" w:cs="Times New Roman"/>
          <w:sz w:val="28"/>
          <w:szCs w:val="28"/>
          <w:lang w:val="uk-UA"/>
        </w:rPr>
        <w:t xml:space="preserve">7.9. </w:t>
      </w:r>
      <w:proofErr w:type="spellStart"/>
      <w:r>
        <w:rPr>
          <w:rFonts w:ascii="Times New Roman" w:hAnsi="Times New Roman" w:cs="Times New Roman"/>
          <w:sz w:val="28"/>
          <w:szCs w:val="28"/>
          <w:lang w:val="uk-UA"/>
        </w:rPr>
        <w:t>Бахмутська</w:t>
      </w:r>
      <w:proofErr w:type="spellEnd"/>
      <w:r>
        <w:rPr>
          <w:rFonts w:ascii="Times New Roman" w:hAnsi="Times New Roman" w:cs="Times New Roman"/>
          <w:sz w:val="28"/>
          <w:szCs w:val="28"/>
          <w:lang w:val="uk-UA"/>
        </w:rPr>
        <w:t xml:space="preserve"> ЗОШ №7 за погодженням із Засновником або Управлінням освіти  може придбавати і орендувати необхідне обладнання та інше майно; отримувати допомогу від підприємств, установ, організацій або фізичних осіб; здавати в оренду приміщення, споруди, обладнання юридичним та фізичним особам для провадження освітньої діяльності згідно із законодавством України.</w:t>
      </w:r>
    </w:p>
    <w:p w:rsidR="005C2FEB" w:rsidRPr="002D06C9" w:rsidRDefault="005C2FEB" w:rsidP="005C2FEB">
      <w:pPr>
        <w:pStyle w:val="HTML"/>
        <w:ind w:firstLine="709"/>
        <w:jc w:val="both"/>
        <w:rPr>
          <w:lang w:val="uk-UA"/>
        </w:rPr>
      </w:pPr>
      <w:r>
        <w:rPr>
          <w:rFonts w:ascii="Times New Roman" w:hAnsi="Times New Roman" w:cs="Times New Roman"/>
          <w:sz w:val="28"/>
          <w:szCs w:val="28"/>
          <w:lang w:val="uk-UA"/>
        </w:rPr>
        <w:t xml:space="preserve">7.10 Ведення в </w:t>
      </w:r>
      <w:proofErr w:type="spellStart"/>
      <w:r>
        <w:rPr>
          <w:rFonts w:ascii="Times New Roman" w:hAnsi="Times New Roman" w:cs="Times New Roman"/>
          <w:sz w:val="28"/>
          <w:szCs w:val="28"/>
          <w:lang w:val="uk-UA"/>
        </w:rPr>
        <w:t>Бахмутській</w:t>
      </w:r>
      <w:proofErr w:type="spellEnd"/>
      <w:r>
        <w:rPr>
          <w:rFonts w:ascii="Times New Roman" w:hAnsi="Times New Roman" w:cs="Times New Roman"/>
          <w:sz w:val="28"/>
          <w:szCs w:val="28"/>
          <w:lang w:val="uk-UA"/>
        </w:rPr>
        <w:t xml:space="preserve"> ЗОШ №7 бухгалтерського обліку та звітності фінансово-господарської діяльності проводиться централізованою бухгалтерією Управління освіти.</w:t>
      </w:r>
    </w:p>
    <w:p w:rsidR="005C2FEB" w:rsidRPr="008025EF"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szCs w:val="28"/>
          <w:lang w:val="uk-UA"/>
        </w:rPr>
        <w:t xml:space="preserve">7.11.  Звітність про діяльність </w:t>
      </w:r>
      <w:proofErr w:type="spellStart"/>
      <w:r>
        <w:rPr>
          <w:sz w:val="28"/>
          <w:szCs w:val="28"/>
          <w:lang w:val="uk-UA"/>
        </w:rPr>
        <w:t>Бахмутської</w:t>
      </w:r>
      <w:proofErr w:type="spellEnd"/>
      <w:r>
        <w:rPr>
          <w:sz w:val="28"/>
          <w:szCs w:val="28"/>
          <w:lang w:val="uk-UA"/>
        </w:rPr>
        <w:t xml:space="preserve"> ЗОШ №7 складається та надається відповідно до законодавства України.</w:t>
      </w:r>
    </w:p>
    <w:p w:rsidR="005C2FEB" w:rsidRDefault="005C2FEB" w:rsidP="005C2FEB">
      <w:pPr>
        <w:pStyle w:val="HTML"/>
        <w:ind w:firstLine="709"/>
        <w:jc w:val="both"/>
        <w:rPr>
          <w:rFonts w:ascii="Times New Roman" w:hAnsi="Times New Roman" w:cs="Times New Roman"/>
          <w:sz w:val="28"/>
          <w:szCs w:val="28"/>
          <w:lang w:val="uk-UA"/>
        </w:rPr>
      </w:pPr>
    </w:p>
    <w:p w:rsidR="005C2FEB" w:rsidRPr="005C2FEB" w:rsidRDefault="005C2FEB" w:rsidP="005C2FEB">
      <w:pPr>
        <w:tabs>
          <w:tab w:val="left" w:pos="916"/>
          <w:tab w:val="left" w:pos="1832"/>
          <w:tab w:val="left" w:pos="255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jc w:val="center"/>
        <w:rPr>
          <w:lang w:val="uk-UA"/>
        </w:rPr>
      </w:pPr>
      <w:bookmarkStart w:id="101" w:name="o241"/>
      <w:bookmarkEnd w:id="101"/>
      <w:r>
        <w:rPr>
          <w:b/>
          <w:sz w:val="28"/>
          <w:szCs w:val="28"/>
          <w:lang w:val="uk-UA"/>
        </w:rPr>
        <w:t>8.МІЖНАРОДНЕ СПІВРОБІТНИЦТВО</w:t>
      </w:r>
    </w:p>
    <w:p w:rsidR="005C2FEB"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60"/>
        <w:jc w:val="both"/>
        <w:rPr>
          <w:b/>
          <w:sz w:val="28"/>
          <w:szCs w:val="28"/>
          <w:lang w:val="uk-UA"/>
        </w:rPr>
      </w:pPr>
    </w:p>
    <w:p w:rsidR="005C2FEB" w:rsidRPr="008025EF"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szCs w:val="28"/>
          <w:lang w:val="uk-UA"/>
        </w:rPr>
        <w:t xml:space="preserve">8.1. </w:t>
      </w:r>
      <w:proofErr w:type="spellStart"/>
      <w:r>
        <w:rPr>
          <w:sz w:val="28"/>
          <w:szCs w:val="28"/>
          <w:lang w:val="uk-UA"/>
        </w:rPr>
        <w:t>Бахмутська</w:t>
      </w:r>
      <w:proofErr w:type="spellEnd"/>
      <w:r>
        <w:rPr>
          <w:sz w:val="28"/>
          <w:szCs w:val="28"/>
          <w:lang w:val="uk-UA"/>
        </w:rPr>
        <w:t xml:space="preserve"> ЗОШ №7 за наявності належної матеріально-технічної  та   соціально-культурної   бази,   власних надходжень   має   право   проводити   міжнародний  учнівський  та педагогічний  обмін   у   рамках   освітніх   програм,   проектів, встановлювати   відповідно   до   законодавства  України прямі  зв'язки  з міжнародними організаціями та освітніми асоціаціями.</w:t>
      </w:r>
    </w:p>
    <w:p w:rsidR="005C2FEB" w:rsidRPr="008025EF" w:rsidRDefault="005C2FEB" w:rsidP="005C2F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lang w:val="uk-UA"/>
        </w:rPr>
      </w:pPr>
      <w:r>
        <w:rPr>
          <w:sz w:val="28"/>
          <w:szCs w:val="28"/>
          <w:lang w:val="uk-UA"/>
        </w:rPr>
        <w:t xml:space="preserve">8.2. </w:t>
      </w:r>
      <w:proofErr w:type="spellStart"/>
      <w:r>
        <w:rPr>
          <w:sz w:val="28"/>
          <w:szCs w:val="28"/>
          <w:lang w:val="uk-UA"/>
        </w:rPr>
        <w:t>Бахмутська</w:t>
      </w:r>
      <w:proofErr w:type="spellEnd"/>
      <w:r>
        <w:rPr>
          <w:sz w:val="28"/>
          <w:szCs w:val="28"/>
          <w:lang w:val="uk-UA"/>
        </w:rPr>
        <w:t xml:space="preserve"> ЗОШ №7 має  право  відповідно  до   чинного законодавства України  укладати  угоди  про  співробітництво із закладами освіти,  науковими установами,  підприємствами,  організаціями, громадськими об'єднаннями інших країн.</w:t>
      </w:r>
    </w:p>
    <w:p w:rsidR="005C2FEB" w:rsidRDefault="005C2FEB" w:rsidP="005C2FEB">
      <w:pPr>
        <w:jc w:val="both"/>
        <w:rPr>
          <w:b/>
          <w:bCs/>
          <w:sz w:val="28"/>
          <w:szCs w:val="28"/>
          <w:lang w:val="uk-UA"/>
        </w:rPr>
      </w:pPr>
    </w:p>
    <w:p w:rsidR="005C2FEB" w:rsidRDefault="005C2FEB" w:rsidP="005C2FEB">
      <w:pPr>
        <w:jc w:val="center"/>
      </w:pPr>
      <w:r>
        <w:rPr>
          <w:b/>
          <w:bCs/>
          <w:sz w:val="28"/>
          <w:szCs w:val="28"/>
          <w:lang w:val="uk-UA"/>
        </w:rPr>
        <w:t>9.</w:t>
      </w:r>
      <w:r>
        <w:rPr>
          <w:b/>
          <w:sz w:val="28"/>
          <w:szCs w:val="28"/>
          <w:lang w:val="uk-UA"/>
        </w:rPr>
        <w:t>КОНТРОЛЬ ТА ПЕРЕВІРКА ДІЯЛЬНОСТІ</w:t>
      </w:r>
    </w:p>
    <w:p w:rsidR="005C2FEB" w:rsidRDefault="005C2FEB" w:rsidP="005C2FEB">
      <w:pPr>
        <w:jc w:val="both"/>
        <w:rPr>
          <w:b/>
          <w:sz w:val="28"/>
          <w:szCs w:val="28"/>
          <w:lang w:val="uk-UA"/>
        </w:rPr>
      </w:pPr>
    </w:p>
    <w:p w:rsidR="005C2FEB" w:rsidRPr="008025EF" w:rsidRDefault="005C2FEB" w:rsidP="005C2FEB">
      <w:pPr>
        <w:jc w:val="both"/>
        <w:rPr>
          <w:lang w:val="uk-UA"/>
        </w:rPr>
      </w:pPr>
      <w:r>
        <w:rPr>
          <w:b/>
          <w:sz w:val="28"/>
          <w:szCs w:val="28"/>
          <w:lang w:val="uk-UA"/>
        </w:rPr>
        <w:t xml:space="preserve">       </w:t>
      </w:r>
      <w:r>
        <w:rPr>
          <w:sz w:val="28"/>
          <w:szCs w:val="28"/>
          <w:lang w:val="uk-UA"/>
        </w:rPr>
        <w:t xml:space="preserve">9.1. Державний нагляд (контроль) за діяльністю </w:t>
      </w:r>
      <w:proofErr w:type="spellStart"/>
      <w:r>
        <w:rPr>
          <w:sz w:val="28"/>
          <w:szCs w:val="28"/>
          <w:lang w:val="uk-UA"/>
        </w:rPr>
        <w:t>Бахмутської</w:t>
      </w:r>
      <w:proofErr w:type="spellEnd"/>
      <w:r>
        <w:rPr>
          <w:sz w:val="28"/>
          <w:szCs w:val="28"/>
          <w:lang w:val="uk-UA"/>
        </w:rPr>
        <w:t xml:space="preserve"> ЗОШ №7 здійснюється з метою забезпечення реалізації єдиної державної політики у сфері загальної середньої освіти.</w:t>
      </w:r>
    </w:p>
    <w:p w:rsidR="002605FC" w:rsidRDefault="002605FC" w:rsidP="005C2FEB">
      <w:pPr>
        <w:tabs>
          <w:tab w:val="center" w:pos="360"/>
          <w:tab w:val="left" w:pos="540"/>
        </w:tabs>
        <w:ind w:firstLine="567"/>
        <w:jc w:val="both"/>
        <w:rPr>
          <w:sz w:val="28"/>
          <w:szCs w:val="28"/>
          <w:lang w:val="en-US"/>
        </w:rPr>
      </w:pPr>
    </w:p>
    <w:p w:rsidR="002605FC" w:rsidRDefault="002605FC" w:rsidP="005C2FEB">
      <w:pPr>
        <w:tabs>
          <w:tab w:val="center" w:pos="360"/>
          <w:tab w:val="left" w:pos="540"/>
        </w:tabs>
        <w:ind w:firstLine="567"/>
        <w:jc w:val="both"/>
        <w:rPr>
          <w:sz w:val="28"/>
          <w:szCs w:val="28"/>
          <w:lang w:val="en-US"/>
        </w:rPr>
      </w:pPr>
    </w:p>
    <w:p w:rsidR="005C2FEB" w:rsidRPr="008025EF" w:rsidRDefault="005C2FEB" w:rsidP="005C2FEB">
      <w:pPr>
        <w:tabs>
          <w:tab w:val="center" w:pos="360"/>
          <w:tab w:val="left" w:pos="540"/>
        </w:tabs>
        <w:ind w:firstLine="567"/>
        <w:jc w:val="both"/>
        <w:rPr>
          <w:lang w:val="uk-UA"/>
        </w:rPr>
      </w:pPr>
      <w:r>
        <w:rPr>
          <w:sz w:val="28"/>
          <w:szCs w:val="28"/>
          <w:lang w:val="uk-UA"/>
        </w:rPr>
        <w:t xml:space="preserve">9.2. Державний нагляд (контроль) за діяльністю </w:t>
      </w:r>
      <w:proofErr w:type="spellStart"/>
      <w:r>
        <w:rPr>
          <w:sz w:val="28"/>
          <w:szCs w:val="28"/>
          <w:lang w:val="uk-UA"/>
        </w:rPr>
        <w:t>Бахмутської</w:t>
      </w:r>
      <w:proofErr w:type="spellEnd"/>
      <w:r>
        <w:rPr>
          <w:sz w:val="28"/>
          <w:szCs w:val="28"/>
          <w:lang w:val="uk-UA"/>
        </w:rPr>
        <w:t xml:space="preserve"> ЗОШ №7  здійснюється Державною інспекцією навчальних закладів України та Управлінням  освіти.</w:t>
      </w:r>
    </w:p>
    <w:p w:rsidR="005C2FEB" w:rsidRDefault="005C2FEB" w:rsidP="005C2FEB">
      <w:pPr>
        <w:tabs>
          <w:tab w:val="center" w:pos="360"/>
          <w:tab w:val="left" w:pos="540"/>
        </w:tabs>
        <w:ind w:firstLine="567"/>
        <w:jc w:val="both"/>
      </w:pPr>
      <w:r>
        <w:rPr>
          <w:sz w:val="28"/>
          <w:szCs w:val="28"/>
          <w:lang w:val="uk-UA"/>
        </w:rPr>
        <w:t xml:space="preserve">9.3. Основною формою державного контролю за діяльністю </w:t>
      </w:r>
      <w:proofErr w:type="spellStart"/>
      <w:r>
        <w:rPr>
          <w:sz w:val="28"/>
          <w:szCs w:val="28"/>
          <w:lang w:val="uk-UA"/>
        </w:rPr>
        <w:t>Бахмутської</w:t>
      </w:r>
      <w:proofErr w:type="spellEnd"/>
      <w:r>
        <w:rPr>
          <w:sz w:val="28"/>
          <w:szCs w:val="28"/>
          <w:lang w:val="uk-UA"/>
        </w:rPr>
        <w:t xml:space="preserve"> ЗОШ №7  є державна атестація закладу, яка проводиться не рідше, ніж один раз на десять років у порядку, встановленому Міністерством освіти і науки України.</w:t>
      </w:r>
    </w:p>
    <w:p w:rsidR="005C2FEB" w:rsidRDefault="005C2FEB" w:rsidP="005C2FEB">
      <w:pPr>
        <w:pStyle w:val="HTML"/>
        <w:jc w:val="both"/>
      </w:pPr>
      <w:r>
        <w:rPr>
          <w:rFonts w:ascii="Times New Roman" w:hAnsi="Times New Roman" w:cs="Times New Roman"/>
          <w:sz w:val="28"/>
          <w:szCs w:val="28"/>
          <w:lang w:val="uk-UA"/>
        </w:rPr>
        <w:t xml:space="preserve">        9.4. У   період   між   атестацією   проводяться    моніторинги, перевірки (інспектування)  закладу з питань,  пов'язаних з його діяльністю. Зміст,  види  і  періодичність  цих перевірок   визначаються   залежно  від  стану  роботи. </w:t>
      </w:r>
    </w:p>
    <w:p w:rsidR="005C2FEB" w:rsidRDefault="005C2FEB" w:rsidP="005C2FEB">
      <w:pPr>
        <w:tabs>
          <w:tab w:val="center" w:pos="360"/>
          <w:tab w:val="left" w:pos="540"/>
        </w:tabs>
        <w:jc w:val="both"/>
      </w:pPr>
      <w:r>
        <w:rPr>
          <w:sz w:val="28"/>
          <w:szCs w:val="28"/>
          <w:lang w:val="uk-UA"/>
        </w:rPr>
        <w:t xml:space="preserve">        9.5. Перевірка фінансово – господарської діяльності </w:t>
      </w:r>
      <w:proofErr w:type="spellStart"/>
      <w:r>
        <w:rPr>
          <w:sz w:val="28"/>
          <w:szCs w:val="28"/>
          <w:lang w:val="uk-UA"/>
        </w:rPr>
        <w:t>Бахмутської</w:t>
      </w:r>
      <w:proofErr w:type="spellEnd"/>
      <w:r>
        <w:rPr>
          <w:sz w:val="28"/>
          <w:szCs w:val="28"/>
          <w:lang w:val="uk-UA"/>
        </w:rPr>
        <w:t xml:space="preserve"> ЗОШ №7 здійснюється відповідними органами згідно з покладеними на них обов’язками та Управлінням освіти відповідно до чинного законодавства України.</w:t>
      </w:r>
    </w:p>
    <w:p w:rsidR="005C2FEB" w:rsidRDefault="005C2FEB" w:rsidP="005C2FEB">
      <w:pPr>
        <w:jc w:val="both"/>
        <w:rPr>
          <w:i/>
          <w:iCs/>
          <w:sz w:val="28"/>
          <w:szCs w:val="28"/>
          <w:lang w:val="uk-UA"/>
        </w:rPr>
      </w:pPr>
    </w:p>
    <w:p w:rsidR="005C2FEB" w:rsidRDefault="005C2FEB" w:rsidP="005C2FEB">
      <w:pPr>
        <w:widowControl/>
        <w:numPr>
          <w:ilvl w:val="0"/>
          <w:numId w:val="4"/>
        </w:numPr>
        <w:suppressAutoHyphens/>
        <w:jc w:val="both"/>
      </w:pPr>
      <w:r>
        <w:rPr>
          <w:b/>
          <w:sz w:val="28"/>
          <w:szCs w:val="28"/>
          <w:lang w:val="uk-UA"/>
        </w:rPr>
        <w:t>ПРИПИНЕННЯ ДІЯЛЬНОСТІ БАХМУТСЬКОЇ ЗОШ №7</w:t>
      </w:r>
    </w:p>
    <w:p w:rsidR="005C2FEB" w:rsidRDefault="005C2FEB" w:rsidP="005C2FEB">
      <w:pPr>
        <w:jc w:val="both"/>
        <w:rPr>
          <w:b/>
          <w:sz w:val="28"/>
          <w:szCs w:val="28"/>
          <w:lang w:val="uk-UA"/>
        </w:rPr>
      </w:pPr>
    </w:p>
    <w:p w:rsidR="005C2FEB" w:rsidRPr="008025EF" w:rsidRDefault="005C2FEB" w:rsidP="005C2FEB">
      <w:pPr>
        <w:ind w:firstLine="709"/>
        <w:jc w:val="both"/>
        <w:rPr>
          <w:lang w:val="uk-UA"/>
        </w:rPr>
      </w:pPr>
      <w:r>
        <w:rPr>
          <w:sz w:val="28"/>
          <w:szCs w:val="28"/>
          <w:lang w:val="uk-UA"/>
        </w:rPr>
        <w:t>10.1.</w:t>
      </w:r>
      <w:r>
        <w:rPr>
          <w:b/>
          <w:sz w:val="28"/>
          <w:szCs w:val="28"/>
          <w:lang w:val="uk-UA"/>
        </w:rPr>
        <w:t xml:space="preserve"> </w:t>
      </w:r>
      <w:r>
        <w:rPr>
          <w:sz w:val="28"/>
          <w:szCs w:val="28"/>
          <w:lang w:val="uk-UA"/>
        </w:rPr>
        <w:t xml:space="preserve">Припинення діяльності </w:t>
      </w:r>
      <w:proofErr w:type="spellStart"/>
      <w:r>
        <w:rPr>
          <w:sz w:val="28"/>
          <w:szCs w:val="28"/>
          <w:lang w:val="uk-UA"/>
        </w:rPr>
        <w:t>Бахмутської</w:t>
      </w:r>
      <w:proofErr w:type="spellEnd"/>
      <w:r>
        <w:rPr>
          <w:sz w:val="28"/>
          <w:szCs w:val="28"/>
          <w:lang w:val="uk-UA"/>
        </w:rPr>
        <w:t xml:space="preserve"> ЗОШ №7 відбувається шляхом її реорганізації (злиття, приєднання, поділу, перетворення) або ліквідації – проводиться за рішенням </w:t>
      </w:r>
      <w:proofErr w:type="spellStart"/>
      <w:r>
        <w:rPr>
          <w:sz w:val="28"/>
          <w:szCs w:val="28"/>
          <w:lang w:val="uk-UA"/>
        </w:rPr>
        <w:t>Бахмутської</w:t>
      </w:r>
      <w:proofErr w:type="spellEnd"/>
      <w:r>
        <w:rPr>
          <w:sz w:val="28"/>
          <w:szCs w:val="28"/>
          <w:lang w:val="uk-UA"/>
        </w:rPr>
        <w:t xml:space="preserve"> міської ради або за рішенням суду, відповідно до чинного законодавства України.</w:t>
      </w:r>
    </w:p>
    <w:p w:rsidR="005C2FEB" w:rsidRPr="008025EF" w:rsidRDefault="005C2FEB" w:rsidP="005C2FEB">
      <w:pPr>
        <w:widowControl/>
        <w:numPr>
          <w:ilvl w:val="1"/>
          <w:numId w:val="3"/>
        </w:numPr>
        <w:shd w:val="clear" w:color="auto" w:fill="FFFFFF"/>
        <w:suppressAutoHyphens/>
        <w:ind w:left="0" w:firstLine="709"/>
        <w:jc w:val="both"/>
        <w:rPr>
          <w:lang w:val="uk-UA"/>
        </w:rPr>
      </w:pPr>
      <w:r>
        <w:rPr>
          <w:sz w:val="28"/>
          <w:szCs w:val="28"/>
          <w:lang w:val="uk-UA"/>
        </w:rPr>
        <w:t xml:space="preserve">У разі припинення діяльності </w:t>
      </w:r>
      <w:proofErr w:type="spellStart"/>
      <w:r>
        <w:rPr>
          <w:sz w:val="28"/>
          <w:szCs w:val="28"/>
          <w:lang w:val="uk-UA"/>
        </w:rPr>
        <w:t>Бахмутської</w:t>
      </w:r>
      <w:proofErr w:type="spellEnd"/>
      <w:r>
        <w:rPr>
          <w:sz w:val="28"/>
          <w:szCs w:val="28"/>
          <w:lang w:val="uk-UA"/>
        </w:rPr>
        <w:t xml:space="preserve"> ЗОШ №7 (ліквідація, реорганізація) її активи передаються одній або кільком неприбутковим організаціям відповідного виду або зараховуються до доходу бюджету.</w:t>
      </w:r>
    </w:p>
    <w:p w:rsidR="005C2FEB" w:rsidRDefault="005C2FEB" w:rsidP="005C2FEB">
      <w:pPr>
        <w:ind w:firstLine="709"/>
        <w:jc w:val="both"/>
        <w:rPr>
          <w:sz w:val="28"/>
          <w:szCs w:val="28"/>
          <w:lang w:val="uk-UA"/>
        </w:rPr>
      </w:pPr>
    </w:p>
    <w:p w:rsidR="005C2FEB" w:rsidRDefault="005C2FEB" w:rsidP="005C2FEB">
      <w:pPr>
        <w:ind w:firstLine="709"/>
        <w:jc w:val="both"/>
        <w:rPr>
          <w:sz w:val="28"/>
          <w:szCs w:val="28"/>
          <w:lang w:val="uk-UA"/>
        </w:rPr>
      </w:pPr>
    </w:p>
    <w:p w:rsidR="005C2FEB" w:rsidRPr="008025EF" w:rsidRDefault="005C2FEB" w:rsidP="005C2FEB">
      <w:pPr>
        <w:ind w:firstLine="540"/>
        <w:jc w:val="both"/>
        <w:rPr>
          <w:lang w:val="uk-UA"/>
        </w:rPr>
      </w:pPr>
      <w:r>
        <w:rPr>
          <w:i/>
          <w:sz w:val="28"/>
          <w:szCs w:val="28"/>
          <w:lang w:val="uk-UA"/>
        </w:rPr>
        <w:t xml:space="preserve">Статут розроблено </w:t>
      </w:r>
      <w:proofErr w:type="spellStart"/>
      <w:r>
        <w:rPr>
          <w:i/>
          <w:sz w:val="28"/>
          <w:szCs w:val="28"/>
          <w:lang w:val="uk-UA"/>
        </w:rPr>
        <w:t>Бахмутською</w:t>
      </w:r>
      <w:proofErr w:type="spellEnd"/>
      <w:r>
        <w:rPr>
          <w:i/>
          <w:sz w:val="28"/>
          <w:szCs w:val="28"/>
          <w:lang w:val="uk-UA"/>
        </w:rPr>
        <w:t xml:space="preserve"> загальноосвітньою школою І-ІІ ступенів №7 </w:t>
      </w:r>
      <w:proofErr w:type="spellStart"/>
      <w:r>
        <w:rPr>
          <w:i/>
          <w:sz w:val="28"/>
          <w:szCs w:val="28"/>
          <w:lang w:val="uk-UA"/>
        </w:rPr>
        <w:t>Бахмутької</w:t>
      </w:r>
      <w:proofErr w:type="spellEnd"/>
      <w:r>
        <w:rPr>
          <w:i/>
          <w:sz w:val="28"/>
          <w:szCs w:val="28"/>
          <w:lang w:val="uk-UA"/>
        </w:rPr>
        <w:t xml:space="preserve"> міської ради Донецької області за погодженням з Управлінням освіти </w:t>
      </w:r>
      <w:proofErr w:type="spellStart"/>
      <w:r>
        <w:rPr>
          <w:i/>
          <w:sz w:val="28"/>
          <w:szCs w:val="28"/>
          <w:lang w:val="uk-UA"/>
        </w:rPr>
        <w:t>Бахмутської</w:t>
      </w:r>
      <w:proofErr w:type="spellEnd"/>
      <w:r>
        <w:rPr>
          <w:i/>
          <w:sz w:val="28"/>
          <w:szCs w:val="28"/>
          <w:lang w:val="uk-UA"/>
        </w:rPr>
        <w:t xml:space="preserve"> міської ради.</w:t>
      </w:r>
    </w:p>
    <w:p w:rsidR="005C2FEB" w:rsidRDefault="005C2FEB" w:rsidP="005C2FEB">
      <w:pPr>
        <w:jc w:val="both"/>
        <w:rPr>
          <w:sz w:val="28"/>
          <w:szCs w:val="28"/>
          <w:lang w:val="uk-UA"/>
        </w:rPr>
      </w:pPr>
    </w:p>
    <w:p w:rsidR="005C2FEB" w:rsidRPr="008025EF" w:rsidRDefault="005C2FEB" w:rsidP="005C2FEB">
      <w:pPr>
        <w:ind w:left="284"/>
        <w:jc w:val="both"/>
        <w:rPr>
          <w:lang w:val="uk-UA"/>
        </w:rPr>
      </w:pPr>
      <w:r>
        <w:rPr>
          <w:b/>
          <w:sz w:val="28"/>
          <w:szCs w:val="28"/>
          <w:lang w:val="uk-UA"/>
        </w:rPr>
        <w:t xml:space="preserve">Директор </w:t>
      </w:r>
      <w:proofErr w:type="spellStart"/>
      <w:r>
        <w:rPr>
          <w:b/>
          <w:sz w:val="28"/>
          <w:szCs w:val="28"/>
          <w:lang w:val="uk-UA"/>
        </w:rPr>
        <w:t>Бахмутської</w:t>
      </w:r>
      <w:proofErr w:type="spellEnd"/>
    </w:p>
    <w:p w:rsidR="005C2FEB" w:rsidRPr="008025EF" w:rsidRDefault="005C2FEB" w:rsidP="005C2FEB">
      <w:pPr>
        <w:ind w:left="284"/>
        <w:jc w:val="both"/>
        <w:rPr>
          <w:lang w:val="uk-UA"/>
        </w:rPr>
      </w:pPr>
      <w:r>
        <w:rPr>
          <w:b/>
          <w:sz w:val="28"/>
          <w:szCs w:val="28"/>
          <w:lang w:val="uk-UA"/>
        </w:rPr>
        <w:t>загальноосвітньої школи</w:t>
      </w:r>
    </w:p>
    <w:p w:rsidR="005C2FEB" w:rsidRPr="008025EF" w:rsidRDefault="005C2FEB" w:rsidP="005C2FEB">
      <w:pPr>
        <w:ind w:left="284"/>
        <w:jc w:val="both"/>
        <w:rPr>
          <w:lang w:val="uk-UA"/>
        </w:rPr>
      </w:pPr>
      <w:r>
        <w:rPr>
          <w:b/>
          <w:sz w:val="28"/>
          <w:szCs w:val="28"/>
          <w:lang w:val="uk-UA"/>
        </w:rPr>
        <w:t xml:space="preserve">І-ІІ ступенів № 7 </w:t>
      </w:r>
    </w:p>
    <w:p w:rsidR="005C2FEB" w:rsidRPr="008025EF" w:rsidRDefault="005C2FEB" w:rsidP="005C2FEB">
      <w:pPr>
        <w:ind w:left="284"/>
        <w:jc w:val="both"/>
        <w:rPr>
          <w:lang w:val="uk-UA"/>
        </w:rPr>
      </w:pPr>
      <w:proofErr w:type="spellStart"/>
      <w:r>
        <w:rPr>
          <w:b/>
          <w:sz w:val="28"/>
          <w:szCs w:val="28"/>
          <w:lang w:val="uk-UA"/>
        </w:rPr>
        <w:t>Бахмутської</w:t>
      </w:r>
      <w:proofErr w:type="spellEnd"/>
      <w:r>
        <w:rPr>
          <w:b/>
          <w:sz w:val="28"/>
          <w:szCs w:val="28"/>
          <w:lang w:val="uk-UA"/>
        </w:rPr>
        <w:t xml:space="preserve"> міської ради</w:t>
      </w:r>
    </w:p>
    <w:p w:rsidR="005C2FEB" w:rsidRPr="008025EF" w:rsidRDefault="005C2FEB" w:rsidP="005C2FEB">
      <w:pPr>
        <w:ind w:left="284"/>
        <w:jc w:val="both"/>
        <w:rPr>
          <w:lang w:val="uk-UA"/>
        </w:rPr>
      </w:pPr>
      <w:r>
        <w:rPr>
          <w:b/>
          <w:sz w:val="28"/>
          <w:szCs w:val="28"/>
          <w:lang w:val="uk-UA"/>
        </w:rPr>
        <w:t>Донецької області</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Т.М.</w:t>
      </w:r>
      <w:proofErr w:type="spellStart"/>
      <w:r>
        <w:rPr>
          <w:b/>
          <w:sz w:val="28"/>
          <w:szCs w:val="28"/>
          <w:lang w:val="uk-UA"/>
        </w:rPr>
        <w:t>Бєлікова</w:t>
      </w:r>
      <w:proofErr w:type="spellEnd"/>
    </w:p>
    <w:p w:rsidR="005C2FEB" w:rsidRDefault="005C2FEB" w:rsidP="005C2FEB">
      <w:pPr>
        <w:ind w:left="284"/>
        <w:jc w:val="both"/>
        <w:rPr>
          <w:b/>
          <w:sz w:val="28"/>
          <w:szCs w:val="28"/>
          <w:lang w:val="uk-UA"/>
        </w:rPr>
      </w:pPr>
    </w:p>
    <w:p w:rsidR="005C2FEB" w:rsidRPr="008025EF" w:rsidRDefault="005C2FEB" w:rsidP="005C2FEB">
      <w:pPr>
        <w:ind w:left="284"/>
        <w:jc w:val="both"/>
        <w:rPr>
          <w:lang w:val="uk-UA"/>
        </w:rPr>
      </w:pPr>
      <w:r>
        <w:rPr>
          <w:b/>
          <w:sz w:val="28"/>
          <w:szCs w:val="28"/>
          <w:lang w:val="uk-UA"/>
        </w:rPr>
        <w:t xml:space="preserve">                                                                                            </w:t>
      </w:r>
      <w:r>
        <w:rPr>
          <w:b/>
          <w:sz w:val="28"/>
          <w:szCs w:val="28"/>
          <w:lang w:val="uk-UA"/>
        </w:rPr>
        <w:tab/>
      </w:r>
      <w:r>
        <w:rPr>
          <w:b/>
          <w:sz w:val="28"/>
          <w:szCs w:val="28"/>
          <w:lang w:val="uk-UA"/>
        </w:rPr>
        <w:tab/>
        <w:t xml:space="preserve"> </w:t>
      </w:r>
    </w:p>
    <w:p w:rsidR="005C2FEB" w:rsidRDefault="005C2FEB" w:rsidP="005C2FEB">
      <w:pPr>
        <w:ind w:left="284"/>
        <w:jc w:val="both"/>
      </w:pPr>
      <w:r>
        <w:rPr>
          <w:b/>
          <w:sz w:val="28"/>
          <w:szCs w:val="28"/>
          <w:lang w:val="uk-UA"/>
        </w:rPr>
        <w:t xml:space="preserve">Начальник Управління освіти </w:t>
      </w:r>
    </w:p>
    <w:p w:rsidR="005C2FEB" w:rsidRDefault="005C2FEB" w:rsidP="005C2FEB">
      <w:pPr>
        <w:tabs>
          <w:tab w:val="left" w:pos="7088"/>
        </w:tabs>
        <w:ind w:left="284"/>
        <w:jc w:val="both"/>
      </w:pPr>
      <w:proofErr w:type="spellStart"/>
      <w:r>
        <w:rPr>
          <w:b/>
          <w:sz w:val="28"/>
          <w:szCs w:val="28"/>
          <w:lang w:val="uk-UA"/>
        </w:rPr>
        <w:t>Бахмутської</w:t>
      </w:r>
      <w:proofErr w:type="spellEnd"/>
      <w:r>
        <w:rPr>
          <w:b/>
          <w:sz w:val="28"/>
          <w:szCs w:val="28"/>
          <w:lang w:val="uk-UA"/>
        </w:rPr>
        <w:t xml:space="preserve"> міської ради</w:t>
      </w:r>
      <w:r>
        <w:rPr>
          <w:b/>
          <w:sz w:val="28"/>
          <w:szCs w:val="28"/>
          <w:lang w:val="uk-UA"/>
        </w:rPr>
        <w:tab/>
        <w:t xml:space="preserve">М.А. </w:t>
      </w:r>
      <w:proofErr w:type="spellStart"/>
      <w:r>
        <w:rPr>
          <w:b/>
          <w:sz w:val="28"/>
          <w:szCs w:val="28"/>
          <w:lang w:val="uk-UA"/>
        </w:rPr>
        <w:t>Рубцова</w:t>
      </w:r>
      <w:proofErr w:type="spellEnd"/>
    </w:p>
    <w:p w:rsidR="005C2FEB" w:rsidRDefault="005C2FEB" w:rsidP="005C2FEB">
      <w:pPr>
        <w:tabs>
          <w:tab w:val="left" w:pos="7088"/>
        </w:tabs>
        <w:ind w:left="284"/>
        <w:jc w:val="both"/>
        <w:rPr>
          <w:b/>
          <w:sz w:val="28"/>
          <w:szCs w:val="28"/>
          <w:lang w:val="uk-UA"/>
        </w:rPr>
      </w:pPr>
    </w:p>
    <w:p w:rsidR="005C2FEB" w:rsidRDefault="005C2FEB" w:rsidP="005C2FEB">
      <w:pPr>
        <w:tabs>
          <w:tab w:val="left" w:pos="7513"/>
        </w:tabs>
        <w:ind w:left="284"/>
        <w:jc w:val="both"/>
        <w:rPr>
          <w:b/>
          <w:sz w:val="28"/>
          <w:szCs w:val="28"/>
          <w:lang w:val="uk-UA"/>
        </w:rPr>
      </w:pPr>
    </w:p>
    <w:p w:rsidR="005C2FEB" w:rsidRDefault="005C2FEB" w:rsidP="005C2FEB">
      <w:pPr>
        <w:tabs>
          <w:tab w:val="left" w:pos="7088"/>
        </w:tabs>
        <w:ind w:left="284"/>
        <w:jc w:val="both"/>
      </w:pPr>
      <w:r>
        <w:rPr>
          <w:b/>
          <w:sz w:val="28"/>
          <w:szCs w:val="28"/>
          <w:lang w:val="uk-UA"/>
        </w:rPr>
        <w:t xml:space="preserve">Секретар </w:t>
      </w:r>
      <w:proofErr w:type="spellStart"/>
      <w:r>
        <w:rPr>
          <w:b/>
          <w:sz w:val="28"/>
          <w:szCs w:val="28"/>
          <w:lang w:val="uk-UA"/>
        </w:rPr>
        <w:t>Бахмутської</w:t>
      </w:r>
      <w:proofErr w:type="spellEnd"/>
      <w:r>
        <w:rPr>
          <w:b/>
          <w:sz w:val="28"/>
          <w:szCs w:val="28"/>
          <w:lang w:val="uk-UA"/>
        </w:rPr>
        <w:t xml:space="preserve"> міської ради</w:t>
      </w:r>
      <w:r>
        <w:rPr>
          <w:b/>
          <w:sz w:val="28"/>
          <w:szCs w:val="28"/>
          <w:lang w:val="uk-UA"/>
        </w:rPr>
        <w:tab/>
        <w:t xml:space="preserve">С.І. </w:t>
      </w:r>
      <w:proofErr w:type="spellStart"/>
      <w:r>
        <w:rPr>
          <w:b/>
          <w:sz w:val="28"/>
          <w:szCs w:val="28"/>
          <w:lang w:val="uk-UA"/>
        </w:rPr>
        <w:t>Кіщенко</w:t>
      </w:r>
      <w:proofErr w:type="spellEnd"/>
    </w:p>
    <w:p w:rsidR="005C2FEB" w:rsidRDefault="005C2FEB" w:rsidP="005C2FEB">
      <w:pPr>
        <w:jc w:val="both"/>
      </w:pPr>
    </w:p>
    <w:p w:rsidR="005C2FEB" w:rsidRPr="005C2FEB" w:rsidRDefault="005C2FEB" w:rsidP="005C2FEB">
      <w:pPr>
        <w:rPr>
          <w:sz w:val="28"/>
          <w:szCs w:val="28"/>
        </w:rPr>
      </w:pPr>
    </w:p>
    <w:p w:rsidR="005C2FEB" w:rsidRPr="005C2FEB" w:rsidRDefault="005C2FEB" w:rsidP="005C2FEB">
      <w:pPr>
        <w:rPr>
          <w:sz w:val="28"/>
          <w:szCs w:val="28"/>
        </w:rPr>
      </w:pPr>
    </w:p>
    <w:p w:rsidR="005C2FEB" w:rsidRPr="003C03A2" w:rsidRDefault="005C2FEB" w:rsidP="005C2FEB">
      <w:pPr>
        <w:rPr>
          <w:sz w:val="28"/>
          <w:szCs w:val="28"/>
        </w:rPr>
      </w:pPr>
    </w:p>
    <w:p w:rsidR="005C2FEB" w:rsidRPr="005C2FEB" w:rsidRDefault="005C2FEB" w:rsidP="005C2FEB">
      <w:pPr>
        <w:rPr>
          <w:sz w:val="28"/>
          <w:szCs w:val="28"/>
        </w:rPr>
      </w:pPr>
    </w:p>
    <w:p w:rsidR="005C2FEB" w:rsidRDefault="005C2FEB" w:rsidP="005C2FEB"/>
    <w:p w:rsidR="001C70F2" w:rsidRDefault="001C70F2"/>
    <w:sectPr w:rsidR="001C70F2" w:rsidSect="003C03A2">
      <w:pgSz w:w="11906" w:h="16838"/>
      <w:pgMar w:top="568" w:right="850" w:bottom="426" w:left="1417"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0"/>
      <w:numFmt w:val="decimal"/>
      <w:lvlText w:val="%1."/>
      <w:lvlJc w:val="left"/>
      <w:pPr>
        <w:tabs>
          <w:tab w:val="num" w:pos="0"/>
        </w:tabs>
        <w:ind w:left="600" w:hanging="600"/>
      </w:pPr>
      <w:rPr>
        <w:rFonts w:hint="default"/>
        <w:sz w:val="28"/>
        <w:szCs w:val="28"/>
        <w:lang w:val="uk-UA"/>
      </w:rPr>
    </w:lvl>
    <w:lvl w:ilvl="1">
      <w:start w:val="2"/>
      <w:numFmt w:val="decimal"/>
      <w:lvlText w:val="%1.%2."/>
      <w:lvlJc w:val="left"/>
      <w:pPr>
        <w:tabs>
          <w:tab w:val="num" w:pos="0"/>
        </w:tabs>
        <w:ind w:left="1429" w:hanging="720"/>
      </w:pPr>
      <w:rPr>
        <w:rFonts w:hint="default"/>
        <w:sz w:val="28"/>
        <w:szCs w:val="28"/>
        <w:lang w:val="uk-UA"/>
      </w:rPr>
    </w:lvl>
    <w:lvl w:ilvl="2">
      <w:start w:val="1"/>
      <w:numFmt w:val="decimal"/>
      <w:lvlText w:val="%1.%2.%3."/>
      <w:lvlJc w:val="left"/>
      <w:pPr>
        <w:tabs>
          <w:tab w:val="num" w:pos="0"/>
        </w:tabs>
        <w:ind w:left="2138" w:hanging="720"/>
      </w:pPr>
      <w:rPr>
        <w:rFonts w:hint="default"/>
        <w:sz w:val="28"/>
        <w:szCs w:val="28"/>
        <w:lang w:val="uk-UA"/>
      </w:rPr>
    </w:lvl>
    <w:lvl w:ilvl="3">
      <w:start w:val="1"/>
      <w:numFmt w:val="decimal"/>
      <w:lvlText w:val="%1.%2.%3.%4."/>
      <w:lvlJc w:val="left"/>
      <w:pPr>
        <w:tabs>
          <w:tab w:val="num" w:pos="0"/>
        </w:tabs>
        <w:ind w:left="3207" w:hanging="1080"/>
      </w:pPr>
      <w:rPr>
        <w:rFonts w:hint="default"/>
        <w:sz w:val="28"/>
        <w:szCs w:val="28"/>
        <w:lang w:val="uk-UA"/>
      </w:rPr>
    </w:lvl>
    <w:lvl w:ilvl="4">
      <w:start w:val="1"/>
      <w:numFmt w:val="decimal"/>
      <w:lvlText w:val="%1.%2.%3.%4.%5."/>
      <w:lvlJc w:val="left"/>
      <w:pPr>
        <w:tabs>
          <w:tab w:val="num" w:pos="0"/>
        </w:tabs>
        <w:ind w:left="3916" w:hanging="1080"/>
      </w:pPr>
      <w:rPr>
        <w:rFonts w:hint="default"/>
        <w:sz w:val="28"/>
        <w:szCs w:val="28"/>
        <w:lang w:val="uk-UA"/>
      </w:rPr>
    </w:lvl>
    <w:lvl w:ilvl="5">
      <w:start w:val="1"/>
      <w:numFmt w:val="decimal"/>
      <w:lvlText w:val="%1.%2.%3.%4.%5.%6."/>
      <w:lvlJc w:val="left"/>
      <w:pPr>
        <w:tabs>
          <w:tab w:val="num" w:pos="0"/>
        </w:tabs>
        <w:ind w:left="4985" w:hanging="1440"/>
      </w:pPr>
      <w:rPr>
        <w:rFonts w:hint="default"/>
        <w:sz w:val="28"/>
        <w:szCs w:val="28"/>
        <w:lang w:val="uk-UA"/>
      </w:rPr>
    </w:lvl>
    <w:lvl w:ilvl="6">
      <w:start w:val="1"/>
      <w:numFmt w:val="decimal"/>
      <w:lvlText w:val="%1.%2.%3.%4.%5.%6.%7."/>
      <w:lvlJc w:val="left"/>
      <w:pPr>
        <w:tabs>
          <w:tab w:val="num" w:pos="0"/>
        </w:tabs>
        <w:ind w:left="6054" w:hanging="1800"/>
      </w:pPr>
      <w:rPr>
        <w:rFonts w:hint="default"/>
        <w:sz w:val="28"/>
        <w:szCs w:val="28"/>
        <w:lang w:val="uk-UA"/>
      </w:rPr>
    </w:lvl>
    <w:lvl w:ilvl="7">
      <w:start w:val="1"/>
      <w:numFmt w:val="decimal"/>
      <w:lvlText w:val="%1.%2.%3.%4.%5.%6.%7.%8."/>
      <w:lvlJc w:val="left"/>
      <w:pPr>
        <w:tabs>
          <w:tab w:val="num" w:pos="0"/>
        </w:tabs>
        <w:ind w:left="6763" w:hanging="1800"/>
      </w:pPr>
      <w:rPr>
        <w:rFonts w:hint="default"/>
        <w:sz w:val="28"/>
        <w:szCs w:val="28"/>
        <w:lang w:val="uk-UA"/>
      </w:rPr>
    </w:lvl>
    <w:lvl w:ilvl="8">
      <w:start w:val="1"/>
      <w:numFmt w:val="decimal"/>
      <w:lvlText w:val="%1.%2.%3.%4.%5.%6.%7.%8.%9."/>
      <w:lvlJc w:val="left"/>
      <w:pPr>
        <w:tabs>
          <w:tab w:val="num" w:pos="0"/>
        </w:tabs>
        <w:ind w:left="7832" w:hanging="2160"/>
      </w:pPr>
      <w:rPr>
        <w:rFonts w:hint="default"/>
        <w:sz w:val="28"/>
        <w:szCs w:val="28"/>
        <w:lang w:val="uk-UA"/>
      </w:rPr>
    </w:lvl>
  </w:abstractNum>
  <w:abstractNum w:abstractNumId="2">
    <w:nsid w:val="00000003"/>
    <w:multiLevelType w:val="multilevel"/>
    <w:tmpl w:val="00000003"/>
    <w:name w:val="WW8Num3"/>
    <w:lvl w:ilvl="0">
      <w:start w:val="10"/>
      <w:numFmt w:val="decimal"/>
      <w:lvlText w:val="%1."/>
      <w:lvlJc w:val="left"/>
      <w:pPr>
        <w:tabs>
          <w:tab w:val="num" w:pos="0"/>
        </w:tabs>
        <w:ind w:left="915" w:hanging="375"/>
      </w:pPr>
      <w:rPr>
        <w:rFonts w:hint="default"/>
        <w:b/>
        <w:sz w:val="28"/>
        <w:szCs w:val="28"/>
        <w:lang w:val="uk-UA"/>
      </w:rPr>
    </w:lvl>
    <w:lvl w:ilvl="1">
      <w:start w:val="1"/>
      <w:numFmt w:val="decimal"/>
      <w:lvlText w:val="%1.%2."/>
      <w:lvlJc w:val="left"/>
      <w:pPr>
        <w:tabs>
          <w:tab w:val="num" w:pos="0"/>
        </w:tabs>
        <w:ind w:left="1260" w:hanging="720"/>
      </w:pPr>
      <w:rPr>
        <w:rFonts w:hint="default"/>
        <w:b/>
        <w:sz w:val="28"/>
        <w:szCs w:val="28"/>
        <w:lang w:val="uk-UA"/>
      </w:rPr>
    </w:lvl>
    <w:lvl w:ilvl="2">
      <w:start w:val="1"/>
      <w:numFmt w:val="decimal"/>
      <w:lvlText w:val="%1.%2.%3."/>
      <w:lvlJc w:val="left"/>
      <w:pPr>
        <w:tabs>
          <w:tab w:val="num" w:pos="0"/>
        </w:tabs>
        <w:ind w:left="1260" w:hanging="720"/>
      </w:pPr>
      <w:rPr>
        <w:rFonts w:hint="default"/>
        <w:b/>
        <w:sz w:val="28"/>
        <w:szCs w:val="28"/>
        <w:lang w:val="uk-UA"/>
      </w:rPr>
    </w:lvl>
    <w:lvl w:ilvl="3">
      <w:start w:val="1"/>
      <w:numFmt w:val="decimal"/>
      <w:lvlText w:val="%1.%2.%3.%4."/>
      <w:lvlJc w:val="left"/>
      <w:pPr>
        <w:tabs>
          <w:tab w:val="num" w:pos="0"/>
        </w:tabs>
        <w:ind w:left="1620" w:hanging="1080"/>
      </w:pPr>
      <w:rPr>
        <w:rFonts w:hint="default"/>
        <w:b/>
        <w:sz w:val="28"/>
        <w:szCs w:val="28"/>
        <w:lang w:val="uk-UA"/>
      </w:rPr>
    </w:lvl>
    <w:lvl w:ilvl="4">
      <w:start w:val="1"/>
      <w:numFmt w:val="decimal"/>
      <w:lvlText w:val="%1.%2.%3.%4.%5."/>
      <w:lvlJc w:val="left"/>
      <w:pPr>
        <w:tabs>
          <w:tab w:val="num" w:pos="0"/>
        </w:tabs>
        <w:ind w:left="1620" w:hanging="1080"/>
      </w:pPr>
      <w:rPr>
        <w:rFonts w:hint="default"/>
        <w:b/>
        <w:sz w:val="28"/>
        <w:szCs w:val="28"/>
        <w:lang w:val="uk-UA"/>
      </w:rPr>
    </w:lvl>
    <w:lvl w:ilvl="5">
      <w:start w:val="1"/>
      <w:numFmt w:val="decimal"/>
      <w:lvlText w:val="%1.%2.%3.%4.%5.%6."/>
      <w:lvlJc w:val="left"/>
      <w:pPr>
        <w:tabs>
          <w:tab w:val="num" w:pos="0"/>
        </w:tabs>
        <w:ind w:left="1980" w:hanging="1440"/>
      </w:pPr>
      <w:rPr>
        <w:rFonts w:hint="default"/>
        <w:b/>
        <w:sz w:val="28"/>
        <w:szCs w:val="28"/>
        <w:lang w:val="uk-UA"/>
      </w:rPr>
    </w:lvl>
    <w:lvl w:ilvl="6">
      <w:start w:val="1"/>
      <w:numFmt w:val="decimal"/>
      <w:lvlText w:val="%1.%2.%3.%4.%5.%6.%7."/>
      <w:lvlJc w:val="left"/>
      <w:pPr>
        <w:tabs>
          <w:tab w:val="num" w:pos="0"/>
        </w:tabs>
        <w:ind w:left="2340" w:hanging="1800"/>
      </w:pPr>
      <w:rPr>
        <w:rFonts w:hint="default"/>
        <w:b/>
        <w:sz w:val="28"/>
        <w:szCs w:val="28"/>
        <w:lang w:val="uk-UA"/>
      </w:rPr>
    </w:lvl>
    <w:lvl w:ilvl="7">
      <w:start w:val="1"/>
      <w:numFmt w:val="decimal"/>
      <w:lvlText w:val="%1.%2.%3.%4.%5.%6.%7.%8."/>
      <w:lvlJc w:val="left"/>
      <w:pPr>
        <w:tabs>
          <w:tab w:val="num" w:pos="0"/>
        </w:tabs>
        <w:ind w:left="2340" w:hanging="1800"/>
      </w:pPr>
      <w:rPr>
        <w:rFonts w:hint="default"/>
        <w:b/>
        <w:sz w:val="28"/>
        <w:szCs w:val="28"/>
        <w:lang w:val="uk-UA"/>
      </w:rPr>
    </w:lvl>
    <w:lvl w:ilvl="8">
      <w:start w:val="1"/>
      <w:numFmt w:val="decimal"/>
      <w:lvlText w:val="%1.%2.%3.%4.%5.%6.%7.%8.%9."/>
      <w:lvlJc w:val="left"/>
      <w:pPr>
        <w:tabs>
          <w:tab w:val="num" w:pos="0"/>
        </w:tabs>
        <w:ind w:left="2700" w:hanging="2160"/>
      </w:pPr>
      <w:rPr>
        <w:rFonts w:hint="default"/>
        <w:b/>
        <w:sz w:val="28"/>
        <w:szCs w:val="28"/>
        <w:lang w:val="uk-UA"/>
      </w:rPr>
    </w:lvl>
  </w:abstractNum>
  <w:abstractNum w:abstractNumId="3">
    <w:nsid w:val="6183333B"/>
    <w:multiLevelType w:val="multilevel"/>
    <w:tmpl w:val="DD3E134C"/>
    <w:lvl w:ilvl="0">
      <w:start w:val="1"/>
      <w:numFmt w:val="decimal"/>
      <w:lvlText w:val="%1."/>
      <w:lvlJc w:val="left"/>
      <w:pPr>
        <w:tabs>
          <w:tab w:val="num" w:pos="720"/>
        </w:tabs>
        <w:ind w:left="720" w:hanging="360"/>
      </w:pPr>
      <w:rPr>
        <w:sz w:val="28"/>
        <w:szCs w:val="28"/>
        <w:lang w:val="en-US"/>
      </w:rPr>
    </w:lvl>
    <w:lvl w:ilvl="1">
      <w:start w:val="1"/>
      <w:numFmt w:val="decimal"/>
      <w:lvlText w:val="%2."/>
      <w:lvlJc w:val="left"/>
      <w:pPr>
        <w:tabs>
          <w:tab w:val="num" w:pos="1080"/>
        </w:tabs>
        <w:ind w:left="1080" w:hanging="360"/>
      </w:pPr>
      <w:rPr>
        <w:sz w:val="28"/>
        <w:szCs w:val="28"/>
        <w:lang w:val="en-US"/>
      </w:rPr>
    </w:lvl>
    <w:lvl w:ilvl="2">
      <w:start w:val="1"/>
      <w:numFmt w:val="decimal"/>
      <w:lvlText w:val="%3."/>
      <w:lvlJc w:val="left"/>
      <w:pPr>
        <w:tabs>
          <w:tab w:val="num" w:pos="1440"/>
        </w:tabs>
        <w:ind w:left="1440" w:hanging="360"/>
      </w:pPr>
      <w:rPr>
        <w:sz w:val="28"/>
        <w:szCs w:val="28"/>
        <w:lang w:val="en-US"/>
      </w:rPr>
    </w:lvl>
    <w:lvl w:ilvl="3">
      <w:start w:val="1"/>
      <w:numFmt w:val="decimal"/>
      <w:pStyle w:val="4"/>
      <w:lvlText w:val="%4."/>
      <w:lvlJc w:val="left"/>
      <w:pPr>
        <w:tabs>
          <w:tab w:val="num" w:pos="1800"/>
        </w:tabs>
        <w:ind w:left="1800" w:hanging="360"/>
      </w:pPr>
      <w:rPr>
        <w:sz w:val="28"/>
        <w:szCs w:val="28"/>
        <w:lang w:val="en-US"/>
      </w:rPr>
    </w:lvl>
    <w:lvl w:ilvl="4">
      <w:start w:val="1"/>
      <w:numFmt w:val="decimal"/>
      <w:lvlText w:val="%5."/>
      <w:lvlJc w:val="left"/>
      <w:pPr>
        <w:tabs>
          <w:tab w:val="num" w:pos="2160"/>
        </w:tabs>
        <w:ind w:left="2160" w:hanging="360"/>
      </w:pPr>
      <w:rPr>
        <w:sz w:val="28"/>
        <w:szCs w:val="28"/>
        <w:lang w:val="en-US"/>
      </w:rPr>
    </w:lvl>
    <w:lvl w:ilvl="5">
      <w:start w:val="1"/>
      <w:numFmt w:val="decimal"/>
      <w:lvlText w:val="%6."/>
      <w:lvlJc w:val="left"/>
      <w:pPr>
        <w:tabs>
          <w:tab w:val="num" w:pos="2520"/>
        </w:tabs>
        <w:ind w:left="2520" w:hanging="360"/>
      </w:pPr>
      <w:rPr>
        <w:sz w:val="28"/>
        <w:szCs w:val="28"/>
        <w:lang w:val="en-US"/>
      </w:rPr>
    </w:lvl>
    <w:lvl w:ilvl="6">
      <w:start w:val="1"/>
      <w:numFmt w:val="decimal"/>
      <w:lvlText w:val="%7."/>
      <w:lvlJc w:val="left"/>
      <w:pPr>
        <w:tabs>
          <w:tab w:val="num" w:pos="2880"/>
        </w:tabs>
        <w:ind w:left="2880" w:hanging="360"/>
      </w:pPr>
      <w:rPr>
        <w:sz w:val="28"/>
        <w:szCs w:val="28"/>
        <w:lang w:val="en-US"/>
      </w:rPr>
    </w:lvl>
    <w:lvl w:ilvl="7">
      <w:start w:val="1"/>
      <w:numFmt w:val="decimal"/>
      <w:lvlText w:val="%8."/>
      <w:lvlJc w:val="left"/>
      <w:pPr>
        <w:tabs>
          <w:tab w:val="num" w:pos="3240"/>
        </w:tabs>
        <w:ind w:left="3240" w:hanging="360"/>
      </w:pPr>
      <w:rPr>
        <w:sz w:val="28"/>
        <w:szCs w:val="28"/>
        <w:lang w:val="en-US"/>
      </w:rPr>
    </w:lvl>
    <w:lvl w:ilvl="8">
      <w:start w:val="1"/>
      <w:numFmt w:val="decimal"/>
      <w:lvlText w:val="%9."/>
      <w:lvlJc w:val="left"/>
      <w:pPr>
        <w:tabs>
          <w:tab w:val="num" w:pos="3600"/>
        </w:tabs>
        <w:ind w:left="3600" w:hanging="360"/>
      </w:pPr>
      <w:rPr>
        <w:sz w:val="28"/>
        <w:szCs w:val="28"/>
        <w:lang w:val="en-US"/>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4"/>
  <w:proofState w:spelling="clean" w:grammar="clean"/>
  <w:defaultTabStop w:val="708"/>
  <w:hyphenationZone w:val="425"/>
  <w:characterSpacingControl w:val="doNotCompress"/>
  <w:compat/>
  <w:rsids>
    <w:rsidRoot w:val="005C2FEB"/>
    <w:rsid w:val="001C70F2"/>
    <w:rsid w:val="002605FC"/>
    <w:rsid w:val="002D06C9"/>
    <w:rsid w:val="003C03A2"/>
    <w:rsid w:val="005C2FEB"/>
    <w:rsid w:val="0072288C"/>
    <w:rsid w:val="00D90B64"/>
    <w:rsid w:val="00FD4258"/>
    <w:rsid w:val="00FE2D8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2FEB"/>
    <w:pPr>
      <w:widowControl w:val="0"/>
      <w:spacing w:after="0" w:line="240" w:lineRule="auto"/>
    </w:pPr>
    <w:rPr>
      <w:rFonts w:ascii="Times New Roman" w:eastAsia="Times New Roman" w:hAnsi="Times New Roman" w:cs="Times New Roman"/>
      <w:color w:val="00000A"/>
      <w:sz w:val="20"/>
      <w:szCs w:val="20"/>
      <w:lang w:val="ru-RU" w:eastAsia="ru-RU"/>
    </w:rPr>
  </w:style>
  <w:style w:type="paragraph" w:styleId="4">
    <w:name w:val="heading 4"/>
    <w:basedOn w:val="a"/>
    <w:next w:val="a"/>
    <w:link w:val="40"/>
    <w:qFormat/>
    <w:rsid w:val="005C2FEB"/>
    <w:pPr>
      <w:keepNext/>
      <w:widowControl/>
      <w:numPr>
        <w:ilvl w:val="3"/>
        <w:numId w:val="1"/>
      </w:numPr>
      <w:suppressAutoHyphens/>
      <w:jc w:val="center"/>
      <w:outlineLvl w:val="3"/>
    </w:pPr>
    <w:rPr>
      <w:b/>
      <w:bCs/>
      <w:color w:val="auto"/>
      <w:sz w:val="28"/>
      <w:szCs w:val="24"/>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6">
    <w:name w:val="Heading 6"/>
    <w:basedOn w:val="a"/>
    <w:link w:val="6"/>
    <w:uiPriority w:val="99"/>
    <w:semiHidden/>
    <w:unhideWhenUsed/>
    <w:qFormat/>
    <w:rsid w:val="005C2FEB"/>
    <w:pPr>
      <w:keepNext/>
      <w:widowControl/>
      <w:jc w:val="center"/>
      <w:outlineLvl w:val="5"/>
    </w:pPr>
    <w:rPr>
      <w:rFonts w:eastAsia="Calibri"/>
      <w:b/>
      <w:sz w:val="40"/>
    </w:rPr>
  </w:style>
  <w:style w:type="character" w:customStyle="1" w:styleId="6">
    <w:name w:val="Заголовок 6 Знак"/>
    <w:basedOn w:val="a0"/>
    <w:link w:val="Heading6"/>
    <w:uiPriority w:val="99"/>
    <w:semiHidden/>
    <w:qFormat/>
    <w:rsid w:val="005C2FEB"/>
    <w:rPr>
      <w:rFonts w:ascii="Times New Roman" w:eastAsia="Calibri" w:hAnsi="Times New Roman" w:cs="Times New Roman"/>
      <w:b/>
      <w:color w:val="00000A"/>
      <w:sz w:val="40"/>
      <w:szCs w:val="20"/>
      <w:lang w:val="ru-RU" w:eastAsia="ru-RU"/>
    </w:rPr>
  </w:style>
  <w:style w:type="character" w:styleId="a3">
    <w:name w:val="Emphasis"/>
    <w:basedOn w:val="a0"/>
    <w:uiPriority w:val="99"/>
    <w:qFormat/>
    <w:rsid w:val="005C2FEB"/>
    <w:rPr>
      <w:rFonts w:ascii="Times New Roman" w:hAnsi="Times New Roman" w:cs="Times New Roman"/>
      <w:i/>
      <w:iCs/>
    </w:rPr>
  </w:style>
  <w:style w:type="paragraph" w:styleId="a4">
    <w:name w:val="List Paragraph"/>
    <w:basedOn w:val="a"/>
    <w:uiPriority w:val="34"/>
    <w:qFormat/>
    <w:rsid w:val="005C2FEB"/>
    <w:pPr>
      <w:ind w:left="720"/>
      <w:contextualSpacing/>
    </w:pPr>
  </w:style>
  <w:style w:type="paragraph" w:styleId="a5">
    <w:name w:val="Balloon Text"/>
    <w:basedOn w:val="a"/>
    <w:link w:val="a6"/>
    <w:uiPriority w:val="99"/>
    <w:semiHidden/>
    <w:unhideWhenUsed/>
    <w:rsid w:val="005C2FEB"/>
    <w:rPr>
      <w:rFonts w:ascii="Tahoma" w:hAnsi="Tahoma" w:cs="Tahoma"/>
      <w:sz w:val="16"/>
      <w:szCs w:val="16"/>
    </w:rPr>
  </w:style>
  <w:style w:type="character" w:customStyle="1" w:styleId="a6">
    <w:name w:val="Текст выноски Знак"/>
    <w:basedOn w:val="a0"/>
    <w:link w:val="a5"/>
    <w:uiPriority w:val="99"/>
    <w:semiHidden/>
    <w:rsid w:val="005C2FEB"/>
    <w:rPr>
      <w:rFonts w:ascii="Tahoma" w:eastAsia="Times New Roman" w:hAnsi="Tahoma" w:cs="Tahoma"/>
      <w:color w:val="00000A"/>
      <w:sz w:val="16"/>
      <w:szCs w:val="16"/>
      <w:lang w:val="ru-RU" w:eastAsia="ru-RU"/>
    </w:rPr>
  </w:style>
  <w:style w:type="character" w:customStyle="1" w:styleId="40">
    <w:name w:val="Заголовок 4 Знак"/>
    <w:basedOn w:val="a0"/>
    <w:link w:val="4"/>
    <w:rsid w:val="005C2FEB"/>
    <w:rPr>
      <w:rFonts w:ascii="Times New Roman" w:eastAsia="Times New Roman" w:hAnsi="Times New Roman" w:cs="Times New Roman"/>
      <w:b/>
      <w:bCs/>
      <w:sz w:val="28"/>
      <w:szCs w:val="24"/>
      <w:lang w:eastAsia="zh-CN"/>
    </w:rPr>
  </w:style>
  <w:style w:type="character" w:customStyle="1" w:styleId="3">
    <w:name w:val="Основной текст (3)_"/>
    <w:rsid w:val="005C2FEB"/>
    <w:rPr>
      <w:rFonts w:ascii="Times New Roman" w:hAnsi="Times New Roman" w:cs="Times New Roman"/>
      <w:spacing w:val="9"/>
      <w:sz w:val="20"/>
      <w:szCs w:val="20"/>
      <w:shd w:val="clear" w:color="auto" w:fill="FFFFFF"/>
    </w:rPr>
  </w:style>
  <w:style w:type="character" w:customStyle="1" w:styleId="rvts0">
    <w:name w:val="rvts0"/>
    <w:basedOn w:val="a0"/>
    <w:rsid w:val="005C2FEB"/>
  </w:style>
  <w:style w:type="paragraph" w:customStyle="1" w:styleId="a7">
    <w:name w:val="Заголовок"/>
    <w:basedOn w:val="a"/>
    <w:next w:val="a8"/>
    <w:rsid w:val="005C2FEB"/>
    <w:pPr>
      <w:widowControl/>
      <w:suppressAutoHyphens/>
      <w:ind w:left="360"/>
      <w:jc w:val="center"/>
    </w:pPr>
    <w:rPr>
      <w:b/>
      <w:bCs/>
      <w:color w:val="auto"/>
      <w:sz w:val="28"/>
      <w:szCs w:val="24"/>
      <w:lang w:val="uk-UA" w:eastAsia="zh-CN"/>
    </w:rPr>
  </w:style>
  <w:style w:type="paragraph" w:styleId="HTML">
    <w:name w:val="HTML Preformatted"/>
    <w:basedOn w:val="a"/>
    <w:link w:val="HTML0"/>
    <w:rsid w:val="005C2FE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auto"/>
      <w:lang w:eastAsia="zh-CN"/>
    </w:rPr>
  </w:style>
  <w:style w:type="character" w:customStyle="1" w:styleId="HTML0">
    <w:name w:val="Стандартный HTML Знак"/>
    <w:basedOn w:val="a0"/>
    <w:link w:val="HTML"/>
    <w:rsid w:val="005C2FEB"/>
    <w:rPr>
      <w:rFonts w:ascii="Courier New" w:eastAsia="Times New Roman" w:hAnsi="Courier New" w:cs="Courier New"/>
      <w:sz w:val="20"/>
      <w:szCs w:val="20"/>
      <w:lang w:eastAsia="zh-CN"/>
    </w:rPr>
  </w:style>
  <w:style w:type="paragraph" w:styleId="a9">
    <w:name w:val="Normal (Web)"/>
    <w:basedOn w:val="a"/>
    <w:rsid w:val="005C2FEB"/>
    <w:pPr>
      <w:widowControl/>
      <w:suppressAutoHyphens/>
      <w:spacing w:before="280" w:after="280"/>
    </w:pPr>
    <w:rPr>
      <w:color w:val="auto"/>
      <w:sz w:val="24"/>
      <w:szCs w:val="24"/>
      <w:lang w:eastAsia="zh-CN"/>
    </w:rPr>
  </w:style>
  <w:style w:type="paragraph" w:customStyle="1" w:styleId="rvps2">
    <w:name w:val="rvps2"/>
    <w:basedOn w:val="a"/>
    <w:rsid w:val="005C2FEB"/>
    <w:pPr>
      <w:widowControl/>
      <w:suppressAutoHyphens/>
      <w:spacing w:before="280" w:after="280"/>
    </w:pPr>
    <w:rPr>
      <w:color w:val="auto"/>
      <w:sz w:val="24"/>
      <w:szCs w:val="24"/>
      <w:lang w:val="uk-UA" w:eastAsia="zh-CN"/>
    </w:rPr>
  </w:style>
  <w:style w:type="paragraph" w:styleId="a8">
    <w:name w:val="Body Text"/>
    <w:basedOn w:val="a"/>
    <w:link w:val="aa"/>
    <w:uiPriority w:val="99"/>
    <w:semiHidden/>
    <w:unhideWhenUsed/>
    <w:rsid w:val="005C2FEB"/>
    <w:pPr>
      <w:spacing w:after="120"/>
    </w:pPr>
  </w:style>
  <w:style w:type="character" w:customStyle="1" w:styleId="aa">
    <w:name w:val="Основной текст Знак"/>
    <w:basedOn w:val="a0"/>
    <w:link w:val="a8"/>
    <w:uiPriority w:val="99"/>
    <w:semiHidden/>
    <w:rsid w:val="005C2FEB"/>
    <w:rPr>
      <w:rFonts w:ascii="Times New Roman" w:eastAsia="Times New Roman" w:hAnsi="Times New Roman" w:cs="Times New Roman"/>
      <w:color w:val="00000A"/>
      <w:sz w:val="20"/>
      <w:szCs w:val="20"/>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25913</Words>
  <Characters>14771</Characters>
  <Application>Microsoft Office Word</Application>
  <DocSecurity>0</DocSecurity>
  <Lines>123</Lines>
  <Paragraphs>81</Paragraphs>
  <ScaleCrop>false</ScaleCrop>
  <Company/>
  <LinksUpToDate>false</LinksUpToDate>
  <CharactersWithSpaces>40603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7</cp:revision>
  <cp:lastPrinted>2018-09-04T09:27:00Z</cp:lastPrinted>
  <dcterms:created xsi:type="dcterms:W3CDTF">2018-08-23T05:25:00Z</dcterms:created>
  <dcterms:modified xsi:type="dcterms:W3CDTF">2018-09-04T10:21:00Z</dcterms:modified>
</cp:coreProperties>
</file>