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F9" w:rsidRPr="003374F6" w:rsidRDefault="004550C7" w:rsidP="00BF0EF9">
      <w:pPr>
        <w:pStyle w:val="8"/>
        <w:jc w:val="center"/>
        <w:rPr>
          <w:lang w:val="uk-UA"/>
        </w:rPr>
      </w:pPr>
      <w:r>
        <w:rPr>
          <w:lang w:val="uk-UA"/>
        </w:rPr>
        <w:t xml:space="preserve">  </w:t>
      </w:r>
      <w:r w:rsidR="00136225">
        <w:rPr>
          <w:noProof/>
        </w:rPr>
        <w:drawing>
          <wp:inline distT="0" distB="0" distL="0" distR="0">
            <wp:extent cx="425450" cy="6115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EF9" w:rsidRPr="003374F6" w:rsidRDefault="00BF0EF9" w:rsidP="00BF0EF9">
      <w:pPr>
        <w:rPr>
          <w:lang w:val="uk-UA"/>
        </w:rPr>
      </w:pPr>
    </w:p>
    <w:p w:rsidR="00BF0EF9" w:rsidRPr="003374F6" w:rsidRDefault="00BF0EF9" w:rsidP="00BF0EF9">
      <w:pPr>
        <w:pStyle w:val="8"/>
        <w:jc w:val="center"/>
        <w:rPr>
          <w:sz w:val="32"/>
          <w:lang w:val="uk-UA"/>
        </w:rPr>
      </w:pPr>
      <w:r w:rsidRPr="003374F6">
        <w:rPr>
          <w:sz w:val="32"/>
          <w:lang w:val="uk-UA"/>
        </w:rPr>
        <w:t>У  К  Р  А  Ї  Н  А</w:t>
      </w:r>
    </w:p>
    <w:p w:rsidR="00BF0EF9" w:rsidRPr="003374F6" w:rsidRDefault="00BF0EF9" w:rsidP="00BF0EF9">
      <w:pPr>
        <w:jc w:val="center"/>
        <w:rPr>
          <w:b/>
          <w:sz w:val="27"/>
          <w:lang w:val="uk-UA"/>
        </w:rPr>
      </w:pPr>
    </w:p>
    <w:p w:rsidR="00BF0EF9" w:rsidRPr="003374F6" w:rsidRDefault="00BD6118" w:rsidP="00BF0EF9">
      <w:pPr>
        <w:jc w:val="center"/>
        <w:rPr>
          <w:b/>
          <w:sz w:val="36"/>
          <w:lang w:val="uk-UA"/>
        </w:rPr>
      </w:pPr>
      <w:r w:rsidRPr="003374F6">
        <w:rPr>
          <w:b/>
          <w:sz w:val="36"/>
          <w:lang w:val="uk-UA"/>
        </w:rPr>
        <w:t>Б а х м у т с ь к а</w:t>
      </w:r>
      <w:r w:rsidR="00BF0EF9" w:rsidRPr="003374F6">
        <w:rPr>
          <w:b/>
          <w:sz w:val="36"/>
          <w:lang w:val="uk-UA"/>
        </w:rPr>
        <w:t xml:space="preserve">   м і с ь к а    р а д а </w:t>
      </w:r>
    </w:p>
    <w:p w:rsidR="00BF0EF9" w:rsidRPr="003374F6" w:rsidRDefault="00BF0EF9" w:rsidP="00BF0EF9">
      <w:pPr>
        <w:jc w:val="center"/>
        <w:rPr>
          <w:b/>
          <w:sz w:val="28"/>
          <w:lang w:val="uk-UA"/>
        </w:rPr>
      </w:pPr>
    </w:p>
    <w:p w:rsidR="00BF0EF9" w:rsidRPr="003374F6" w:rsidRDefault="00D87D16" w:rsidP="00BF0EF9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13</w:t>
      </w:r>
      <w:r w:rsidR="00E1620E">
        <w:rPr>
          <w:b/>
          <w:sz w:val="40"/>
          <w:lang w:val="uk-UA"/>
        </w:rPr>
        <w:t>1</w:t>
      </w:r>
      <w:r w:rsidR="006C60D2" w:rsidRPr="003374F6">
        <w:rPr>
          <w:b/>
          <w:sz w:val="40"/>
          <w:lang w:val="uk-UA"/>
        </w:rPr>
        <w:t xml:space="preserve"> </w:t>
      </w:r>
      <w:r w:rsidR="00BF0EF9" w:rsidRPr="003374F6">
        <w:rPr>
          <w:b/>
          <w:sz w:val="40"/>
          <w:lang w:val="uk-UA"/>
        </w:rPr>
        <w:t xml:space="preserve">СЕСІЯ </w:t>
      </w:r>
      <w:r w:rsidR="006C60D2" w:rsidRPr="003374F6">
        <w:rPr>
          <w:b/>
          <w:sz w:val="40"/>
          <w:lang w:val="uk-UA"/>
        </w:rPr>
        <w:t>6</w:t>
      </w:r>
      <w:r w:rsidR="006F4496" w:rsidRPr="003374F6">
        <w:rPr>
          <w:b/>
          <w:sz w:val="40"/>
          <w:lang w:val="uk-UA"/>
        </w:rPr>
        <w:t xml:space="preserve"> </w:t>
      </w:r>
      <w:r w:rsidR="00BF0EF9" w:rsidRPr="003374F6">
        <w:rPr>
          <w:b/>
          <w:sz w:val="40"/>
          <w:lang w:val="uk-UA"/>
        </w:rPr>
        <w:t>СКЛИКАННЯ</w:t>
      </w:r>
    </w:p>
    <w:p w:rsidR="00BF0EF9" w:rsidRPr="003374F6" w:rsidRDefault="00BF0EF9" w:rsidP="00BF0EF9">
      <w:pPr>
        <w:jc w:val="center"/>
        <w:rPr>
          <w:b/>
          <w:sz w:val="36"/>
          <w:lang w:val="uk-UA"/>
        </w:rPr>
      </w:pPr>
    </w:p>
    <w:p w:rsidR="00BF0EF9" w:rsidRPr="003374F6" w:rsidRDefault="00BF0EF9" w:rsidP="00BF0EF9">
      <w:pPr>
        <w:pStyle w:val="5"/>
        <w:ind w:left="0"/>
        <w:jc w:val="center"/>
        <w:rPr>
          <w:sz w:val="40"/>
        </w:rPr>
      </w:pPr>
      <w:r w:rsidRPr="003374F6">
        <w:rPr>
          <w:sz w:val="40"/>
        </w:rPr>
        <w:t xml:space="preserve">Р I Ш Е Н </w:t>
      </w:r>
      <w:proofErr w:type="spellStart"/>
      <w:r w:rsidR="00CB415F" w:rsidRPr="003374F6">
        <w:rPr>
          <w:sz w:val="40"/>
        </w:rPr>
        <w:t>Н</w:t>
      </w:r>
      <w:proofErr w:type="spellEnd"/>
      <w:r w:rsidRPr="003374F6">
        <w:rPr>
          <w:sz w:val="40"/>
        </w:rPr>
        <w:t xml:space="preserve"> Я</w:t>
      </w:r>
    </w:p>
    <w:p w:rsidR="00870CDF" w:rsidRPr="003374F6" w:rsidRDefault="00870CDF" w:rsidP="005F5D15">
      <w:pPr>
        <w:rPr>
          <w:sz w:val="28"/>
          <w:szCs w:val="28"/>
          <w:lang w:val="uk-UA"/>
        </w:rPr>
      </w:pPr>
    </w:p>
    <w:p w:rsidR="005F5D15" w:rsidRPr="00AB4CD6" w:rsidRDefault="00B8378C" w:rsidP="005F5D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26. 06. </w:t>
      </w:r>
      <w:r w:rsidR="00AB4CD6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 № 6/13</w:t>
      </w:r>
      <w:r w:rsidR="000C578C">
        <w:rPr>
          <w:sz w:val="28"/>
          <w:szCs w:val="28"/>
          <w:lang w:val="uk-UA"/>
        </w:rPr>
        <w:t>1</w:t>
      </w:r>
      <w:r w:rsidR="009C24B9">
        <w:rPr>
          <w:sz w:val="28"/>
          <w:szCs w:val="28"/>
          <w:lang w:val="uk-UA"/>
        </w:rPr>
        <w:t xml:space="preserve"> -</w:t>
      </w:r>
      <w:r w:rsidR="00E862BE">
        <w:rPr>
          <w:sz w:val="28"/>
          <w:szCs w:val="28"/>
          <w:lang w:val="uk-UA"/>
        </w:rPr>
        <w:t>2593</w:t>
      </w:r>
    </w:p>
    <w:p w:rsidR="005F5D15" w:rsidRPr="000821C3" w:rsidRDefault="005F5D15" w:rsidP="005F5D15">
      <w:pPr>
        <w:rPr>
          <w:sz w:val="28"/>
          <w:szCs w:val="28"/>
          <w:lang w:val="uk-UA"/>
        </w:rPr>
      </w:pPr>
      <w:r w:rsidRPr="000821C3">
        <w:rPr>
          <w:sz w:val="28"/>
          <w:szCs w:val="28"/>
          <w:lang w:val="uk-UA"/>
        </w:rPr>
        <w:t>м.</w:t>
      </w:r>
      <w:r w:rsidR="00BF0EF9" w:rsidRPr="000821C3">
        <w:rPr>
          <w:sz w:val="28"/>
          <w:szCs w:val="28"/>
          <w:lang w:val="uk-UA"/>
        </w:rPr>
        <w:t xml:space="preserve"> </w:t>
      </w:r>
      <w:r w:rsidR="00A6028D" w:rsidRPr="000821C3">
        <w:rPr>
          <w:sz w:val="28"/>
          <w:szCs w:val="28"/>
          <w:lang w:val="uk-UA"/>
        </w:rPr>
        <w:t>Бахмут</w:t>
      </w:r>
    </w:p>
    <w:p w:rsidR="009C24B9" w:rsidRPr="009C24B9" w:rsidRDefault="009C24B9" w:rsidP="009C24B9">
      <w:pPr>
        <w:widowControl w:val="0"/>
        <w:rPr>
          <w:sz w:val="28"/>
          <w:szCs w:val="28"/>
        </w:rPr>
      </w:pPr>
    </w:p>
    <w:p w:rsidR="000C578C" w:rsidRDefault="009C24B9" w:rsidP="00BD4ABA">
      <w:pPr>
        <w:widowControl w:val="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Звіт про роботу К</w:t>
      </w:r>
      <w:r w:rsidR="00941739" w:rsidRPr="003374F6">
        <w:rPr>
          <w:b/>
          <w:i/>
          <w:sz w:val="28"/>
          <w:szCs w:val="28"/>
          <w:lang w:val="uk-UA"/>
        </w:rPr>
        <w:t xml:space="preserve">омунального </w:t>
      </w:r>
    </w:p>
    <w:p w:rsidR="000C578C" w:rsidRDefault="009C24B9" w:rsidP="00BD4ABA">
      <w:pPr>
        <w:widowControl w:val="0"/>
        <w:ind w:left="2694" w:hanging="2694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3374F6">
        <w:rPr>
          <w:b/>
          <w:i/>
          <w:sz w:val="28"/>
          <w:szCs w:val="28"/>
          <w:lang w:val="uk-UA"/>
        </w:rPr>
        <w:t>ідприємства</w:t>
      </w:r>
      <w:r>
        <w:rPr>
          <w:b/>
          <w:i/>
          <w:sz w:val="28"/>
          <w:szCs w:val="28"/>
          <w:lang w:val="uk-UA"/>
        </w:rPr>
        <w:t xml:space="preserve"> </w:t>
      </w:r>
      <w:r w:rsidR="000C578C" w:rsidRPr="003374F6">
        <w:rPr>
          <w:b/>
          <w:i/>
          <w:sz w:val="28"/>
          <w:szCs w:val="28"/>
          <w:lang w:val="uk-UA"/>
        </w:rPr>
        <w:t>«</w:t>
      </w:r>
      <w:proofErr w:type="spellStart"/>
      <w:r w:rsidR="000C578C">
        <w:rPr>
          <w:b/>
          <w:i/>
          <w:sz w:val="28"/>
          <w:szCs w:val="28"/>
          <w:lang w:val="uk-UA"/>
        </w:rPr>
        <w:t>Бахмутський</w:t>
      </w:r>
      <w:proofErr w:type="spellEnd"/>
      <w:r w:rsidR="000C578C">
        <w:rPr>
          <w:b/>
          <w:i/>
          <w:sz w:val="28"/>
          <w:szCs w:val="28"/>
          <w:lang w:val="uk-UA"/>
        </w:rPr>
        <w:t xml:space="preserve"> </w:t>
      </w:r>
    </w:p>
    <w:p w:rsidR="000C578C" w:rsidRDefault="000C578C" w:rsidP="00BD4ABA">
      <w:pPr>
        <w:widowControl w:val="0"/>
        <w:ind w:left="2694" w:hanging="2694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парк культури та відпочинку»</w:t>
      </w:r>
    </w:p>
    <w:p w:rsidR="000C578C" w:rsidRPr="003374F6" w:rsidRDefault="000C578C" w:rsidP="00BD4ABA">
      <w:pPr>
        <w:widowControl w:val="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 2018 рік</w:t>
      </w:r>
    </w:p>
    <w:p w:rsidR="000C578C" w:rsidRDefault="000C578C" w:rsidP="000C578C">
      <w:pPr>
        <w:widowControl w:val="0"/>
        <w:ind w:left="2694" w:hanging="2694"/>
        <w:jc w:val="both"/>
        <w:rPr>
          <w:b/>
          <w:i/>
          <w:sz w:val="28"/>
          <w:szCs w:val="28"/>
          <w:lang w:val="uk-UA"/>
        </w:rPr>
      </w:pPr>
    </w:p>
    <w:p w:rsidR="006322E4" w:rsidRPr="003374F6" w:rsidRDefault="006275E7" w:rsidP="003062B0">
      <w:pPr>
        <w:pStyle w:val="a7"/>
        <w:ind w:firstLine="709"/>
        <w:jc w:val="both"/>
        <w:rPr>
          <w:sz w:val="28"/>
          <w:szCs w:val="28"/>
          <w:lang w:val="uk-UA"/>
        </w:rPr>
      </w:pPr>
      <w:r w:rsidRPr="003374F6">
        <w:rPr>
          <w:sz w:val="28"/>
          <w:szCs w:val="28"/>
          <w:lang w:val="uk-UA"/>
        </w:rPr>
        <w:t xml:space="preserve">Розглянувши </w:t>
      </w:r>
      <w:r w:rsidR="006322E4" w:rsidRPr="003374F6">
        <w:rPr>
          <w:sz w:val="28"/>
          <w:szCs w:val="28"/>
          <w:lang w:val="uk-UA"/>
        </w:rPr>
        <w:t>звіт</w:t>
      </w:r>
      <w:r w:rsidR="0021339F" w:rsidRPr="003374F6">
        <w:rPr>
          <w:sz w:val="28"/>
          <w:szCs w:val="28"/>
          <w:lang w:val="uk-UA"/>
        </w:rPr>
        <w:t xml:space="preserve"> від </w:t>
      </w:r>
      <w:r w:rsidR="00AB4CD6">
        <w:rPr>
          <w:sz w:val="28"/>
          <w:szCs w:val="28"/>
          <w:lang w:val="uk-UA"/>
        </w:rPr>
        <w:t>2</w:t>
      </w:r>
      <w:r w:rsidR="000C578C">
        <w:rPr>
          <w:sz w:val="28"/>
          <w:szCs w:val="28"/>
          <w:lang w:val="uk-UA"/>
        </w:rPr>
        <w:t>7</w:t>
      </w:r>
      <w:r w:rsidR="00AB4CD6">
        <w:rPr>
          <w:sz w:val="28"/>
          <w:szCs w:val="28"/>
          <w:lang w:val="uk-UA"/>
        </w:rPr>
        <w:t>.0</w:t>
      </w:r>
      <w:r w:rsidR="00B8378C">
        <w:rPr>
          <w:sz w:val="28"/>
          <w:szCs w:val="28"/>
          <w:lang w:val="uk-UA"/>
        </w:rPr>
        <w:t>5</w:t>
      </w:r>
      <w:r w:rsidR="00AB4CD6">
        <w:rPr>
          <w:sz w:val="28"/>
          <w:szCs w:val="28"/>
          <w:lang w:val="uk-UA"/>
        </w:rPr>
        <w:t>.2019</w:t>
      </w:r>
      <w:r w:rsidR="005B2EB0" w:rsidRPr="000821C3">
        <w:rPr>
          <w:sz w:val="28"/>
          <w:szCs w:val="28"/>
          <w:lang w:val="uk-UA"/>
        </w:rPr>
        <w:t xml:space="preserve"> </w:t>
      </w:r>
      <w:r w:rsidR="0025067A" w:rsidRPr="000821C3">
        <w:rPr>
          <w:sz w:val="28"/>
          <w:szCs w:val="28"/>
          <w:lang w:val="uk-UA"/>
        </w:rPr>
        <w:t>№</w:t>
      </w:r>
      <w:r w:rsidR="00B8378C">
        <w:rPr>
          <w:sz w:val="28"/>
          <w:szCs w:val="28"/>
          <w:lang w:val="uk-UA"/>
        </w:rPr>
        <w:t xml:space="preserve"> 01-2</w:t>
      </w:r>
      <w:r w:rsidR="000C578C">
        <w:rPr>
          <w:sz w:val="28"/>
          <w:szCs w:val="28"/>
          <w:lang w:val="uk-UA"/>
        </w:rPr>
        <w:t>930</w:t>
      </w:r>
      <w:r w:rsidR="00B8378C">
        <w:rPr>
          <w:sz w:val="28"/>
          <w:szCs w:val="28"/>
          <w:lang w:val="uk-UA"/>
        </w:rPr>
        <w:t>-07</w:t>
      </w:r>
      <w:r w:rsidR="002F02EF">
        <w:rPr>
          <w:sz w:val="28"/>
          <w:szCs w:val="28"/>
          <w:lang w:val="uk-UA"/>
        </w:rPr>
        <w:t xml:space="preserve"> </w:t>
      </w:r>
      <w:r w:rsidR="00B05878" w:rsidRPr="000821C3">
        <w:rPr>
          <w:sz w:val="28"/>
          <w:szCs w:val="28"/>
          <w:lang w:val="uk-UA"/>
        </w:rPr>
        <w:t>д</w:t>
      </w:r>
      <w:r w:rsidR="00B05878" w:rsidRPr="003374F6">
        <w:rPr>
          <w:sz w:val="28"/>
          <w:szCs w:val="28"/>
          <w:lang w:val="uk-UA"/>
        </w:rPr>
        <w:t>ирек</w:t>
      </w:r>
      <w:r w:rsidR="004550C7">
        <w:rPr>
          <w:sz w:val="28"/>
          <w:szCs w:val="28"/>
          <w:lang w:val="uk-UA"/>
        </w:rPr>
        <w:t xml:space="preserve">тора </w:t>
      </w:r>
      <w:r w:rsidR="000C578C">
        <w:rPr>
          <w:sz w:val="28"/>
          <w:szCs w:val="28"/>
          <w:lang w:val="uk-UA"/>
        </w:rPr>
        <w:t>К</w:t>
      </w:r>
      <w:r w:rsidR="004550C7">
        <w:rPr>
          <w:sz w:val="28"/>
          <w:szCs w:val="28"/>
          <w:lang w:val="uk-UA"/>
        </w:rPr>
        <w:t xml:space="preserve">омунального підприємства </w:t>
      </w:r>
      <w:r w:rsidR="009C7112">
        <w:rPr>
          <w:sz w:val="28"/>
          <w:szCs w:val="28"/>
          <w:lang w:val="uk-UA"/>
        </w:rPr>
        <w:t>«</w:t>
      </w:r>
      <w:r w:rsidR="000C578C">
        <w:rPr>
          <w:sz w:val="28"/>
          <w:szCs w:val="28"/>
          <w:lang w:val="uk-UA"/>
        </w:rPr>
        <w:t>Бахмутський парк культури та відпочинку</w:t>
      </w:r>
      <w:r w:rsidR="009C7112">
        <w:rPr>
          <w:sz w:val="28"/>
          <w:szCs w:val="28"/>
          <w:lang w:val="uk-UA"/>
        </w:rPr>
        <w:t>»</w:t>
      </w:r>
      <w:r w:rsidR="009C7112" w:rsidRPr="003374F6">
        <w:rPr>
          <w:sz w:val="28"/>
          <w:szCs w:val="28"/>
          <w:lang w:val="uk-UA"/>
        </w:rPr>
        <w:t xml:space="preserve"> </w:t>
      </w:r>
      <w:r w:rsidR="000C578C">
        <w:rPr>
          <w:sz w:val="28"/>
          <w:szCs w:val="28"/>
          <w:lang w:val="uk-UA"/>
        </w:rPr>
        <w:t>Костенка В.І</w:t>
      </w:r>
      <w:r w:rsidR="00795790">
        <w:rPr>
          <w:sz w:val="28"/>
          <w:szCs w:val="28"/>
          <w:lang w:val="uk-UA"/>
        </w:rPr>
        <w:t xml:space="preserve">. </w:t>
      </w:r>
      <w:r w:rsidR="00B05878" w:rsidRPr="003374F6">
        <w:rPr>
          <w:sz w:val="28"/>
          <w:szCs w:val="28"/>
          <w:lang w:val="uk-UA"/>
        </w:rPr>
        <w:t xml:space="preserve">про роботу </w:t>
      </w:r>
      <w:r w:rsidR="000C578C">
        <w:rPr>
          <w:sz w:val="28"/>
          <w:szCs w:val="28"/>
          <w:lang w:val="uk-UA"/>
        </w:rPr>
        <w:t>К</w:t>
      </w:r>
      <w:r w:rsidR="00B05878" w:rsidRPr="003374F6">
        <w:rPr>
          <w:sz w:val="28"/>
          <w:szCs w:val="28"/>
          <w:lang w:val="uk-UA"/>
        </w:rPr>
        <w:t xml:space="preserve">омунального підприємства </w:t>
      </w:r>
      <w:r w:rsidR="004550C7">
        <w:rPr>
          <w:sz w:val="28"/>
          <w:szCs w:val="28"/>
          <w:lang w:val="uk-UA"/>
        </w:rPr>
        <w:t>«</w:t>
      </w:r>
      <w:r w:rsidR="000C578C">
        <w:rPr>
          <w:sz w:val="28"/>
          <w:szCs w:val="28"/>
          <w:lang w:val="uk-UA"/>
        </w:rPr>
        <w:t>Бахмутський парк культури та відпочинку</w:t>
      </w:r>
      <w:r w:rsidR="004550C7">
        <w:rPr>
          <w:sz w:val="28"/>
          <w:szCs w:val="28"/>
          <w:lang w:val="uk-UA"/>
        </w:rPr>
        <w:t>»</w:t>
      </w:r>
      <w:r w:rsidR="004550C7" w:rsidRPr="003374F6">
        <w:rPr>
          <w:sz w:val="28"/>
          <w:szCs w:val="28"/>
          <w:lang w:val="uk-UA"/>
        </w:rPr>
        <w:t xml:space="preserve"> </w:t>
      </w:r>
      <w:r w:rsidR="00B05878" w:rsidRPr="003374F6">
        <w:rPr>
          <w:sz w:val="28"/>
          <w:szCs w:val="28"/>
          <w:lang w:val="uk-UA"/>
        </w:rPr>
        <w:t xml:space="preserve">за </w:t>
      </w:r>
      <w:r w:rsidR="007E75E0" w:rsidRPr="003374F6">
        <w:rPr>
          <w:sz w:val="28"/>
          <w:szCs w:val="28"/>
          <w:lang w:val="uk-UA"/>
        </w:rPr>
        <w:t>201</w:t>
      </w:r>
      <w:r w:rsidR="00AB4CD6">
        <w:rPr>
          <w:sz w:val="28"/>
          <w:szCs w:val="28"/>
          <w:lang w:val="uk-UA"/>
        </w:rPr>
        <w:t>8</w:t>
      </w:r>
      <w:r w:rsidR="00FE39F9" w:rsidRPr="003374F6">
        <w:rPr>
          <w:sz w:val="28"/>
          <w:szCs w:val="28"/>
          <w:lang w:val="uk-UA"/>
        </w:rPr>
        <w:t xml:space="preserve"> </w:t>
      </w:r>
      <w:r w:rsidR="00637D9A" w:rsidRPr="003374F6">
        <w:rPr>
          <w:sz w:val="28"/>
          <w:szCs w:val="28"/>
          <w:lang w:val="uk-UA"/>
        </w:rPr>
        <w:t>р</w:t>
      </w:r>
      <w:r w:rsidR="006C60D2" w:rsidRPr="003374F6">
        <w:rPr>
          <w:sz w:val="28"/>
          <w:szCs w:val="28"/>
          <w:lang w:val="uk-UA"/>
        </w:rPr>
        <w:t>ік</w:t>
      </w:r>
      <w:r w:rsidR="00B05878" w:rsidRPr="003374F6">
        <w:rPr>
          <w:sz w:val="28"/>
          <w:szCs w:val="28"/>
          <w:lang w:val="uk-UA"/>
        </w:rPr>
        <w:t xml:space="preserve">, </w:t>
      </w:r>
      <w:r w:rsidR="006322E4" w:rsidRPr="003374F6">
        <w:rPr>
          <w:sz w:val="28"/>
          <w:szCs w:val="28"/>
          <w:lang w:val="uk-UA"/>
        </w:rPr>
        <w:t xml:space="preserve"> згідно з планом роботи</w:t>
      </w:r>
      <w:r w:rsidRPr="003374F6">
        <w:rPr>
          <w:sz w:val="28"/>
          <w:szCs w:val="28"/>
          <w:lang w:val="uk-UA"/>
        </w:rPr>
        <w:t xml:space="preserve"> </w:t>
      </w:r>
      <w:proofErr w:type="spellStart"/>
      <w:r w:rsidR="00A6028D" w:rsidRPr="003374F6">
        <w:rPr>
          <w:sz w:val="28"/>
          <w:szCs w:val="28"/>
          <w:lang w:val="uk-UA"/>
        </w:rPr>
        <w:t>Бахмутсь</w:t>
      </w:r>
      <w:r w:rsidRPr="003374F6">
        <w:rPr>
          <w:sz w:val="28"/>
          <w:szCs w:val="28"/>
          <w:lang w:val="uk-UA"/>
        </w:rPr>
        <w:t>кої</w:t>
      </w:r>
      <w:proofErr w:type="spellEnd"/>
      <w:r w:rsidRPr="003374F6">
        <w:rPr>
          <w:sz w:val="28"/>
          <w:szCs w:val="28"/>
          <w:lang w:val="uk-UA"/>
        </w:rPr>
        <w:t xml:space="preserve"> міської ради на</w:t>
      </w:r>
      <w:r w:rsidR="002D4BB7" w:rsidRPr="003374F6">
        <w:rPr>
          <w:sz w:val="28"/>
          <w:szCs w:val="28"/>
          <w:lang w:val="uk-UA"/>
        </w:rPr>
        <w:t xml:space="preserve"> </w:t>
      </w:r>
      <w:r w:rsidR="00FE39F9" w:rsidRPr="003374F6">
        <w:rPr>
          <w:sz w:val="28"/>
          <w:szCs w:val="28"/>
          <w:lang w:val="uk-UA"/>
        </w:rPr>
        <w:t>І</w:t>
      </w:r>
      <w:r w:rsidR="002D4BB7" w:rsidRPr="003374F6">
        <w:rPr>
          <w:sz w:val="28"/>
          <w:szCs w:val="28"/>
          <w:lang w:val="uk-UA"/>
        </w:rPr>
        <w:t xml:space="preserve"> півріччя </w:t>
      </w:r>
      <w:r w:rsidR="006F4496" w:rsidRPr="003374F6">
        <w:rPr>
          <w:sz w:val="28"/>
          <w:szCs w:val="28"/>
          <w:lang w:val="uk-UA"/>
        </w:rPr>
        <w:t>201</w:t>
      </w:r>
      <w:r w:rsidR="00AB4CD6">
        <w:rPr>
          <w:sz w:val="28"/>
          <w:szCs w:val="28"/>
          <w:lang w:val="uk-UA"/>
        </w:rPr>
        <w:t>9</w:t>
      </w:r>
      <w:r w:rsidR="006322E4" w:rsidRPr="003374F6">
        <w:rPr>
          <w:sz w:val="28"/>
          <w:szCs w:val="28"/>
          <w:lang w:val="uk-UA"/>
        </w:rPr>
        <w:t xml:space="preserve"> </w:t>
      </w:r>
      <w:r w:rsidR="00FE39F9" w:rsidRPr="003374F6">
        <w:rPr>
          <w:sz w:val="28"/>
          <w:szCs w:val="28"/>
          <w:lang w:val="uk-UA"/>
        </w:rPr>
        <w:t>року</w:t>
      </w:r>
      <w:r w:rsidR="002C0CE8" w:rsidRPr="003374F6">
        <w:rPr>
          <w:sz w:val="28"/>
          <w:szCs w:val="28"/>
          <w:lang w:val="uk-UA"/>
        </w:rPr>
        <w:t>,</w:t>
      </w:r>
      <w:r w:rsidR="006322E4" w:rsidRPr="003374F6">
        <w:rPr>
          <w:sz w:val="28"/>
          <w:szCs w:val="28"/>
          <w:lang w:val="uk-UA"/>
        </w:rPr>
        <w:t xml:space="preserve"> затвердженим рішенням </w:t>
      </w:r>
      <w:proofErr w:type="spellStart"/>
      <w:r w:rsidR="00A6028D" w:rsidRPr="003374F6">
        <w:rPr>
          <w:sz w:val="28"/>
          <w:szCs w:val="28"/>
          <w:lang w:val="uk-UA"/>
        </w:rPr>
        <w:t>Бахмутської</w:t>
      </w:r>
      <w:proofErr w:type="spellEnd"/>
      <w:r w:rsidR="00A6028D" w:rsidRPr="003374F6">
        <w:rPr>
          <w:sz w:val="28"/>
          <w:szCs w:val="28"/>
          <w:lang w:val="uk-UA"/>
        </w:rPr>
        <w:t xml:space="preserve"> </w:t>
      </w:r>
      <w:r w:rsidR="006322E4" w:rsidRPr="003374F6">
        <w:rPr>
          <w:sz w:val="28"/>
          <w:szCs w:val="28"/>
          <w:lang w:val="uk-UA"/>
        </w:rPr>
        <w:t xml:space="preserve">міської ради від </w:t>
      </w:r>
      <w:r w:rsidR="00720B16">
        <w:rPr>
          <w:sz w:val="28"/>
          <w:szCs w:val="28"/>
          <w:lang w:val="uk-UA"/>
        </w:rPr>
        <w:t>18.12.2018 № 6/124-2405</w:t>
      </w:r>
      <w:r w:rsidR="006322E4" w:rsidRPr="003374F6">
        <w:rPr>
          <w:sz w:val="28"/>
          <w:szCs w:val="28"/>
          <w:lang w:val="uk-UA"/>
        </w:rPr>
        <w:t>,</w:t>
      </w:r>
      <w:r w:rsidR="00720B16">
        <w:rPr>
          <w:sz w:val="28"/>
          <w:szCs w:val="28"/>
          <w:lang w:val="uk-UA"/>
        </w:rPr>
        <w:t xml:space="preserve"> відповідно до Статуту </w:t>
      </w:r>
      <w:r w:rsidR="000C578C">
        <w:rPr>
          <w:sz w:val="28"/>
          <w:szCs w:val="28"/>
          <w:lang w:val="uk-UA"/>
        </w:rPr>
        <w:t>К</w:t>
      </w:r>
      <w:r w:rsidR="00720B16">
        <w:rPr>
          <w:sz w:val="28"/>
          <w:szCs w:val="28"/>
          <w:lang w:val="uk-UA"/>
        </w:rPr>
        <w:t>омунального підприємства «</w:t>
      </w:r>
      <w:r w:rsidR="000C578C">
        <w:rPr>
          <w:sz w:val="28"/>
          <w:szCs w:val="28"/>
          <w:lang w:val="uk-UA"/>
        </w:rPr>
        <w:t>Бахмутський парк культури та відпочинку</w:t>
      </w:r>
      <w:r w:rsidR="00720B16">
        <w:rPr>
          <w:sz w:val="28"/>
          <w:szCs w:val="28"/>
          <w:lang w:val="uk-UA"/>
        </w:rPr>
        <w:t xml:space="preserve">», затвердженого </w:t>
      </w:r>
      <w:r w:rsidR="00E1620E">
        <w:rPr>
          <w:sz w:val="28"/>
          <w:szCs w:val="28"/>
          <w:lang w:val="uk-UA"/>
        </w:rPr>
        <w:t xml:space="preserve">у новій </w:t>
      </w:r>
      <w:r w:rsidR="009C24B9">
        <w:rPr>
          <w:sz w:val="28"/>
          <w:szCs w:val="28"/>
          <w:lang w:val="uk-UA"/>
        </w:rPr>
        <w:t>редакції</w:t>
      </w:r>
      <w:r w:rsidR="00E1620E">
        <w:rPr>
          <w:sz w:val="28"/>
          <w:szCs w:val="28"/>
          <w:lang w:val="uk-UA"/>
        </w:rPr>
        <w:t xml:space="preserve"> </w:t>
      </w:r>
      <w:r w:rsidR="00720B16">
        <w:rPr>
          <w:sz w:val="28"/>
          <w:szCs w:val="28"/>
          <w:lang w:val="uk-UA"/>
        </w:rPr>
        <w:t xml:space="preserve">рішенням </w:t>
      </w:r>
      <w:proofErr w:type="spellStart"/>
      <w:r w:rsidR="00720B16">
        <w:rPr>
          <w:sz w:val="28"/>
          <w:szCs w:val="28"/>
          <w:lang w:val="uk-UA"/>
        </w:rPr>
        <w:t>Бахмутської</w:t>
      </w:r>
      <w:proofErr w:type="spellEnd"/>
      <w:r w:rsidR="00720B16">
        <w:rPr>
          <w:sz w:val="28"/>
          <w:szCs w:val="28"/>
          <w:lang w:val="uk-UA"/>
        </w:rPr>
        <w:t xml:space="preserve"> міської ради від 2</w:t>
      </w:r>
      <w:r w:rsidR="00E1620E">
        <w:rPr>
          <w:sz w:val="28"/>
          <w:szCs w:val="28"/>
          <w:lang w:val="uk-UA"/>
        </w:rPr>
        <w:t>3</w:t>
      </w:r>
      <w:r w:rsidR="00720B16">
        <w:rPr>
          <w:sz w:val="28"/>
          <w:szCs w:val="28"/>
          <w:lang w:val="uk-UA"/>
        </w:rPr>
        <w:t>.05.201</w:t>
      </w:r>
      <w:r w:rsidR="00E1620E">
        <w:rPr>
          <w:sz w:val="28"/>
          <w:szCs w:val="28"/>
          <w:lang w:val="uk-UA"/>
        </w:rPr>
        <w:t>8</w:t>
      </w:r>
      <w:r w:rsidR="009B23AD">
        <w:rPr>
          <w:sz w:val="28"/>
          <w:szCs w:val="28"/>
          <w:lang w:val="uk-UA"/>
        </w:rPr>
        <w:t xml:space="preserve"> № 6/</w:t>
      </w:r>
      <w:r w:rsidR="00E1620E">
        <w:rPr>
          <w:sz w:val="28"/>
          <w:szCs w:val="28"/>
          <w:lang w:val="uk-UA"/>
        </w:rPr>
        <w:t>113</w:t>
      </w:r>
      <w:r w:rsidR="009B23AD">
        <w:rPr>
          <w:sz w:val="28"/>
          <w:szCs w:val="28"/>
          <w:lang w:val="uk-UA"/>
        </w:rPr>
        <w:t>-</w:t>
      </w:r>
      <w:r w:rsidR="00E1620E">
        <w:rPr>
          <w:sz w:val="28"/>
          <w:szCs w:val="28"/>
          <w:lang w:val="uk-UA"/>
        </w:rPr>
        <w:t>2221</w:t>
      </w:r>
      <w:r w:rsidR="009B23AD">
        <w:rPr>
          <w:sz w:val="28"/>
          <w:szCs w:val="28"/>
          <w:lang w:val="uk-UA"/>
        </w:rPr>
        <w:t>,</w:t>
      </w:r>
      <w:r w:rsidR="006322E4" w:rsidRPr="003374F6">
        <w:rPr>
          <w:sz w:val="28"/>
          <w:szCs w:val="28"/>
          <w:lang w:val="uk-UA"/>
        </w:rPr>
        <w:t xml:space="preserve"> керуючись ст.ст. 17, 26 Закону України від 21.05.97 №280/97-ВР «Про місцеве самоврядування в Україні»</w:t>
      </w:r>
      <w:r w:rsidR="00E1620E">
        <w:rPr>
          <w:sz w:val="28"/>
          <w:szCs w:val="28"/>
          <w:lang w:val="uk-UA"/>
        </w:rPr>
        <w:t>,</w:t>
      </w:r>
      <w:r w:rsidR="006322E4" w:rsidRPr="003374F6">
        <w:rPr>
          <w:sz w:val="28"/>
          <w:szCs w:val="28"/>
          <w:lang w:val="uk-UA"/>
        </w:rPr>
        <w:t xml:space="preserve"> із внесеними до нього змінами, </w:t>
      </w:r>
      <w:proofErr w:type="spellStart"/>
      <w:r w:rsidR="00A6028D" w:rsidRPr="003374F6">
        <w:rPr>
          <w:sz w:val="28"/>
          <w:szCs w:val="28"/>
          <w:lang w:val="uk-UA"/>
        </w:rPr>
        <w:t>Бахмутська</w:t>
      </w:r>
      <w:proofErr w:type="spellEnd"/>
      <w:r w:rsidR="006322E4" w:rsidRPr="003374F6">
        <w:rPr>
          <w:sz w:val="28"/>
          <w:szCs w:val="28"/>
          <w:lang w:val="uk-UA"/>
        </w:rPr>
        <w:t xml:space="preserve"> міська рада</w:t>
      </w:r>
    </w:p>
    <w:p w:rsidR="006322E4" w:rsidRPr="003374F6" w:rsidRDefault="006322E4" w:rsidP="00BF0EF9">
      <w:pPr>
        <w:pStyle w:val="a7"/>
        <w:ind w:firstLine="709"/>
        <w:rPr>
          <w:sz w:val="28"/>
          <w:szCs w:val="28"/>
          <w:lang w:val="uk-UA"/>
        </w:rPr>
      </w:pPr>
      <w:r w:rsidRPr="003374F6">
        <w:rPr>
          <w:rStyle w:val="a8"/>
          <w:sz w:val="28"/>
          <w:szCs w:val="28"/>
          <w:lang w:val="uk-UA"/>
        </w:rPr>
        <w:t>В И Р І Ш И Л А :</w:t>
      </w:r>
    </w:p>
    <w:p w:rsidR="006322E4" w:rsidRPr="003374F6" w:rsidRDefault="00BF0EF9" w:rsidP="00CC7F21">
      <w:pPr>
        <w:pStyle w:val="a7"/>
        <w:ind w:firstLine="709"/>
        <w:jc w:val="both"/>
        <w:rPr>
          <w:sz w:val="28"/>
          <w:szCs w:val="28"/>
          <w:lang w:val="uk-UA"/>
        </w:rPr>
      </w:pPr>
      <w:r w:rsidRPr="003374F6">
        <w:rPr>
          <w:sz w:val="28"/>
          <w:szCs w:val="28"/>
          <w:lang w:val="uk-UA"/>
        </w:rPr>
        <w:t>1.</w:t>
      </w:r>
      <w:r w:rsidR="0021339F" w:rsidRPr="003374F6">
        <w:rPr>
          <w:sz w:val="28"/>
          <w:szCs w:val="28"/>
          <w:lang w:val="uk-UA"/>
        </w:rPr>
        <w:t xml:space="preserve"> </w:t>
      </w:r>
      <w:r w:rsidR="006322E4" w:rsidRPr="003374F6">
        <w:rPr>
          <w:sz w:val="28"/>
          <w:szCs w:val="28"/>
          <w:lang w:val="uk-UA"/>
        </w:rPr>
        <w:t xml:space="preserve">Звіт </w:t>
      </w:r>
      <w:r w:rsidR="00637D9A" w:rsidRPr="003374F6">
        <w:rPr>
          <w:sz w:val="28"/>
          <w:szCs w:val="28"/>
          <w:lang w:val="uk-UA"/>
        </w:rPr>
        <w:t xml:space="preserve">директора </w:t>
      </w:r>
      <w:r w:rsidR="00E1620E">
        <w:rPr>
          <w:sz w:val="28"/>
          <w:szCs w:val="28"/>
          <w:lang w:val="uk-UA"/>
        </w:rPr>
        <w:t>К</w:t>
      </w:r>
      <w:r w:rsidR="00637D9A" w:rsidRPr="003374F6">
        <w:rPr>
          <w:sz w:val="28"/>
          <w:szCs w:val="28"/>
          <w:lang w:val="uk-UA"/>
        </w:rPr>
        <w:t>омунального підприємства</w:t>
      </w:r>
      <w:r w:rsidR="009C7112">
        <w:rPr>
          <w:sz w:val="28"/>
          <w:szCs w:val="28"/>
          <w:lang w:val="uk-UA"/>
        </w:rPr>
        <w:t xml:space="preserve"> «</w:t>
      </w:r>
      <w:r w:rsidR="00E1620E">
        <w:rPr>
          <w:sz w:val="28"/>
          <w:szCs w:val="28"/>
          <w:lang w:val="uk-UA"/>
        </w:rPr>
        <w:t>Бахмутський парк культури та відпочинку</w:t>
      </w:r>
      <w:r w:rsidR="009C7112">
        <w:rPr>
          <w:sz w:val="28"/>
          <w:szCs w:val="28"/>
          <w:lang w:val="uk-UA"/>
        </w:rPr>
        <w:t>»</w:t>
      </w:r>
      <w:r w:rsidR="009C7112" w:rsidRPr="003374F6">
        <w:rPr>
          <w:sz w:val="28"/>
          <w:szCs w:val="28"/>
          <w:lang w:val="uk-UA"/>
        </w:rPr>
        <w:t xml:space="preserve"> </w:t>
      </w:r>
      <w:r w:rsidR="009C7112">
        <w:rPr>
          <w:sz w:val="28"/>
          <w:szCs w:val="28"/>
          <w:lang w:val="uk-UA"/>
        </w:rPr>
        <w:t xml:space="preserve"> </w:t>
      </w:r>
      <w:r w:rsidR="00E1620E">
        <w:rPr>
          <w:sz w:val="28"/>
          <w:szCs w:val="28"/>
          <w:lang w:val="uk-UA"/>
        </w:rPr>
        <w:t>Костенка В.І</w:t>
      </w:r>
      <w:r w:rsidR="009C7112">
        <w:rPr>
          <w:sz w:val="28"/>
          <w:szCs w:val="28"/>
          <w:lang w:val="uk-UA"/>
        </w:rPr>
        <w:t>.</w:t>
      </w:r>
      <w:r w:rsidR="00637D9A" w:rsidRPr="003374F6">
        <w:rPr>
          <w:sz w:val="28"/>
          <w:szCs w:val="28"/>
          <w:lang w:val="uk-UA"/>
        </w:rPr>
        <w:t xml:space="preserve"> </w:t>
      </w:r>
      <w:r w:rsidR="007E75E0" w:rsidRPr="003374F6">
        <w:rPr>
          <w:sz w:val="28"/>
          <w:szCs w:val="28"/>
          <w:lang w:val="uk-UA"/>
        </w:rPr>
        <w:t>про ро</w:t>
      </w:r>
      <w:r w:rsidR="009C7112">
        <w:rPr>
          <w:sz w:val="28"/>
          <w:szCs w:val="28"/>
          <w:lang w:val="uk-UA"/>
        </w:rPr>
        <w:t xml:space="preserve">боту </w:t>
      </w:r>
      <w:r w:rsidR="00E1620E">
        <w:rPr>
          <w:sz w:val="28"/>
          <w:szCs w:val="28"/>
          <w:lang w:val="uk-UA"/>
        </w:rPr>
        <w:t>К</w:t>
      </w:r>
      <w:r w:rsidR="009C7112">
        <w:rPr>
          <w:sz w:val="28"/>
          <w:szCs w:val="28"/>
          <w:lang w:val="uk-UA"/>
        </w:rPr>
        <w:t>омунального  підприємства</w:t>
      </w:r>
      <w:r w:rsidR="00A6028D" w:rsidRPr="003374F6">
        <w:rPr>
          <w:sz w:val="28"/>
          <w:szCs w:val="28"/>
          <w:lang w:val="uk-UA"/>
        </w:rPr>
        <w:t xml:space="preserve"> </w:t>
      </w:r>
      <w:r w:rsidR="009C7112">
        <w:rPr>
          <w:sz w:val="28"/>
          <w:szCs w:val="28"/>
          <w:lang w:val="uk-UA"/>
        </w:rPr>
        <w:t>«</w:t>
      </w:r>
      <w:r w:rsidR="00E1620E">
        <w:rPr>
          <w:sz w:val="28"/>
          <w:szCs w:val="28"/>
          <w:lang w:val="uk-UA"/>
        </w:rPr>
        <w:t>Бахмутський парк культури та відпочинку</w:t>
      </w:r>
      <w:r w:rsidR="009C7112">
        <w:rPr>
          <w:sz w:val="28"/>
          <w:szCs w:val="28"/>
          <w:lang w:val="uk-UA"/>
        </w:rPr>
        <w:t>»</w:t>
      </w:r>
      <w:r w:rsidR="007E75E0" w:rsidRPr="003374F6">
        <w:rPr>
          <w:sz w:val="28"/>
          <w:szCs w:val="28"/>
          <w:lang w:val="uk-UA"/>
        </w:rPr>
        <w:t xml:space="preserve"> за 201</w:t>
      </w:r>
      <w:r w:rsidR="00AB4CD6">
        <w:rPr>
          <w:sz w:val="28"/>
          <w:szCs w:val="28"/>
          <w:lang w:val="uk-UA"/>
        </w:rPr>
        <w:t>8</w:t>
      </w:r>
      <w:r w:rsidR="00FE39F9" w:rsidRPr="003374F6">
        <w:rPr>
          <w:sz w:val="28"/>
          <w:szCs w:val="28"/>
          <w:lang w:val="uk-UA"/>
        </w:rPr>
        <w:t xml:space="preserve"> </w:t>
      </w:r>
      <w:r w:rsidR="00637D9A" w:rsidRPr="003374F6">
        <w:rPr>
          <w:sz w:val="28"/>
          <w:szCs w:val="28"/>
          <w:lang w:val="uk-UA"/>
        </w:rPr>
        <w:t>р</w:t>
      </w:r>
      <w:r w:rsidR="006C60D2" w:rsidRPr="003374F6">
        <w:rPr>
          <w:sz w:val="28"/>
          <w:szCs w:val="28"/>
          <w:lang w:val="uk-UA"/>
        </w:rPr>
        <w:t>ік</w:t>
      </w:r>
      <w:r w:rsidR="00637D9A" w:rsidRPr="003374F6">
        <w:rPr>
          <w:sz w:val="28"/>
          <w:szCs w:val="28"/>
          <w:lang w:val="uk-UA"/>
        </w:rPr>
        <w:t>,</w:t>
      </w:r>
      <w:r w:rsidR="007E75E0" w:rsidRPr="003374F6">
        <w:rPr>
          <w:sz w:val="28"/>
          <w:szCs w:val="28"/>
          <w:lang w:val="uk-UA"/>
        </w:rPr>
        <w:t xml:space="preserve"> </w:t>
      </w:r>
      <w:r w:rsidR="006322E4" w:rsidRPr="003374F6">
        <w:rPr>
          <w:sz w:val="28"/>
          <w:szCs w:val="28"/>
          <w:lang w:val="uk-UA"/>
        </w:rPr>
        <w:t>прийняти до відома</w:t>
      </w:r>
      <w:r w:rsidR="009C24B9">
        <w:rPr>
          <w:sz w:val="28"/>
          <w:szCs w:val="28"/>
          <w:lang w:val="uk-UA"/>
        </w:rPr>
        <w:t>.</w:t>
      </w:r>
      <w:r w:rsidR="00071DCF" w:rsidRPr="003374F6">
        <w:rPr>
          <w:sz w:val="28"/>
          <w:szCs w:val="28"/>
          <w:lang w:val="uk-UA"/>
        </w:rPr>
        <w:t xml:space="preserve"> </w:t>
      </w:r>
    </w:p>
    <w:p w:rsidR="00F61A60" w:rsidRPr="003374F6" w:rsidRDefault="00F61A60" w:rsidP="00F61A60">
      <w:pPr>
        <w:pStyle w:val="a7"/>
        <w:ind w:firstLine="709"/>
        <w:jc w:val="both"/>
        <w:rPr>
          <w:sz w:val="28"/>
          <w:szCs w:val="28"/>
          <w:lang w:val="uk-UA"/>
        </w:rPr>
      </w:pPr>
      <w:r w:rsidRPr="003374F6">
        <w:rPr>
          <w:sz w:val="28"/>
          <w:szCs w:val="28"/>
          <w:lang w:val="uk-UA"/>
        </w:rPr>
        <w:t xml:space="preserve">2. Визнати роботу </w:t>
      </w:r>
      <w:r w:rsidR="00E1620E">
        <w:rPr>
          <w:sz w:val="28"/>
          <w:szCs w:val="28"/>
          <w:lang w:val="uk-UA"/>
        </w:rPr>
        <w:t>К</w:t>
      </w:r>
      <w:r w:rsidRPr="003374F6">
        <w:rPr>
          <w:sz w:val="28"/>
          <w:szCs w:val="28"/>
          <w:lang w:val="uk-UA"/>
        </w:rPr>
        <w:t xml:space="preserve">омунального підприємства </w:t>
      </w:r>
      <w:r w:rsidR="009C7112">
        <w:rPr>
          <w:sz w:val="28"/>
          <w:szCs w:val="28"/>
          <w:lang w:val="uk-UA"/>
        </w:rPr>
        <w:t>«</w:t>
      </w:r>
      <w:r w:rsidR="00E1620E">
        <w:rPr>
          <w:sz w:val="28"/>
          <w:szCs w:val="28"/>
          <w:lang w:val="uk-UA"/>
        </w:rPr>
        <w:t>Бахмутський парк культури та відпочинку</w:t>
      </w:r>
      <w:r w:rsidR="009C7112">
        <w:rPr>
          <w:sz w:val="28"/>
          <w:szCs w:val="28"/>
          <w:lang w:val="uk-UA"/>
        </w:rPr>
        <w:t>»</w:t>
      </w:r>
      <w:r w:rsidR="002F2407">
        <w:rPr>
          <w:sz w:val="28"/>
          <w:szCs w:val="28"/>
          <w:lang w:val="uk-UA"/>
        </w:rPr>
        <w:t xml:space="preserve"> </w:t>
      </w:r>
      <w:r w:rsidR="00E1620E">
        <w:rPr>
          <w:sz w:val="28"/>
          <w:szCs w:val="28"/>
          <w:lang w:val="uk-UA"/>
        </w:rPr>
        <w:t xml:space="preserve">( далі - </w:t>
      </w:r>
      <w:r w:rsidR="009C24B9">
        <w:rPr>
          <w:sz w:val="28"/>
          <w:szCs w:val="28"/>
          <w:lang w:val="uk-UA"/>
        </w:rPr>
        <w:t>Підприємство</w:t>
      </w:r>
      <w:r w:rsidR="00E1620E">
        <w:rPr>
          <w:sz w:val="28"/>
          <w:szCs w:val="28"/>
          <w:lang w:val="uk-UA"/>
        </w:rPr>
        <w:t>)</w:t>
      </w:r>
      <w:r w:rsidR="005F659C" w:rsidRPr="003374F6">
        <w:rPr>
          <w:sz w:val="28"/>
          <w:szCs w:val="28"/>
          <w:lang w:val="uk-UA"/>
        </w:rPr>
        <w:t xml:space="preserve"> </w:t>
      </w:r>
      <w:r w:rsidR="00637D9A" w:rsidRPr="003374F6">
        <w:rPr>
          <w:sz w:val="28"/>
          <w:szCs w:val="28"/>
          <w:lang w:val="uk-UA"/>
        </w:rPr>
        <w:t xml:space="preserve">за </w:t>
      </w:r>
      <w:r w:rsidR="00E1620E">
        <w:rPr>
          <w:sz w:val="28"/>
          <w:szCs w:val="28"/>
          <w:lang w:val="uk-UA"/>
        </w:rPr>
        <w:t>2018 рік</w:t>
      </w:r>
      <w:r w:rsidR="00637D9A" w:rsidRPr="003374F6">
        <w:rPr>
          <w:sz w:val="28"/>
          <w:szCs w:val="28"/>
          <w:lang w:val="uk-UA"/>
        </w:rPr>
        <w:t xml:space="preserve"> </w:t>
      </w:r>
      <w:r w:rsidRPr="003374F6">
        <w:rPr>
          <w:sz w:val="28"/>
          <w:szCs w:val="28"/>
          <w:lang w:val="uk-UA"/>
        </w:rPr>
        <w:t>задовільною.</w:t>
      </w:r>
    </w:p>
    <w:p w:rsidR="000821C3" w:rsidRPr="003374F6" w:rsidRDefault="00F61A60" w:rsidP="00334319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374F6">
        <w:rPr>
          <w:sz w:val="28"/>
          <w:szCs w:val="28"/>
          <w:lang w:val="uk-UA"/>
        </w:rPr>
        <w:t>3</w:t>
      </w:r>
      <w:r w:rsidR="00CC7F21" w:rsidRPr="003374F6">
        <w:rPr>
          <w:sz w:val="28"/>
          <w:szCs w:val="28"/>
          <w:lang w:val="uk-UA"/>
        </w:rPr>
        <w:t xml:space="preserve">. </w:t>
      </w:r>
      <w:r w:rsidR="00F66DE8" w:rsidRPr="003374F6">
        <w:rPr>
          <w:sz w:val="28"/>
          <w:szCs w:val="28"/>
          <w:lang w:val="uk-UA"/>
        </w:rPr>
        <w:t>Директору</w:t>
      </w:r>
      <w:r w:rsidR="002F2407">
        <w:rPr>
          <w:sz w:val="28"/>
          <w:szCs w:val="28"/>
          <w:lang w:val="uk-UA"/>
        </w:rPr>
        <w:t xml:space="preserve"> К</w:t>
      </w:r>
      <w:r w:rsidR="00CC7F21" w:rsidRPr="003374F6">
        <w:rPr>
          <w:sz w:val="28"/>
          <w:szCs w:val="28"/>
          <w:lang w:val="uk-UA"/>
        </w:rPr>
        <w:t xml:space="preserve">омунального </w:t>
      </w:r>
      <w:r w:rsidR="002F2407">
        <w:rPr>
          <w:sz w:val="28"/>
          <w:szCs w:val="28"/>
          <w:lang w:val="uk-UA"/>
        </w:rPr>
        <w:t>п</w:t>
      </w:r>
      <w:r w:rsidR="002F2407" w:rsidRPr="003374F6">
        <w:rPr>
          <w:sz w:val="28"/>
          <w:szCs w:val="28"/>
          <w:lang w:val="uk-UA"/>
        </w:rPr>
        <w:t xml:space="preserve">ідприємства </w:t>
      </w:r>
      <w:r w:rsidR="009C7112">
        <w:rPr>
          <w:sz w:val="28"/>
          <w:szCs w:val="28"/>
          <w:lang w:val="uk-UA"/>
        </w:rPr>
        <w:t>«</w:t>
      </w:r>
      <w:r w:rsidR="009C24B9">
        <w:rPr>
          <w:sz w:val="28"/>
          <w:szCs w:val="28"/>
          <w:lang w:val="uk-UA"/>
        </w:rPr>
        <w:t>Бахмутський</w:t>
      </w:r>
      <w:r w:rsidR="00E1620E">
        <w:rPr>
          <w:sz w:val="28"/>
          <w:szCs w:val="28"/>
          <w:lang w:val="uk-UA"/>
        </w:rPr>
        <w:t xml:space="preserve"> парк культури та відпочинку</w:t>
      </w:r>
      <w:r w:rsidR="009C7112">
        <w:rPr>
          <w:sz w:val="28"/>
          <w:szCs w:val="28"/>
          <w:lang w:val="uk-UA"/>
        </w:rPr>
        <w:t>»</w:t>
      </w:r>
      <w:r w:rsidR="009C7112" w:rsidRPr="003374F6">
        <w:rPr>
          <w:sz w:val="28"/>
          <w:szCs w:val="28"/>
          <w:lang w:val="uk-UA"/>
        </w:rPr>
        <w:t xml:space="preserve"> </w:t>
      </w:r>
      <w:r w:rsidR="009C7112">
        <w:rPr>
          <w:sz w:val="28"/>
          <w:szCs w:val="28"/>
          <w:lang w:val="uk-UA"/>
        </w:rPr>
        <w:t xml:space="preserve"> </w:t>
      </w:r>
      <w:r w:rsidR="00E1620E">
        <w:rPr>
          <w:sz w:val="28"/>
          <w:szCs w:val="28"/>
          <w:lang w:val="uk-UA"/>
        </w:rPr>
        <w:t>Костенку</w:t>
      </w:r>
      <w:r w:rsidR="009C7112">
        <w:rPr>
          <w:sz w:val="28"/>
          <w:szCs w:val="28"/>
          <w:lang w:val="uk-UA"/>
        </w:rPr>
        <w:t xml:space="preserve">  </w:t>
      </w:r>
      <w:r w:rsidR="00E1620E">
        <w:rPr>
          <w:sz w:val="28"/>
          <w:szCs w:val="28"/>
          <w:lang w:val="uk-UA"/>
        </w:rPr>
        <w:t>В.І</w:t>
      </w:r>
      <w:r w:rsidR="009C7112">
        <w:rPr>
          <w:sz w:val="28"/>
          <w:szCs w:val="28"/>
          <w:lang w:val="uk-UA"/>
        </w:rPr>
        <w:t>.</w:t>
      </w:r>
      <w:r w:rsidR="00CC7F21" w:rsidRPr="003374F6">
        <w:rPr>
          <w:sz w:val="28"/>
          <w:szCs w:val="28"/>
          <w:lang w:val="uk-UA"/>
        </w:rPr>
        <w:t>:</w:t>
      </w:r>
    </w:p>
    <w:p w:rsidR="000821C3" w:rsidRPr="003374F6" w:rsidRDefault="00F61A60" w:rsidP="00913ADF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374F6">
        <w:rPr>
          <w:sz w:val="28"/>
          <w:szCs w:val="28"/>
          <w:lang w:val="uk-UA"/>
        </w:rPr>
        <w:lastRenderedPageBreak/>
        <w:t>3</w:t>
      </w:r>
      <w:r w:rsidR="00CC7F21" w:rsidRPr="003374F6">
        <w:rPr>
          <w:sz w:val="28"/>
          <w:szCs w:val="28"/>
          <w:lang w:val="uk-UA"/>
        </w:rPr>
        <w:t>.</w:t>
      </w:r>
      <w:r w:rsidR="000B4353" w:rsidRPr="003374F6">
        <w:rPr>
          <w:sz w:val="28"/>
          <w:szCs w:val="28"/>
          <w:lang w:val="uk-UA"/>
        </w:rPr>
        <w:t>1</w:t>
      </w:r>
      <w:r w:rsidR="00282A30">
        <w:rPr>
          <w:sz w:val="28"/>
          <w:szCs w:val="28"/>
          <w:lang w:val="uk-UA"/>
        </w:rPr>
        <w:t xml:space="preserve">. </w:t>
      </w:r>
      <w:r w:rsidR="00E1620E">
        <w:rPr>
          <w:sz w:val="28"/>
          <w:szCs w:val="28"/>
          <w:lang w:val="uk-UA"/>
        </w:rPr>
        <w:t>Забе</w:t>
      </w:r>
      <w:r w:rsidR="009C24B9">
        <w:rPr>
          <w:sz w:val="28"/>
          <w:szCs w:val="28"/>
          <w:lang w:val="uk-UA"/>
        </w:rPr>
        <w:t>з</w:t>
      </w:r>
      <w:r w:rsidR="00E1620E">
        <w:rPr>
          <w:sz w:val="28"/>
          <w:szCs w:val="28"/>
          <w:lang w:val="uk-UA"/>
        </w:rPr>
        <w:t>печ</w:t>
      </w:r>
      <w:r w:rsidR="009C24B9">
        <w:rPr>
          <w:sz w:val="28"/>
          <w:szCs w:val="28"/>
          <w:lang w:val="uk-UA"/>
        </w:rPr>
        <w:t>и</w:t>
      </w:r>
      <w:r w:rsidR="00E1620E">
        <w:rPr>
          <w:sz w:val="28"/>
          <w:szCs w:val="28"/>
          <w:lang w:val="uk-UA"/>
        </w:rPr>
        <w:t>ти зростання ефективності використання комунального майна в частині прибутковості Підпр</w:t>
      </w:r>
      <w:r w:rsidR="00FC59B2">
        <w:rPr>
          <w:sz w:val="28"/>
          <w:szCs w:val="28"/>
          <w:lang w:val="uk-UA"/>
        </w:rPr>
        <w:t>и</w:t>
      </w:r>
      <w:r w:rsidR="00E1620E">
        <w:rPr>
          <w:sz w:val="28"/>
          <w:szCs w:val="28"/>
          <w:lang w:val="uk-UA"/>
        </w:rPr>
        <w:t>ємства</w:t>
      </w:r>
      <w:r w:rsidR="009C24B9">
        <w:rPr>
          <w:sz w:val="28"/>
          <w:szCs w:val="28"/>
          <w:lang w:val="uk-UA"/>
        </w:rPr>
        <w:t>.</w:t>
      </w:r>
    </w:p>
    <w:p w:rsidR="00913ADF" w:rsidRPr="003374F6" w:rsidRDefault="00913ADF" w:rsidP="00913ADF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374F6">
        <w:rPr>
          <w:sz w:val="28"/>
          <w:szCs w:val="28"/>
          <w:lang w:val="uk-UA"/>
        </w:rPr>
        <w:t xml:space="preserve">3.2. </w:t>
      </w:r>
      <w:r w:rsidR="00282A30">
        <w:rPr>
          <w:sz w:val="28"/>
          <w:szCs w:val="28"/>
          <w:lang w:val="uk-UA"/>
        </w:rPr>
        <w:t xml:space="preserve"> </w:t>
      </w:r>
      <w:r w:rsidR="009C24B9">
        <w:rPr>
          <w:sz w:val="28"/>
          <w:szCs w:val="28"/>
          <w:lang w:val="uk-UA"/>
        </w:rPr>
        <w:t>Вжити дієвих заходів що</w:t>
      </w:r>
      <w:r w:rsidR="00E1620E">
        <w:rPr>
          <w:sz w:val="28"/>
          <w:szCs w:val="28"/>
          <w:lang w:val="uk-UA"/>
        </w:rPr>
        <w:t xml:space="preserve">до недопущення дебіторської та кредиторської заборгованості </w:t>
      </w:r>
      <w:r w:rsidR="009C24B9">
        <w:rPr>
          <w:sz w:val="28"/>
          <w:szCs w:val="28"/>
          <w:lang w:val="uk-UA"/>
        </w:rPr>
        <w:t>Підприємства</w:t>
      </w:r>
      <w:r w:rsidR="00D458C6">
        <w:rPr>
          <w:sz w:val="28"/>
          <w:szCs w:val="28"/>
          <w:lang w:val="uk-UA"/>
        </w:rPr>
        <w:t>.</w:t>
      </w:r>
    </w:p>
    <w:p w:rsidR="000821C3" w:rsidRPr="003374F6" w:rsidRDefault="00F61A60" w:rsidP="00D946AD">
      <w:pPr>
        <w:pStyle w:val="TimesNewRoman"/>
        <w:spacing w:after="0" w:line="240" w:lineRule="auto"/>
        <w:ind w:firstLine="709"/>
        <w:jc w:val="both"/>
        <w:rPr>
          <w:lang w:val="uk-UA"/>
        </w:rPr>
      </w:pPr>
      <w:r w:rsidRPr="003374F6">
        <w:rPr>
          <w:lang w:val="uk-UA"/>
        </w:rPr>
        <w:t>3</w:t>
      </w:r>
      <w:r w:rsidR="006921DF" w:rsidRPr="003374F6">
        <w:rPr>
          <w:lang w:val="uk-UA"/>
        </w:rPr>
        <w:t>.</w:t>
      </w:r>
      <w:r w:rsidR="00D946AD">
        <w:rPr>
          <w:lang w:val="uk-UA"/>
        </w:rPr>
        <w:t>3</w:t>
      </w:r>
      <w:r w:rsidR="00ED5F70" w:rsidRPr="003374F6">
        <w:rPr>
          <w:lang w:val="uk-UA"/>
        </w:rPr>
        <w:t>. Вести пошук нових джерел отримання дохо</w:t>
      </w:r>
      <w:r w:rsidR="00E1620E">
        <w:rPr>
          <w:lang w:val="uk-UA"/>
        </w:rPr>
        <w:t>ду,</w:t>
      </w:r>
      <w:r w:rsidR="009C24B9">
        <w:rPr>
          <w:lang w:val="uk-UA"/>
        </w:rPr>
        <w:t xml:space="preserve"> у тому числі вживати заходи що</w:t>
      </w:r>
      <w:r w:rsidR="00E1620E">
        <w:rPr>
          <w:lang w:val="uk-UA"/>
        </w:rPr>
        <w:t>до розширення сфери робіт і послуг</w:t>
      </w:r>
      <w:r w:rsidR="009C24B9">
        <w:rPr>
          <w:lang w:val="uk-UA"/>
        </w:rPr>
        <w:t>.</w:t>
      </w:r>
    </w:p>
    <w:p w:rsidR="000821C3" w:rsidRDefault="000B4353" w:rsidP="00334319">
      <w:pPr>
        <w:pStyle w:val="a7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 w:rsidRPr="003374F6">
        <w:rPr>
          <w:sz w:val="28"/>
          <w:lang w:val="uk-UA"/>
        </w:rPr>
        <w:t>3.</w:t>
      </w:r>
      <w:r w:rsidR="00D946AD">
        <w:rPr>
          <w:sz w:val="28"/>
          <w:lang w:val="uk-UA"/>
        </w:rPr>
        <w:t>4</w:t>
      </w:r>
      <w:r w:rsidRPr="003374F6">
        <w:rPr>
          <w:sz w:val="28"/>
          <w:lang w:val="uk-UA"/>
        </w:rPr>
        <w:t xml:space="preserve">. </w:t>
      </w:r>
      <w:r w:rsidR="00FC59B2">
        <w:rPr>
          <w:sz w:val="28"/>
          <w:lang w:val="uk-UA"/>
        </w:rPr>
        <w:t xml:space="preserve">Активізувати роботу з підвищення якості робіт і послуг, які </w:t>
      </w:r>
      <w:r w:rsidR="009C24B9">
        <w:rPr>
          <w:sz w:val="28"/>
          <w:lang w:val="uk-UA"/>
        </w:rPr>
        <w:t xml:space="preserve">виконуються та надаються </w:t>
      </w:r>
      <w:r w:rsidR="00FC59B2">
        <w:rPr>
          <w:sz w:val="28"/>
          <w:lang w:val="uk-UA"/>
        </w:rPr>
        <w:t xml:space="preserve"> Підприємством</w:t>
      </w:r>
      <w:r w:rsidRPr="003374F6">
        <w:rPr>
          <w:sz w:val="28"/>
          <w:lang w:val="uk-UA"/>
        </w:rPr>
        <w:t>.</w:t>
      </w:r>
    </w:p>
    <w:p w:rsidR="000821C3" w:rsidRPr="003374F6" w:rsidRDefault="00B433EF" w:rsidP="00B433EF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3.5.  </w:t>
      </w:r>
      <w:r w:rsidR="009C24B9">
        <w:rPr>
          <w:sz w:val="28"/>
          <w:lang w:val="uk-UA"/>
        </w:rPr>
        <w:t>Забезпечи</w:t>
      </w:r>
      <w:r w:rsidR="00FC59B2">
        <w:rPr>
          <w:sz w:val="28"/>
          <w:lang w:val="uk-UA"/>
        </w:rPr>
        <w:t>ти цільове використання та збереження комунального майна</w:t>
      </w:r>
      <w:r w:rsidR="009C24B9">
        <w:rPr>
          <w:sz w:val="28"/>
          <w:lang w:val="uk-UA"/>
        </w:rPr>
        <w:t>,</w:t>
      </w:r>
      <w:r w:rsidR="00FC59B2">
        <w:rPr>
          <w:sz w:val="28"/>
          <w:lang w:val="uk-UA"/>
        </w:rPr>
        <w:t xml:space="preserve"> </w:t>
      </w:r>
      <w:r w:rsidR="009C24B9">
        <w:rPr>
          <w:sz w:val="28"/>
          <w:lang w:val="uk-UA"/>
        </w:rPr>
        <w:t xml:space="preserve">закріпленого </w:t>
      </w:r>
      <w:r w:rsidR="00FC59B2">
        <w:rPr>
          <w:sz w:val="28"/>
          <w:lang w:val="uk-UA"/>
        </w:rPr>
        <w:t>за Підприємством на праві господарського відання.</w:t>
      </w:r>
    </w:p>
    <w:p w:rsidR="00637D9A" w:rsidRPr="003374F6" w:rsidRDefault="00286055" w:rsidP="00286055">
      <w:pPr>
        <w:pStyle w:val="a7"/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637D9A" w:rsidRPr="003374F6">
        <w:rPr>
          <w:sz w:val="28"/>
          <w:lang w:val="uk-UA"/>
        </w:rPr>
        <w:t>3.</w:t>
      </w:r>
      <w:r w:rsidR="00B433EF">
        <w:rPr>
          <w:sz w:val="28"/>
          <w:lang w:val="uk-UA"/>
        </w:rPr>
        <w:t>6</w:t>
      </w:r>
      <w:r w:rsidR="00637D9A" w:rsidRPr="003374F6">
        <w:rPr>
          <w:sz w:val="28"/>
          <w:lang w:val="uk-UA"/>
        </w:rPr>
        <w:t xml:space="preserve">. Про вжиті заходи проінформувати заступника міського голови </w:t>
      </w:r>
      <w:r w:rsidR="00B433EF">
        <w:rPr>
          <w:sz w:val="28"/>
          <w:lang w:val="uk-UA"/>
        </w:rPr>
        <w:t>Точену В.В</w:t>
      </w:r>
      <w:r w:rsidR="00A6028D" w:rsidRPr="003374F6">
        <w:rPr>
          <w:sz w:val="28"/>
          <w:lang w:val="uk-UA"/>
        </w:rPr>
        <w:t>.</w:t>
      </w:r>
      <w:r w:rsidR="00637D9A" w:rsidRPr="003374F6">
        <w:rPr>
          <w:sz w:val="28"/>
          <w:lang w:val="uk-UA"/>
        </w:rPr>
        <w:t xml:space="preserve"> в термін до </w:t>
      </w:r>
      <w:r w:rsidR="00720B16">
        <w:rPr>
          <w:sz w:val="28"/>
          <w:lang w:val="uk-UA"/>
        </w:rPr>
        <w:t>01.0</w:t>
      </w:r>
      <w:r w:rsidR="00552A3B">
        <w:rPr>
          <w:sz w:val="28"/>
          <w:lang w:val="uk-UA"/>
        </w:rPr>
        <w:t>8</w:t>
      </w:r>
      <w:r w:rsidR="002D4BB7" w:rsidRPr="003374F6">
        <w:rPr>
          <w:sz w:val="28"/>
          <w:lang w:val="uk-UA"/>
        </w:rPr>
        <w:t>.</w:t>
      </w:r>
      <w:r w:rsidR="00637D9A" w:rsidRPr="003374F6">
        <w:rPr>
          <w:sz w:val="28"/>
          <w:lang w:val="uk-UA"/>
        </w:rPr>
        <w:t>201</w:t>
      </w:r>
      <w:r w:rsidR="00720B16">
        <w:rPr>
          <w:sz w:val="28"/>
          <w:lang w:val="uk-UA"/>
        </w:rPr>
        <w:t>9</w:t>
      </w:r>
      <w:r w:rsidR="00637D9A" w:rsidRPr="003374F6">
        <w:rPr>
          <w:sz w:val="28"/>
          <w:lang w:val="uk-UA"/>
        </w:rPr>
        <w:t xml:space="preserve"> року.</w:t>
      </w:r>
    </w:p>
    <w:p w:rsidR="00393DAD" w:rsidRPr="003374F6" w:rsidRDefault="00B433EF" w:rsidP="00BF0EF9">
      <w:pPr>
        <w:pStyle w:val="a7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93DAD" w:rsidRPr="003374F6">
        <w:rPr>
          <w:sz w:val="28"/>
          <w:szCs w:val="28"/>
          <w:lang w:val="uk-UA"/>
        </w:rPr>
        <w:t xml:space="preserve">. </w:t>
      </w:r>
      <w:r w:rsidR="00FC59B2">
        <w:rPr>
          <w:sz w:val="28"/>
          <w:szCs w:val="28"/>
          <w:lang w:val="uk-UA"/>
        </w:rPr>
        <w:t xml:space="preserve">Управлінню культури </w:t>
      </w:r>
      <w:proofErr w:type="spellStart"/>
      <w:r w:rsidR="00FC59B2">
        <w:rPr>
          <w:sz w:val="28"/>
          <w:szCs w:val="28"/>
          <w:lang w:val="uk-UA"/>
        </w:rPr>
        <w:t>Бахмутської</w:t>
      </w:r>
      <w:proofErr w:type="spellEnd"/>
      <w:r w:rsidR="00FC59B2">
        <w:rPr>
          <w:sz w:val="28"/>
          <w:szCs w:val="28"/>
          <w:lang w:val="uk-UA"/>
        </w:rPr>
        <w:t xml:space="preserve"> міської ради (Падалка) посилити контроль за </w:t>
      </w:r>
      <w:r w:rsidR="002F2407">
        <w:rPr>
          <w:sz w:val="28"/>
          <w:szCs w:val="28"/>
          <w:lang w:val="uk-UA"/>
        </w:rPr>
        <w:t>виконанням</w:t>
      </w:r>
      <w:r w:rsidR="00FC59B2">
        <w:rPr>
          <w:sz w:val="28"/>
          <w:szCs w:val="28"/>
          <w:lang w:val="uk-UA"/>
        </w:rPr>
        <w:t xml:space="preserve"> фінансового плану Підприємства на 2019 рік</w:t>
      </w:r>
      <w:r w:rsidR="009C24B9">
        <w:rPr>
          <w:sz w:val="28"/>
          <w:szCs w:val="28"/>
          <w:lang w:val="uk-UA"/>
        </w:rPr>
        <w:t xml:space="preserve"> </w:t>
      </w:r>
      <w:r w:rsidR="00FC59B2">
        <w:rPr>
          <w:sz w:val="28"/>
          <w:szCs w:val="28"/>
          <w:lang w:val="uk-UA"/>
        </w:rPr>
        <w:t xml:space="preserve"> та забе</w:t>
      </w:r>
      <w:r w:rsidR="009C24B9">
        <w:rPr>
          <w:sz w:val="28"/>
          <w:szCs w:val="28"/>
          <w:lang w:val="uk-UA"/>
        </w:rPr>
        <w:t>з</w:t>
      </w:r>
      <w:r w:rsidR="00FC59B2">
        <w:rPr>
          <w:sz w:val="28"/>
          <w:szCs w:val="28"/>
          <w:lang w:val="uk-UA"/>
        </w:rPr>
        <w:t>печ</w:t>
      </w:r>
      <w:r w:rsidR="009C24B9">
        <w:rPr>
          <w:sz w:val="28"/>
          <w:szCs w:val="28"/>
          <w:lang w:val="uk-UA"/>
        </w:rPr>
        <w:t>и</w:t>
      </w:r>
      <w:r w:rsidR="00FC59B2">
        <w:rPr>
          <w:sz w:val="28"/>
          <w:szCs w:val="28"/>
          <w:lang w:val="uk-UA"/>
        </w:rPr>
        <w:t xml:space="preserve">ти проведення ретельного аналізу плану </w:t>
      </w:r>
      <w:r w:rsidR="009C24B9">
        <w:rPr>
          <w:sz w:val="28"/>
          <w:szCs w:val="28"/>
          <w:lang w:val="uk-UA"/>
        </w:rPr>
        <w:t>розвитку</w:t>
      </w:r>
      <w:r w:rsidR="00FC59B2">
        <w:rPr>
          <w:sz w:val="28"/>
          <w:szCs w:val="28"/>
          <w:lang w:val="uk-UA"/>
        </w:rPr>
        <w:t xml:space="preserve"> Підприємства на 2020 рік.</w:t>
      </w:r>
    </w:p>
    <w:p w:rsidR="001A209C" w:rsidRDefault="00707D65" w:rsidP="001A209C">
      <w:pPr>
        <w:pStyle w:val="a7"/>
        <w:ind w:firstLine="709"/>
        <w:jc w:val="both"/>
        <w:rPr>
          <w:sz w:val="28"/>
          <w:szCs w:val="28"/>
          <w:lang w:val="uk-UA"/>
        </w:rPr>
      </w:pPr>
      <w:r w:rsidRPr="00707D65">
        <w:rPr>
          <w:sz w:val="28"/>
          <w:szCs w:val="28"/>
          <w:lang w:val="uk-UA"/>
        </w:rPr>
        <w:t>5.</w:t>
      </w:r>
      <w:r w:rsidR="00393DAD" w:rsidRPr="008D100A">
        <w:rPr>
          <w:sz w:val="28"/>
          <w:szCs w:val="28"/>
          <w:lang w:val="uk-UA"/>
        </w:rPr>
        <w:t xml:space="preserve"> </w:t>
      </w:r>
      <w:r w:rsidR="001A209C">
        <w:rPr>
          <w:sz w:val="28"/>
          <w:szCs w:val="28"/>
          <w:lang w:val="uk-UA"/>
        </w:rPr>
        <w:t xml:space="preserve">Організаційне виконання рішення покласти на Комунальне </w:t>
      </w:r>
      <w:r w:rsidR="009C24B9">
        <w:rPr>
          <w:sz w:val="28"/>
          <w:szCs w:val="28"/>
          <w:lang w:val="uk-UA"/>
        </w:rPr>
        <w:t>підприємство «</w:t>
      </w:r>
      <w:r w:rsidR="001A209C">
        <w:rPr>
          <w:sz w:val="28"/>
          <w:szCs w:val="28"/>
          <w:lang w:val="uk-UA"/>
        </w:rPr>
        <w:t>Бахмутський парк культури та відпочинку»</w:t>
      </w:r>
      <w:r w:rsidR="002F2407">
        <w:rPr>
          <w:sz w:val="28"/>
          <w:szCs w:val="28"/>
          <w:lang w:val="uk-UA"/>
        </w:rPr>
        <w:t xml:space="preserve"> </w:t>
      </w:r>
      <w:r w:rsidR="001A209C">
        <w:rPr>
          <w:sz w:val="28"/>
          <w:szCs w:val="28"/>
          <w:lang w:val="uk-UA"/>
        </w:rPr>
        <w:t xml:space="preserve">(Костенко), Управління культури </w:t>
      </w:r>
      <w:proofErr w:type="spellStart"/>
      <w:r w:rsidR="001A209C">
        <w:rPr>
          <w:sz w:val="28"/>
          <w:szCs w:val="28"/>
          <w:lang w:val="uk-UA"/>
        </w:rPr>
        <w:t>Бахмутської</w:t>
      </w:r>
      <w:proofErr w:type="spellEnd"/>
      <w:r w:rsidR="001A209C">
        <w:rPr>
          <w:sz w:val="28"/>
          <w:szCs w:val="28"/>
          <w:lang w:val="uk-UA"/>
        </w:rPr>
        <w:t xml:space="preserve"> міської ради (Падалка), заступника міського голови Точену В.В.</w:t>
      </w:r>
    </w:p>
    <w:p w:rsidR="001A209C" w:rsidRPr="008D100A" w:rsidRDefault="001A209C" w:rsidP="001A209C">
      <w:pPr>
        <w:pStyle w:val="a7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Контроль за виконанням рішення покласти 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ради: з питань комунальної власності, землі і </w:t>
      </w:r>
      <w:r w:rsidRPr="008D100A">
        <w:rPr>
          <w:sz w:val="28"/>
          <w:szCs w:val="28"/>
          <w:lang w:val="uk-UA"/>
        </w:rPr>
        <w:t>приватизації (</w:t>
      </w:r>
      <w:proofErr w:type="spellStart"/>
      <w:r w:rsidRPr="008D100A">
        <w:rPr>
          <w:sz w:val="28"/>
          <w:szCs w:val="28"/>
          <w:lang w:val="uk-UA"/>
        </w:rPr>
        <w:t>Сабаєв</w:t>
      </w:r>
      <w:proofErr w:type="spellEnd"/>
      <w:r w:rsidRPr="008D100A">
        <w:rPr>
          <w:sz w:val="28"/>
          <w:szCs w:val="28"/>
          <w:lang w:val="uk-UA"/>
        </w:rPr>
        <w:t>), з питань економічної і інвестиційної політики, бюджету</w:t>
      </w:r>
      <w:r>
        <w:rPr>
          <w:sz w:val="28"/>
          <w:szCs w:val="28"/>
          <w:lang w:val="uk-UA"/>
        </w:rPr>
        <w:t> </w:t>
      </w:r>
      <w:r w:rsidRPr="008D100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 </w:t>
      </w:r>
      <w:r w:rsidRPr="008D100A">
        <w:rPr>
          <w:sz w:val="28"/>
          <w:szCs w:val="28"/>
          <w:lang w:val="uk-UA"/>
        </w:rPr>
        <w:t>фінансів</w:t>
      </w:r>
      <w:r w:rsidR="00AF51AF" w:rsidRPr="00AF51AF">
        <w:rPr>
          <w:sz w:val="28"/>
          <w:szCs w:val="28"/>
          <w:lang w:val="uk-UA"/>
        </w:rPr>
        <w:t xml:space="preserve"> </w:t>
      </w:r>
      <w:r w:rsidRPr="008D100A">
        <w:rPr>
          <w:sz w:val="28"/>
          <w:szCs w:val="28"/>
          <w:lang w:val="uk-UA"/>
        </w:rPr>
        <w:t>(</w:t>
      </w:r>
      <w:proofErr w:type="spellStart"/>
      <w:r w:rsidRPr="008D100A">
        <w:rPr>
          <w:sz w:val="28"/>
          <w:szCs w:val="28"/>
          <w:lang w:val="uk-UA"/>
        </w:rPr>
        <w:t>Нікітенко</w:t>
      </w:r>
      <w:proofErr w:type="spellEnd"/>
      <w:r w:rsidRPr="008D100A">
        <w:rPr>
          <w:sz w:val="28"/>
          <w:szCs w:val="28"/>
          <w:lang w:val="uk-UA"/>
        </w:rPr>
        <w:t>),</w:t>
      </w:r>
      <w:r w:rsidR="00AF51AF" w:rsidRPr="00AF51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 питань житлово-комунального</w:t>
      </w:r>
      <w:r w:rsidR="00AF51AF">
        <w:rPr>
          <w:sz w:val="28"/>
          <w:szCs w:val="28"/>
          <w:lang w:val="en-US"/>
        </w:rPr>
        <w:t>  </w:t>
      </w:r>
      <w:r w:rsidR="009C24B9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екологі</w:t>
      </w:r>
      <w:r w:rsidR="00D248CB">
        <w:rPr>
          <w:sz w:val="28"/>
          <w:szCs w:val="28"/>
          <w:lang w:val="uk-UA"/>
        </w:rPr>
        <w:t>ї, </w:t>
      </w:r>
      <w:r w:rsidR="00AF51AF" w:rsidRPr="00AF51AF">
        <w:rPr>
          <w:sz w:val="28"/>
          <w:szCs w:val="28"/>
          <w:lang w:val="uk-UA"/>
        </w:rPr>
        <w:t xml:space="preserve"> </w:t>
      </w:r>
      <w:r w:rsidR="00D248CB">
        <w:rPr>
          <w:sz w:val="28"/>
          <w:szCs w:val="28"/>
          <w:lang w:val="uk-UA"/>
        </w:rPr>
        <w:t>транспорту і зв’язку (</w:t>
      </w:r>
      <w:proofErr w:type="spellStart"/>
      <w:r w:rsidR="009C24B9">
        <w:rPr>
          <w:sz w:val="28"/>
          <w:szCs w:val="28"/>
          <w:lang w:val="uk-UA"/>
        </w:rPr>
        <w:t>Севері</w:t>
      </w:r>
      <w:r>
        <w:rPr>
          <w:sz w:val="28"/>
          <w:szCs w:val="28"/>
          <w:lang w:val="uk-UA"/>
        </w:rPr>
        <w:t>нов</w:t>
      </w:r>
      <w:proofErr w:type="spellEnd"/>
      <w:r>
        <w:rPr>
          <w:sz w:val="28"/>
          <w:szCs w:val="28"/>
          <w:lang w:val="uk-UA"/>
        </w:rPr>
        <w:t xml:space="preserve">), 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1A209C" w:rsidRPr="001A209C" w:rsidRDefault="001A209C" w:rsidP="001A209C">
      <w:pPr>
        <w:pStyle w:val="a7"/>
        <w:ind w:firstLine="709"/>
        <w:jc w:val="both"/>
        <w:rPr>
          <w:sz w:val="28"/>
          <w:szCs w:val="28"/>
          <w:lang w:val="uk-UA"/>
        </w:rPr>
      </w:pPr>
    </w:p>
    <w:p w:rsidR="00472060" w:rsidRPr="003374F6" w:rsidRDefault="00472060" w:rsidP="00BF0EF9">
      <w:pPr>
        <w:pStyle w:val="a7"/>
        <w:ind w:firstLine="709"/>
        <w:jc w:val="both"/>
        <w:rPr>
          <w:sz w:val="28"/>
          <w:szCs w:val="28"/>
          <w:lang w:val="uk-UA"/>
        </w:rPr>
      </w:pPr>
    </w:p>
    <w:p w:rsidR="006275E7" w:rsidRPr="003374F6" w:rsidRDefault="006322E4" w:rsidP="00870CDF">
      <w:pPr>
        <w:pStyle w:val="a7"/>
        <w:ind w:firstLine="709"/>
        <w:rPr>
          <w:rStyle w:val="a8"/>
          <w:sz w:val="28"/>
          <w:szCs w:val="28"/>
          <w:lang w:val="uk-UA"/>
        </w:rPr>
      </w:pPr>
      <w:r w:rsidRPr="003374F6">
        <w:rPr>
          <w:rStyle w:val="a8"/>
          <w:sz w:val="28"/>
          <w:szCs w:val="28"/>
          <w:lang w:val="uk-UA"/>
        </w:rPr>
        <w:t xml:space="preserve">Міський голова </w:t>
      </w:r>
      <w:r w:rsidR="00BF0EF9" w:rsidRPr="003374F6">
        <w:rPr>
          <w:rStyle w:val="a8"/>
          <w:sz w:val="28"/>
          <w:szCs w:val="28"/>
          <w:lang w:val="uk-UA"/>
        </w:rPr>
        <w:t xml:space="preserve">                                                         </w:t>
      </w:r>
      <w:r w:rsidRPr="003374F6">
        <w:rPr>
          <w:rStyle w:val="a8"/>
          <w:sz w:val="28"/>
          <w:szCs w:val="28"/>
          <w:lang w:val="uk-UA"/>
        </w:rPr>
        <w:t>О.О.</w:t>
      </w:r>
      <w:r w:rsidR="00BD4ABA">
        <w:rPr>
          <w:rStyle w:val="a8"/>
          <w:sz w:val="28"/>
          <w:szCs w:val="28"/>
          <w:lang w:val="uk-UA"/>
        </w:rPr>
        <w:t xml:space="preserve"> </w:t>
      </w:r>
      <w:bookmarkStart w:id="0" w:name="_GoBack"/>
      <w:bookmarkEnd w:id="0"/>
      <w:r w:rsidRPr="003374F6">
        <w:rPr>
          <w:rStyle w:val="a8"/>
          <w:sz w:val="28"/>
          <w:szCs w:val="28"/>
          <w:lang w:val="uk-UA"/>
        </w:rPr>
        <w:t>РЕВА</w:t>
      </w:r>
    </w:p>
    <w:p w:rsidR="00812CCF" w:rsidRPr="003374F6" w:rsidRDefault="00812CCF" w:rsidP="00870CDF">
      <w:pPr>
        <w:pStyle w:val="a7"/>
        <w:ind w:firstLine="709"/>
        <w:rPr>
          <w:rStyle w:val="a8"/>
          <w:sz w:val="28"/>
          <w:szCs w:val="28"/>
          <w:lang w:val="uk-UA"/>
        </w:rPr>
      </w:pPr>
    </w:p>
    <w:p w:rsidR="006C60D2" w:rsidRDefault="006C60D2" w:rsidP="00870CDF">
      <w:pPr>
        <w:pStyle w:val="a7"/>
        <w:ind w:firstLine="709"/>
        <w:rPr>
          <w:rStyle w:val="a8"/>
          <w:sz w:val="28"/>
          <w:szCs w:val="28"/>
          <w:lang w:val="uk-UA"/>
        </w:rPr>
      </w:pPr>
    </w:p>
    <w:p w:rsidR="009436DC" w:rsidRDefault="009436DC" w:rsidP="00870CDF">
      <w:pPr>
        <w:pStyle w:val="a7"/>
        <w:ind w:firstLine="709"/>
        <w:rPr>
          <w:rStyle w:val="a8"/>
          <w:sz w:val="28"/>
          <w:szCs w:val="28"/>
          <w:lang w:val="uk-UA"/>
        </w:rPr>
      </w:pPr>
    </w:p>
    <w:p w:rsidR="009436DC" w:rsidRDefault="009436DC" w:rsidP="00870CDF">
      <w:pPr>
        <w:pStyle w:val="a7"/>
        <w:ind w:firstLine="709"/>
        <w:rPr>
          <w:rStyle w:val="a8"/>
          <w:sz w:val="28"/>
          <w:szCs w:val="28"/>
          <w:lang w:val="uk-UA"/>
        </w:rPr>
      </w:pPr>
    </w:p>
    <w:p w:rsidR="009436DC" w:rsidRDefault="009436DC" w:rsidP="00870CDF">
      <w:pPr>
        <w:pStyle w:val="a7"/>
        <w:ind w:firstLine="709"/>
        <w:rPr>
          <w:rStyle w:val="a8"/>
          <w:sz w:val="28"/>
          <w:szCs w:val="28"/>
          <w:lang w:val="uk-UA"/>
        </w:rPr>
      </w:pPr>
    </w:p>
    <w:p w:rsidR="009436DC" w:rsidRDefault="009436DC" w:rsidP="00870CDF">
      <w:pPr>
        <w:pStyle w:val="a7"/>
        <w:ind w:firstLine="709"/>
        <w:rPr>
          <w:rStyle w:val="a8"/>
          <w:sz w:val="28"/>
          <w:szCs w:val="28"/>
          <w:lang w:val="uk-UA"/>
        </w:rPr>
      </w:pPr>
    </w:p>
    <w:p w:rsidR="009436DC" w:rsidRDefault="009436DC" w:rsidP="009436DC">
      <w:pPr>
        <w:jc w:val="center"/>
        <w:rPr>
          <w:snapToGrid w:val="0"/>
          <w:color w:val="000000"/>
          <w:sz w:val="28"/>
          <w:lang w:val="uk-UA"/>
        </w:rPr>
      </w:pPr>
    </w:p>
    <w:p w:rsidR="009436DC" w:rsidRDefault="009436DC" w:rsidP="009436DC">
      <w:pPr>
        <w:jc w:val="center"/>
        <w:rPr>
          <w:snapToGrid w:val="0"/>
          <w:color w:val="000000"/>
          <w:sz w:val="28"/>
          <w:lang w:val="uk-UA"/>
        </w:rPr>
      </w:pPr>
    </w:p>
    <w:p w:rsidR="009436DC" w:rsidRDefault="009436DC" w:rsidP="009436DC">
      <w:pPr>
        <w:ind w:left="360"/>
        <w:jc w:val="center"/>
        <w:rPr>
          <w:snapToGrid w:val="0"/>
          <w:color w:val="000000"/>
          <w:spacing w:val="40"/>
          <w:sz w:val="28"/>
          <w:szCs w:val="28"/>
        </w:rPr>
      </w:pPr>
      <w:proofErr w:type="spellStart"/>
      <w:r>
        <w:rPr>
          <w:snapToGrid w:val="0"/>
          <w:color w:val="000000"/>
          <w:spacing w:val="40"/>
          <w:sz w:val="28"/>
          <w:szCs w:val="28"/>
        </w:rPr>
        <w:t>Україна</w:t>
      </w:r>
      <w:proofErr w:type="spellEnd"/>
    </w:p>
    <w:p w:rsidR="009436DC" w:rsidRDefault="009436DC" w:rsidP="009436DC">
      <w:pPr>
        <w:jc w:val="center"/>
        <w:rPr>
          <w:snapToGrid w:val="0"/>
          <w:spacing w:val="40"/>
          <w:sz w:val="28"/>
          <w:szCs w:val="28"/>
        </w:rPr>
      </w:pPr>
      <w:r>
        <w:rPr>
          <w:snapToGrid w:val="0"/>
          <w:spacing w:val="40"/>
          <w:sz w:val="28"/>
          <w:szCs w:val="28"/>
          <w:lang w:val="uk-UA"/>
        </w:rPr>
        <w:t>Донецька</w:t>
      </w:r>
      <w:r>
        <w:rPr>
          <w:snapToGrid w:val="0"/>
          <w:spacing w:val="40"/>
          <w:sz w:val="28"/>
          <w:szCs w:val="28"/>
        </w:rPr>
        <w:t xml:space="preserve"> область</w:t>
      </w:r>
    </w:p>
    <w:p w:rsidR="009436DC" w:rsidRDefault="009436DC" w:rsidP="009436DC">
      <w:pPr>
        <w:jc w:val="center"/>
        <w:rPr>
          <w:snapToGrid w:val="0"/>
          <w:spacing w:val="40"/>
          <w:sz w:val="28"/>
          <w:szCs w:val="28"/>
        </w:rPr>
      </w:pPr>
      <w:proofErr w:type="spellStart"/>
      <w:r>
        <w:rPr>
          <w:snapToGrid w:val="0"/>
          <w:spacing w:val="40"/>
          <w:sz w:val="28"/>
          <w:szCs w:val="28"/>
        </w:rPr>
        <w:t>Бахмутська</w:t>
      </w:r>
      <w:proofErr w:type="spellEnd"/>
      <w:r>
        <w:rPr>
          <w:snapToGrid w:val="0"/>
          <w:spacing w:val="40"/>
          <w:sz w:val="28"/>
          <w:szCs w:val="28"/>
        </w:rPr>
        <w:t xml:space="preserve"> м</w:t>
      </w:r>
      <w:r>
        <w:rPr>
          <w:snapToGrid w:val="0"/>
          <w:spacing w:val="40"/>
          <w:sz w:val="28"/>
          <w:szCs w:val="28"/>
          <w:lang w:val="uk-UA"/>
        </w:rPr>
        <w:t>і</w:t>
      </w:r>
      <w:proofErr w:type="spellStart"/>
      <w:r>
        <w:rPr>
          <w:snapToGrid w:val="0"/>
          <w:spacing w:val="40"/>
          <w:sz w:val="28"/>
          <w:szCs w:val="28"/>
        </w:rPr>
        <w:t>ська</w:t>
      </w:r>
      <w:proofErr w:type="spellEnd"/>
      <w:r>
        <w:rPr>
          <w:snapToGrid w:val="0"/>
          <w:spacing w:val="40"/>
          <w:sz w:val="28"/>
          <w:szCs w:val="28"/>
        </w:rPr>
        <w:t xml:space="preserve"> рада</w:t>
      </w:r>
    </w:p>
    <w:p w:rsidR="009436DC" w:rsidRPr="00C9257F" w:rsidRDefault="009436DC" w:rsidP="009436DC">
      <w:pPr>
        <w:jc w:val="center"/>
        <w:rPr>
          <w:b/>
          <w:snapToGrid w:val="0"/>
          <w:sz w:val="40"/>
          <w:szCs w:val="40"/>
          <w:lang w:val="uk-UA"/>
        </w:rPr>
      </w:pPr>
      <w:r w:rsidRPr="00C9257F">
        <w:rPr>
          <w:b/>
          <w:snapToGrid w:val="0"/>
          <w:sz w:val="40"/>
          <w:szCs w:val="40"/>
          <w:lang w:val="uk-UA"/>
        </w:rPr>
        <w:t xml:space="preserve">Комунальне підприємство </w:t>
      </w:r>
    </w:p>
    <w:p w:rsidR="009436DC" w:rsidRPr="00926801" w:rsidRDefault="009436DC" w:rsidP="009436DC">
      <w:pPr>
        <w:jc w:val="center"/>
        <w:rPr>
          <w:b/>
          <w:snapToGrid w:val="0"/>
          <w:sz w:val="32"/>
          <w:szCs w:val="32"/>
          <w:lang w:val="uk-UA"/>
        </w:rPr>
      </w:pPr>
      <w:r w:rsidRPr="00926801">
        <w:rPr>
          <w:b/>
          <w:snapToGrid w:val="0"/>
          <w:sz w:val="32"/>
          <w:szCs w:val="32"/>
          <w:lang w:val="uk-UA"/>
        </w:rPr>
        <w:t>«</w:t>
      </w:r>
      <w:proofErr w:type="spellStart"/>
      <w:r>
        <w:rPr>
          <w:b/>
          <w:snapToGrid w:val="0"/>
          <w:sz w:val="32"/>
          <w:szCs w:val="32"/>
          <w:lang w:val="uk-UA"/>
        </w:rPr>
        <w:t>Бахмутський</w:t>
      </w:r>
      <w:proofErr w:type="spellEnd"/>
      <w:r w:rsidRPr="00926801">
        <w:rPr>
          <w:b/>
          <w:snapToGrid w:val="0"/>
          <w:sz w:val="32"/>
          <w:szCs w:val="32"/>
          <w:lang w:val="uk-UA"/>
        </w:rPr>
        <w:t xml:space="preserve"> парк культури та відпочинку»</w:t>
      </w:r>
    </w:p>
    <w:p w:rsidR="009436DC" w:rsidRDefault="009436DC" w:rsidP="009436DC">
      <w:pPr>
        <w:jc w:val="center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84500, Донецька обл., м. </w:t>
      </w:r>
      <w:proofErr w:type="spellStart"/>
      <w:r>
        <w:rPr>
          <w:bCs/>
          <w:sz w:val="20"/>
          <w:szCs w:val="20"/>
          <w:lang w:val="uk-UA"/>
        </w:rPr>
        <w:t>Бахмут</w:t>
      </w:r>
      <w:proofErr w:type="spellEnd"/>
      <w:r>
        <w:rPr>
          <w:bCs/>
          <w:sz w:val="20"/>
          <w:szCs w:val="20"/>
          <w:lang w:val="uk-UA"/>
        </w:rPr>
        <w:t xml:space="preserve"> , вул. О.</w:t>
      </w:r>
      <w:proofErr w:type="spellStart"/>
      <w:r>
        <w:rPr>
          <w:bCs/>
          <w:sz w:val="20"/>
          <w:szCs w:val="20"/>
          <w:lang w:val="uk-UA"/>
        </w:rPr>
        <w:t>Сибірцева</w:t>
      </w:r>
      <w:proofErr w:type="spellEnd"/>
      <w:r>
        <w:rPr>
          <w:bCs/>
          <w:sz w:val="20"/>
          <w:szCs w:val="20"/>
          <w:lang w:val="uk-UA"/>
        </w:rPr>
        <w:t xml:space="preserve"> ,21  тел. 0664522860 ЕГРПО 02218737</w:t>
      </w:r>
    </w:p>
    <w:p w:rsidR="009436DC" w:rsidRDefault="009436DC" w:rsidP="009436DC">
      <w:pPr>
        <w:jc w:val="center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>р/с 26002060361022 в Донецьке РУПАТ КБ «ПРИВАТБАНК», м. Донецьк, МФО 335496</w:t>
      </w:r>
    </w:p>
    <w:p w:rsidR="009436DC" w:rsidRPr="00836439" w:rsidRDefault="003D28AC" w:rsidP="009436DC">
      <w:pPr>
        <w:jc w:val="center"/>
        <w:rPr>
          <w:bCs/>
          <w:sz w:val="20"/>
          <w:szCs w:val="20"/>
          <w:lang w:val="uk-UA"/>
        </w:rPr>
      </w:pPr>
      <w:r w:rsidRPr="003D28AC">
        <w:pict>
          <v:line id="_x0000_s1026" style="position:absolute;left:0;text-align:left;z-index:251660288" from="0,4.1pt" to="486pt,4.1pt" strokeweight="4.5pt">
            <v:stroke linestyle="thinThick"/>
          </v:line>
        </w:pict>
      </w:r>
      <w:r w:rsidR="009436DC">
        <w:rPr>
          <w:b/>
          <w:snapToGrid w:val="0"/>
          <w:lang w:val="uk-UA"/>
        </w:rPr>
        <w:t xml:space="preserve">     </w:t>
      </w:r>
      <w:r w:rsidR="009436DC">
        <w:rPr>
          <w:b/>
          <w:snapToGrid w:val="0"/>
        </w:rPr>
        <w:t xml:space="preserve"> </w:t>
      </w:r>
    </w:p>
    <w:p w:rsidR="009436DC" w:rsidRDefault="009436DC" w:rsidP="009436DC">
      <w:pPr>
        <w:rPr>
          <w:sz w:val="28"/>
          <w:szCs w:val="28"/>
          <w:lang w:val="uk-UA"/>
        </w:rPr>
      </w:pPr>
      <w:r w:rsidRPr="00CE3433">
        <w:rPr>
          <w:b/>
          <w:snapToGrid w:val="0"/>
          <w:u w:val="single"/>
          <w:lang w:val="uk-UA"/>
        </w:rPr>
        <w:t>на  №</w:t>
      </w:r>
      <w:r>
        <w:rPr>
          <w:b/>
          <w:snapToGrid w:val="0"/>
          <w:u w:val="single"/>
          <w:lang w:val="uk-UA"/>
        </w:rPr>
        <w:t xml:space="preserve">-42  </w:t>
      </w:r>
      <w:r w:rsidRPr="00CE3433">
        <w:rPr>
          <w:b/>
          <w:snapToGrid w:val="0"/>
          <w:u w:val="single"/>
          <w:lang w:val="uk-UA"/>
        </w:rPr>
        <w:t xml:space="preserve"> від “</w:t>
      </w:r>
      <w:r>
        <w:rPr>
          <w:b/>
          <w:snapToGrid w:val="0"/>
          <w:u w:val="single"/>
          <w:lang w:val="uk-UA"/>
        </w:rPr>
        <w:t xml:space="preserve">27.05.2019 </w:t>
      </w:r>
      <w:r w:rsidRPr="00CE3433">
        <w:rPr>
          <w:b/>
          <w:snapToGrid w:val="0"/>
          <w:u w:val="single"/>
          <w:lang w:val="uk-UA"/>
        </w:rPr>
        <w:t>року</w:t>
      </w:r>
      <w:r>
        <w:rPr>
          <w:b/>
          <w:snapToGrid w:val="0"/>
          <w:lang w:val="uk-UA"/>
        </w:rPr>
        <w:t xml:space="preserve">                 </w:t>
      </w:r>
    </w:p>
    <w:p w:rsidR="009436DC" w:rsidRDefault="009436DC" w:rsidP="009436DC">
      <w:pPr>
        <w:rPr>
          <w:sz w:val="28"/>
          <w:szCs w:val="28"/>
          <w:lang w:val="uk-UA"/>
        </w:rPr>
      </w:pPr>
    </w:p>
    <w:p w:rsidR="009436DC" w:rsidRDefault="009436DC" w:rsidP="009436DC">
      <w:pPr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Міському голові </w:t>
      </w:r>
    </w:p>
    <w:p w:rsidR="009436DC" w:rsidRDefault="009436DC" w:rsidP="009436DC">
      <w:pPr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Реві О.О.</w:t>
      </w:r>
    </w:p>
    <w:p w:rsidR="009436DC" w:rsidRDefault="009436DC" w:rsidP="009436DC">
      <w:pPr>
        <w:rPr>
          <w:sz w:val="28"/>
          <w:szCs w:val="28"/>
          <w:lang w:val="uk-UA"/>
        </w:rPr>
      </w:pPr>
    </w:p>
    <w:p w:rsidR="009436DC" w:rsidRDefault="009436DC" w:rsidP="009436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ЗВІТ </w:t>
      </w:r>
    </w:p>
    <w:p w:rsidR="009436DC" w:rsidRDefault="009436DC" w:rsidP="009436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роботу комунального підприємства «</w:t>
      </w:r>
      <w:proofErr w:type="spellStart"/>
      <w:r>
        <w:rPr>
          <w:b/>
          <w:sz w:val="28"/>
          <w:szCs w:val="28"/>
          <w:lang w:val="uk-UA"/>
        </w:rPr>
        <w:t>Бахмутський</w:t>
      </w:r>
      <w:proofErr w:type="spellEnd"/>
      <w:r>
        <w:rPr>
          <w:b/>
          <w:sz w:val="28"/>
          <w:szCs w:val="28"/>
          <w:lang w:val="uk-UA"/>
        </w:rPr>
        <w:t xml:space="preserve"> парк культури та відпочинку» за 12 місяців 2018 року</w:t>
      </w:r>
    </w:p>
    <w:p w:rsidR="009436DC" w:rsidRDefault="009436DC" w:rsidP="009436DC">
      <w:pPr>
        <w:rPr>
          <w:b/>
          <w:sz w:val="20"/>
          <w:szCs w:val="28"/>
          <w:lang w:val="uk-UA"/>
        </w:rPr>
      </w:pP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Комунальне підприємство «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парк культури та відпочинку» 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ОКПО 02218737  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Свідоцтво про державну реєстрацію: серія АОО № 625480 від 23.06.1995.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Юридична адреса: 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>, вул. О.</w:t>
      </w:r>
      <w:proofErr w:type="spellStart"/>
      <w:r>
        <w:rPr>
          <w:sz w:val="28"/>
          <w:szCs w:val="28"/>
          <w:lang w:val="uk-UA"/>
        </w:rPr>
        <w:t>Сибірцева</w:t>
      </w:r>
      <w:proofErr w:type="spellEnd"/>
      <w:r>
        <w:rPr>
          <w:sz w:val="28"/>
          <w:szCs w:val="28"/>
          <w:lang w:val="uk-UA"/>
        </w:rPr>
        <w:t>, 21.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Основний вид діяльності: функціонування атракціонів та тематичних парків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Засновник: територіальна громада міста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в особі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9436DC" w:rsidRDefault="009436DC" w:rsidP="009436DC">
      <w:pPr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Комунальне підприємство «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парк культури та відпочинку» (далі – Парк культури) є закладом по організації </w:t>
      </w:r>
      <w:proofErr w:type="spellStart"/>
      <w:r>
        <w:rPr>
          <w:sz w:val="28"/>
          <w:szCs w:val="28"/>
          <w:lang w:val="uk-UA"/>
        </w:rPr>
        <w:t>культурно-дозвіллевої</w:t>
      </w:r>
      <w:proofErr w:type="spellEnd"/>
      <w:r>
        <w:rPr>
          <w:sz w:val="28"/>
          <w:szCs w:val="28"/>
          <w:lang w:val="uk-UA"/>
        </w:rPr>
        <w:t xml:space="preserve"> роботи серед населення міста, другої категорії зі штатом 10 осіб, загальною площею 5,45 га.</w:t>
      </w:r>
      <w:r>
        <w:rPr>
          <w:bCs/>
          <w:iCs/>
          <w:sz w:val="28"/>
          <w:szCs w:val="28"/>
          <w:lang w:val="uk-UA"/>
        </w:rPr>
        <w:t xml:space="preserve"> 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Основним завданням Парку культури є організація вільного часу, активного відпочинку і розваг, задоволення культурних запитів різних груп населення, створення умов для відновлення фізичних та духовних сил, спілкування людей у сфері дозвілля, виховання екологічної культури.</w:t>
      </w:r>
      <w:r>
        <w:rPr>
          <w:sz w:val="28"/>
          <w:szCs w:val="28"/>
          <w:lang w:val="uk-UA"/>
        </w:rPr>
        <w:t xml:space="preserve"> 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підготовці Парку культури до відкриття сезону 2018 року були виконані такі заходи: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Зроблено технічний огляд всіх атракціонів та отримано висновок експертизи стану охорони праці та безпеки промислового виробництва суб’єкта господарювання. На підставі висновку експертизи науково-виробничого об’єднання «Донецький експертно-технічний центр </w:t>
      </w:r>
      <w:proofErr w:type="spellStart"/>
      <w:r>
        <w:rPr>
          <w:sz w:val="28"/>
          <w:szCs w:val="28"/>
          <w:lang w:val="uk-UA"/>
        </w:rPr>
        <w:t>Держгірпромнагляду</w:t>
      </w:r>
      <w:proofErr w:type="spellEnd"/>
      <w:r>
        <w:rPr>
          <w:sz w:val="28"/>
          <w:szCs w:val="28"/>
          <w:lang w:val="uk-UA"/>
        </w:rPr>
        <w:t xml:space="preserve"> України», отримали Дозвіл про експлуатування машин, механізмів, устаткування підвищеної небезпеки. В наслідок цього було </w:t>
      </w:r>
      <w:r>
        <w:rPr>
          <w:sz w:val="28"/>
          <w:szCs w:val="28"/>
        </w:rPr>
        <w:t>складен</w:t>
      </w:r>
      <w:r>
        <w:rPr>
          <w:sz w:val="28"/>
          <w:szCs w:val="28"/>
          <w:lang w:val="uk-UA"/>
        </w:rPr>
        <w:t>о дефектну відомість, на підставі якої були виконані наступні ремонтно-налагоджувальні роботи:</w:t>
      </w:r>
    </w:p>
    <w:p w:rsidR="009436DC" w:rsidRDefault="009436DC" w:rsidP="009436DC">
      <w:pPr>
        <w:pStyle w:val="ab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зварювальні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роботи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усіх</w:t>
      </w:r>
      <w:proofErr w:type="spellEnd"/>
      <w:r>
        <w:rPr>
          <w:szCs w:val="28"/>
        </w:rPr>
        <w:t xml:space="preserve"> видах </w:t>
      </w:r>
      <w:proofErr w:type="spellStart"/>
      <w:r>
        <w:rPr>
          <w:szCs w:val="28"/>
        </w:rPr>
        <w:t>атракціоні</w:t>
      </w:r>
      <w:proofErr w:type="gramStart"/>
      <w:r>
        <w:rPr>
          <w:szCs w:val="28"/>
        </w:rPr>
        <w:t>в</w:t>
      </w:r>
      <w:proofErr w:type="spellEnd"/>
      <w:proofErr w:type="gramEnd"/>
      <w:r>
        <w:rPr>
          <w:szCs w:val="28"/>
        </w:rPr>
        <w:t>;</w:t>
      </w:r>
    </w:p>
    <w:p w:rsidR="009436DC" w:rsidRDefault="009436DC" w:rsidP="009436DC">
      <w:pPr>
        <w:pStyle w:val="ab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proofErr w:type="spellStart"/>
      <w:r>
        <w:rPr>
          <w:szCs w:val="28"/>
        </w:rPr>
        <w:t>ревізія</w:t>
      </w:r>
      <w:proofErr w:type="spellEnd"/>
      <w:r>
        <w:rPr>
          <w:szCs w:val="28"/>
        </w:rPr>
        <w:t xml:space="preserve"> та установка </w:t>
      </w:r>
      <w:proofErr w:type="spellStart"/>
      <w:r>
        <w:rPr>
          <w:szCs w:val="28"/>
        </w:rPr>
        <w:t>електродвигунів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атракціонах</w:t>
      </w:r>
      <w:proofErr w:type="spellEnd"/>
      <w:r>
        <w:rPr>
          <w:szCs w:val="28"/>
        </w:rPr>
        <w:t xml:space="preserve"> «Колесо </w:t>
      </w:r>
      <w:proofErr w:type="spellStart"/>
      <w:r>
        <w:rPr>
          <w:szCs w:val="28"/>
        </w:rPr>
        <w:t>огляду</w:t>
      </w:r>
      <w:proofErr w:type="spellEnd"/>
      <w:r>
        <w:rPr>
          <w:szCs w:val="28"/>
        </w:rPr>
        <w:t>», «</w:t>
      </w:r>
      <w:proofErr w:type="spellStart"/>
      <w:r>
        <w:rPr>
          <w:szCs w:val="28"/>
        </w:rPr>
        <w:t>Дзвіночок</w:t>
      </w:r>
      <w:proofErr w:type="spellEnd"/>
      <w:r>
        <w:rPr>
          <w:szCs w:val="28"/>
        </w:rPr>
        <w:t>»;</w:t>
      </w:r>
    </w:p>
    <w:p w:rsidR="009436DC" w:rsidRDefault="009436DC" w:rsidP="009436DC">
      <w:pPr>
        <w:pStyle w:val="ab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ревізія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черв’ячних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редукторів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атракціонах</w:t>
      </w:r>
      <w:proofErr w:type="spellEnd"/>
      <w:r>
        <w:rPr>
          <w:szCs w:val="28"/>
        </w:rPr>
        <w:t xml:space="preserve"> «Колесо </w:t>
      </w:r>
      <w:proofErr w:type="spellStart"/>
      <w:r>
        <w:rPr>
          <w:szCs w:val="28"/>
        </w:rPr>
        <w:t>огляду</w:t>
      </w:r>
      <w:proofErr w:type="spellEnd"/>
      <w:r>
        <w:rPr>
          <w:szCs w:val="28"/>
        </w:rPr>
        <w:t>», «</w:t>
      </w:r>
      <w:proofErr w:type="spellStart"/>
      <w:r>
        <w:rPr>
          <w:szCs w:val="28"/>
        </w:rPr>
        <w:t>Дзвіночок</w:t>
      </w:r>
      <w:proofErr w:type="spellEnd"/>
      <w:r>
        <w:rPr>
          <w:szCs w:val="28"/>
        </w:rPr>
        <w:t>»;</w:t>
      </w:r>
    </w:p>
    <w:p w:rsidR="009436DC" w:rsidRDefault="009436DC" w:rsidP="009436DC">
      <w:pPr>
        <w:pStyle w:val="ab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замі</w:t>
      </w:r>
      <w:proofErr w:type="gramStart"/>
      <w:r>
        <w:rPr>
          <w:szCs w:val="28"/>
        </w:rPr>
        <w:t>на</w:t>
      </w:r>
      <w:proofErr w:type="spellEnd"/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тросу</w:t>
      </w:r>
      <w:proofErr w:type="gramEnd"/>
      <w:r>
        <w:rPr>
          <w:szCs w:val="28"/>
        </w:rPr>
        <w:t xml:space="preserve"> на </w:t>
      </w:r>
      <w:proofErr w:type="spellStart"/>
      <w:r>
        <w:rPr>
          <w:szCs w:val="28"/>
        </w:rPr>
        <w:t>атракціоні</w:t>
      </w:r>
      <w:proofErr w:type="spellEnd"/>
      <w:r>
        <w:rPr>
          <w:szCs w:val="28"/>
        </w:rPr>
        <w:t xml:space="preserve"> «Колесо </w:t>
      </w:r>
      <w:proofErr w:type="spellStart"/>
      <w:r>
        <w:rPr>
          <w:szCs w:val="28"/>
        </w:rPr>
        <w:t>огляду</w:t>
      </w:r>
      <w:proofErr w:type="spellEnd"/>
      <w:r>
        <w:rPr>
          <w:szCs w:val="28"/>
        </w:rPr>
        <w:t>»;</w:t>
      </w:r>
    </w:p>
    <w:p w:rsidR="009436DC" w:rsidRDefault="009436DC" w:rsidP="009436DC">
      <w:pPr>
        <w:pStyle w:val="ab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перевірка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усіх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кріплення</w:t>
      </w:r>
      <w:proofErr w:type="spellEnd"/>
      <w:r>
        <w:rPr>
          <w:szCs w:val="28"/>
        </w:rPr>
        <w:t xml:space="preserve"> на </w:t>
      </w:r>
      <w:proofErr w:type="spellStart"/>
      <w:proofErr w:type="gramStart"/>
      <w:r>
        <w:rPr>
          <w:szCs w:val="28"/>
        </w:rPr>
        <w:t>вс</w:t>
      </w:r>
      <w:proofErr w:type="gramEnd"/>
      <w:r>
        <w:rPr>
          <w:szCs w:val="28"/>
        </w:rPr>
        <w:t>іх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атракціонах</w:t>
      </w:r>
      <w:proofErr w:type="spellEnd"/>
      <w:r>
        <w:rPr>
          <w:szCs w:val="28"/>
        </w:rPr>
        <w:t>;</w:t>
      </w:r>
    </w:p>
    <w:p w:rsidR="009436DC" w:rsidRDefault="009436DC" w:rsidP="009436DC">
      <w:pPr>
        <w:pStyle w:val="ab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proofErr w:type="gramStart"/>
      <w:r>
        <w:rPr>
          <w:szCs w:val="28"/>
        </w:rPr>
        <w:t>перев</w:t>
      </w:r>
      <w:proofErr w:type="gramEnd"/>
      <w:r>
        <w:rPr>
          <w:szCs w:val="28"/>
        </w:rPr>
        <w:t>ірка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кріплення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струмопровідних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кабелів</w:t>
      </w:r>
      <w:proofErr w:type="spellEnd"/>
      <w:r>
        <w:rPr>
          <w:szCs w:val="28"/>
        </w:rPr>
        <w:t>;</w:t>
      </w:r>
    </w:p>
    <w:p w:rsidR="009436DC" w:rsidRDefault="009436DC" w:rsidP="009436DC">
      <w:pPr>
        <w:pStyle w:val="ab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замі</w:t>
      </w:r>
      <w:proofErr w:type="gramStart"/>
      <w:r>
        <w:rPr>
          <w:szCs w:val="28"/>
        </w:rPr>
        <w:t>нено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</w:t>
      </w:r>
      <w:proofErr w:type="gramEnd"/>
      <w:r>
        <w:rPr>
          <w:szCs w:val="28"/>
        </w:rPr>
        <w:t>ідрегульовано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ланцюги</w:t>
      </w:r>
      <w:proofErr w:type="spellEnd"/>
      <w:r>
        <w:rPr>
          <w:szCs w:val="28"/>
        </w:rPr>
        <w:t xml:space="preserve"> натягу на </w:t>
      </w:r>
      <w:proofErr w:type="spellStart"/>
      <w:r>
        <w:rPr>
          <w:szCs w:val="28"/>
        </w:rPr>
        <w:t>атракціоні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Веселі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гірки</w:t>
      </w:r>
      <w:proofErr w:type="spellEnd"/>
      <w:r>
        <w:rPr>
          <w:szCs w:val="28"/>
        </w:rPr>
        <w:t>»;</w:t>
      </w:r>
    </w:p>
    <w:p w:rsidR="009436DC" w:rsidRDefault="009436DC" w:rsidP="009436DC">
      <w:pPr>
        <w:pStyle w:val="ab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замінено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ремені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безпеки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атракціонах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Веселі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г</w:t>
      </w:r>
      <w:proofErr w:type="gramEnd"/>
      <w:r>
        <w:rPr>
          <w:szCs w:val="28"/>
        </w:rPr>
        <w:t>ірки</w:t>
      </w:r>
      <w:proofErr w:type="spellEnd"/>
      <w:r>
        <w:rPr>
          <w:szCs w:val="28"/>
        </w:rPr>
        <w:t>», «</w:t>
      </w:r>
      <w:proofErr w:type="spellStart"/>
      <w:r>
        <w:rPr>
          <w:szCs w:val="28"/>
        </w:rPr>
        <w:t>Дзвіночок</w:t>
      </w:r>
      <w:proofErr w:type="spellEnd"/>
      <w:r>
        <w:rPr>
          <w:szCs w:val="28"/>
        </w:rPr>
        <w:t>», «Юнга»;</w:t>
      </w:r>
    </w:p>
    <w:p w:rsidR="009436DC" w:rsidRDefault="009436DC" w:rsidP="009436DC">
      <w:pPr>
        <w:pStyle w:val="ab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ревізія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пультів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керування</w:t>
      </w:r>
      <w:proofErr w:type="spellEnd"/>
      <w:r>
        <w:rPr>
          <w:szCs w:val="28"/>
        </w:rPr>
        <w:t xml:space="preserve"> на </w:t>
      </w:r>
      <w:proofErr w:type="spellStart"/>
      <w:proofErr w:type="gramStart"/>
      <w:r>
        <w:rPr>
          <w:szCs w:val="28"/>
        </w:rPr>
        <w:t>вс</w:t>
      </w:r>
      <w:proofErr w:type="gramEnd"/>
      <w:r>
        <w:rPr>
          <w:szCs w:val="28"/>
        </w:rPr>
        <w:t>іх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атракціонах</w:t>
      </w:r>
      <w:proofErr w:type="spellEnd"/>
      <w:r>
        <w:rPr>
          <w:szCs w:val="28"/>
        </w:rPr>
        <w:t>;</w:t>
      </w:r>
    </w:p>
    <w:p w:rsidR="009436DC" w:rsidRDefault="009436DC" w:rsidP="009436DC">
      <w:pPr>
        <w:pStyle w:val="ab"/>
        <w:ind w:firstLine="709"/>
        <w:jc w:val="both"/>
        <w:rPr>
          <w:szCs w:val="28"/>
        </w:rPr>
      </w:pPr>
      <w:r>
        <w:rPr>
          <w:szCs w:val="28"/>
        </w:rPr>
        <w:t xml:space="preserve">- проведено </w:t>
      </w:r>
      <w:proofErr w:type="spellStart"/>
      <w:r>
        <w:rPr>
          <w:szCs w:val="28"/>
        </w:rPr>
        <w:t>випробування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електрообладнання</w:t>
      </w:r>
      <w:proofErr w:type="spellEnd"/>
      <w:r>
        <w:rPr>
          <w:szCs w:val="28"/>
        </w:rPr>
        <w:t xml:space="preserve"> на </w:t>
      </w:r>
      <w:proofErr w:type="spellStart"/>
      <w:proofErr w:type="gramStart"/>
      <w:r>
        <w:rPr>
          <w:szCs w:val="28"/>
        </w:rPr>
        <w:t>вс</w:t>
      </w:r>
      <w:proofErr w:type="gramEnd"/>
      <w:r>
        <w:rPr>
          <w:szCs w:val="28"/>
        </w:rPr>
        <w:t>іх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атракціонах</w:t>
      </w:r>
      <w:proofErr w:type="spellEnd"/>
      <w:r>
        <w:rPr>
          <w:szCs w:val="28"/>
        </w:rPr>
        <w:t>.</w:t>
      </w:r>
    </w:p>
    <w:p w:rsidR="009436DC" w:rsidRDefault="009436DC" w:rsidP="009436DC">
      <w:pPr>
        <w:pStyle w:val="ab"/>
        <w:ind w:firstLine="709"/>
        <w:jc w:val="both"/>
        <w:rPr>
          <w:szCs w:val="28"/>
        </w:rPr>
      </w:pPr>
      <w:r>
        <w:rPr>
          <w:szCs w:val="28"/>
        </w:rPr>
        <w:t xml:space="preserve">2. Проведено </w:t>
      </w:r>
      <w:proofErr w:type="spellStart"/>
      <w:r>
        <w:rPr>
          <w:szCs w:val="28"/>
        </w:rPr>
        <w:t>інструктаж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техніки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усіма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працівниками</w:t>
      </w:r>
      <w:proofErr w:type="spellEnd"/>
      <w:r>
        <w:rPr>
          <w:szCs w:val="28"/>
        </w:rPr>
        <w:t xml:space="preserve"> парку,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відображено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у</w:t>
      </w:r>
      <w:proofErr w:type="gramEnd"/>
      <w:r>
        <w:rPr>
          <w:szCs w:val="28"/>
        </w:rPr>
        <w:t xml:space="preserve"> журналах по </w:t>
      </w:r>
      <w:proofErr w:type="spellStart"/>
      <w:r>
        <w:rPr>
          <w:szCs w:val="28"/>
        </w:rPr>
        <w:t>техніці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протипожежної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безпеки</w:t>
      </w:r>
      <w:proofErr w:type="spellEnd"/>
      <w:r>
        <w:rPr>
          <w:szCs w:val="28"/>
        </w:rPr>
        <w:t>.</w:t>
      </w:r>
    </w:p>
    <w:p w:rsidR="009436DC" w:rsidRDefault="009436DC" w:rsidP="009436DC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території Парку </w:t>
      </w:r>
      <w:r>
        <w:rPr>
          <w:sz w:val="28"/>
          <w:lang w:val="uk-UA"/>
        </w:rPr>
        <w:t>культури</w:t>
      </w:r>
      <w:r>
        <w:rPr>
          <w:sz w:val="32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створені всі умови для розваг і відпочинку. Співробітники </w:t>
      </w:r>
      <w:r>
        <w:rPr>
          <w:sz w:val="28"/>
          <w:lang w:val="uk-UA"/>
        </w:rPr>
        <w:t>Парку культури продовжували свою роботу серед дітей, підлітків, молоді міста по задоволенню потреб в сфері розваг та дозвілля, використовуючи різноманітні форми роботи.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 з закладами культури міста Парк культури брав участь у підготовці та проведенні міських заходів: до Дня перемоги у Другій світовій війни, до Дня захисту дітей, до Дня молоді, до Дня Незалежності, до Дня міста, «Дні сімейного відпочинку в парку». 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2018</w:t>
      </w:r>
      <w:r>
        <w:rPr>
          <w:sz w:val="28"/>
          <w:szCs w:val="28"/>
        </w:rPr>
        <w:t xml:space="preserve"> року у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парку </w:t>
      </w:r>
      <w:r>
        <w:rPr>
          <w:sz w:val="28"/>
          <w:szCs w:val="28"/>
          <w:lang w:val="uk-UA"/>
        </w:rPr>
        <w:t>працює шахово-шашковий клуб «</w:t>
      </w:r>
      <w:proofErr w:type="spellStart"/>
      <w:r>
        <w:rPr>
          <w:sz w:val="28"/>
          <w:szCs w:val="28"/>
          <w:lang w:val="uk-UA"/>
        </w:rPr>
        <w:t>Белая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ладья</w:t>
      </w:r>
      <w:proofErr w:type="spellEnd"/>
      <w:r>
        <w:rPr>
          <w:sz w:val="28"/>
          <w:szCs w:val="28"/>
          <w:lang w:val="uk-UA"/>
        </w:rPr>
        <w:t>», де проводять активно своє дозвілля, підвищуючи майстерність гри в шахи, дорослі і діти.</w:t>
      </w:r>
    </w:p>
    <w:p w:rsidR="009436DC" w:rsidRPr="009436DC" w:rsidRDefault="009436DC" w:rsidP="009436DC">
      <w:pPr>
        <w:pStyle w:val="ab"/>
        <w:ind w:firstLine="709"/>
        <w:jc w:val="both"/>
        <w:rPr>
          <w:lang w:val="uk-UA"/>
        </w:rPr>
      </w:pPr>
      <w:r w:rsidRPr="009436DC">
        <w:rPr>
          <w:lang w:val="uk-UA"/>
        </w:rPr>
        <w:t>В допомогу дітям з малозабезпечених сімей, була організована програма «Шкільне дозвілля», що дало змогу відвідувати містечко атракціонів дітям пільгових категорій.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рамках реалізації Програми економічного і соціального розвитку міста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 2018 рік, значні зусилля спрямовувалися на створення належних умов організації дозвілля і відпочинку мешканців міста, благоустрою, оновленню атракціонів. Підтримка фінансово-господарської діяльності Парку культури з міського бюджету склала 58,5 тис. грн. Ці кошти було витрачено на: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 технічного діагностування атракціонів – 28,5 тис. грн..</w:t>
      </w:r>
    </w:p>
    <w:p w:rsidR="009436DC" w:rsidRDefault="009436DC" w:rsidP="00943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виконання громадських робіт – 30тис.грн.</w:t>
      </w:r>
    </w:p>
    <w:p w:rsidR="009436DC" w:rsidRDefault="009436DC" w:rsidP="009436DC">
      <w:pPr>
        <w:pStyle w:val="ab"/>
        <w:ind w:firstLine="709"/>
        <w:jc w:val="both"/>
      </w:pPr>
      <w:r>
        <w:t xml:space="preserve">За 2018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Парк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відвідало</w:t>
      </w:r>
      <w:proofErr w:type="spellEnd"/>
      <w:r>
        <w:t xml:space="preserve"> 25814 </w:t>
      </w:r>
      <w:proofErr w:type="spellStart"/>
      <w:r>
        <w:t>осіб</w:t>
      </w:r>
      <w:proofErr w:type="spellEnd"/>
      <w:r>
        <w:t xml:space="preserve">, доходи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наданих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склали</w:t>
      </w:r>
      <w:proofErr w:type="spellEnd"/>
      <w:r>
        <w:t xml:space="preserve"> 452,4 тис. </w:t>
      </w:r>
      <w:proofErr w:type="spellStart"/>
      <w:r>
        <w:t>грн</w:t>
      </w:r>
      <w:proofErr w:type="spellEnd"/>
      <w:r>
        <w:t xml:space="preserve">. Доходи </w:t>
      </w:r>
      <w:proofErr w:type="spellStart"/>
      <w:r>
        <w:t>було</w:t>
      </w:r>
      <w:proofErr w:type="spellEnd"/>
      <w:r>
        <w:t xml:space="preserve"> направлено на:</w:t>
      </w:r>
    </w:p>
    <w:p w:rsidR="009436DC" w:rsidRDefault="009436DC" w:rsidP="009436DC">
      <w:pPr>
        <w:pStyle w:val="ab"/>
        <w:ind w:firstLine="709"/>
        <w:jc w:val="both"/>
      </w:pPr>
      <w:r>
        <w:t xml:space="preserve">-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персоналу парку, та </w:t>
      </w:r>
      <w:proofErr w:type="spellStart"/>
      <w:r>
        <w:t>погашення</w:t>
      </w:r>
      <w:proofErr w:type="spellEnd"/>
      <w:r>
        <w:t xml:space="preserve"> </w:t>
      </w:r>
      <w:proofErr w:type="spellStart"/>
      <w:r>
        <w:t>кредиторської</w:t>
      </w:r>
      <w:proofErr w:type="spellEnd"/>
      <w:r>
        <w:t xml:space="preserve"> </w:t>
      </w:r>
      <w:proofErr w:type="spellStart"/>
      <w:r>
        <w:t>заборгованості</w:t>
      </w:r>
      <w:proofErr w:type="spellEnd"/>
      <w:r>
        <w:t xml:space="preserve"> </w:t>
      </w:r>
    </w:p>
    <w:p w:rsidR="009436DC" w:rsidRDefault="009436DC" w:rsidP="009436DC">
      <w:pPr>
        <w:pStyle w:val="ab"/>
        <w:ind w:firstLine="709"/>
        <w:jc w:val="both"/>
      </w:pPr>
      <w:r>
        <w:t xml:space="preserve">- </w:t>
      </w:r>
      <w:proofErr w:type="spellStart"/>
      <w:r>
        <w:t>перерахування</w:t>
      </w:r>
      <w:proofErr w:type="spellEnd"/>
      <w:r>
        <w:t xml:space="preserve"> </w:t>
      </w:r>
      <w:proofErr w:type="spellStart"/>
      <w:r>
        <w:t>платежі</w:t>
      </w:r>
      <w:proofErr w:type="gramStart"/>
      <w:r>
        <w:t>в</w:t>
      </w:r>
      <w:proofErr w:type="spellEnd"/>
      <w:proofErr w:type="gramEnd"/>
      <w:r>
        <w:t xml:space="preserve"> до </w:t>
      </w:r>
      <w:proofErr w:type="spellStart"/>
      <w:r>
        <w:t>міського</w:t>
      </w:r>
      <w:proofErr w:type="spellEnd"/>
      <w:r>
        <w:t xml:space="preserve"> </w:t>
      </w:r>
      <w:proofErr w:type="gramStart"/>
      <w:r>
        <w:t>бюджету</w:t>
      </w:r>
      <w:proofErr w:type="gramEnd"/>
      <w:r>
        <w:t xml:space="preserve"> та </w:t>
      </w:r>
      <w:proofErr w:type="spellStart"/>
      <w:r>
        <w:t>пенсійного</w:t>
      </w:r>
      <w:proofErr w:type="spellEnd"/>
      <w:r>
        <w:t xml:space="preserve"> фонду;</w:t>
      </w:r>
    </w:p>
    <w:p w:rsidR="009436DC" w:rsidRDefault="009436DC" w:rsidP="009436DC">
      <w:pPr>
        <w:pStyle w:val="ab"/>
        <w:ind w:firstLine="709"/>
        <w:jc w:val="both"/>
      </w:pPr>
      <w:r>
        <w:t xml:space="preserve">-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електроенергію</w:t>
      </w:r>
      <w:proofErr w:type="spellEnd"/>
      <w:r>
        <w:t xml:space="preserve">, </w:t>
      </w:r>
      <w:proofErr w:type="spellStart"/>
      <w:r>
        <w:t>будівельні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та </w:t>
      </w:r>
      <w:proofErr w:type="spellStart"/>
      <w:r>
        <w:t>мастильні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на ремонт та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запасних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до </w:t>
      </w:r>
      <w:proofErr w:type="spellStart"/>
      <w:r>
        <w:t>атракціоні</w:t>
      </w:r>
      <w:proofErr w:type="gramStart"/>
      <w:r>
        <w:t>в</w:t>
      </w:r>
      <w:proofErr w:type="spellEnd"/>
      <w:proofErr w:type="gramEnd"/>
      <w:r>
        <w:t xml:space="preserve">. </w:t>
      </w:r>
    </w:p>
    <w:p w:rsidR="009436DC" w:rsidRDefault="009436DC" w:rsidP="009436DC">
      <w:pPr>
        <w:pStyle w:val="ab"/>
        <w:ind w:firstLine="709"/>
        <w:jc w:val="both"/>
      </w:pPr>
    </w:p>
    <w:p w:rsidR="009436DC" w:rsidRDefault="009436DC" w:rsidP="009436DC">
      <w:pPr>
        <w:pStyle w:val="ab"/>
        <w:ind w:firstLine="709"/>
        <w:jc w:val="both"/>
      </w:pPr>
    </w:p>
    <w:p w:rsidR="009436DC" w:rsidRDefault="009436DC" w:rsidP="009436DC">
      <w:pPr>
        <w:pStyle w:val="ab"/>
        <w:ind w:firstLine="709"/>
        <w:jc w:val="center"/>
      </w:pPr>
      <w:proofErr w:type="spellStart"/>
      <w:r>
        <w:t>Фінансові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за 2018рік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3"/>
        <w:gridCol w:w="6708"/>
        <w:gridCol w:w="2075"/>
      </w:tblGrid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108"/>
              <w:jc w:val="center"/>
            </w:pPr>
            <w:r>
              <w:lastRenderedPageBreak/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center"/>
            </w:pPr>
            <w:proofErr w:type="spellStart"/>
            <w:r>
              <w:t>Показники</w:t>
            </w:r>
            <w:proofErr w:type="spellEnd"/>
            <w:r>
              <w:t xml:space="preserve"> в 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9436DC" w:rsidTr="002C135F"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Доходи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1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Дохід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основного виду </w:t>
            </w:r>
            <w:proofErr w:type="spellStart"/>
            <w:r>
              <w:t>діяльності</w:t>
            </w:r>
            <w:proofErr w:type="spellEnd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452,4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2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операційні</w:t>
            </w:r>
            <w:proofErr w:type="spellEnd"/>
            <w:r>
              <w:t xml:space="preserve"> доходи </w:t>
            </w:r>
            <w:proofErr w:type="gramStart"/>
            <w:r>
              <w:t>в</w:t>
            </w:r>
            <w:proofErr w:type="gramEnd"/>
            <w:r>
              <w:t xml:space="preserve"> тому </w:t>
            </w:r>
            <w:proofErr w:type="spellStart"/>
            <w:r>
              <w:t>числі</w:t>
            </w:r>
            <w:proofErr w:type="spellEnd"/>
            <w:r>
              <w:t>: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72,9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2.1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</w:t>
            </w:r>
            <w:proofErr w:type="spellStart"/>
            <w:r>
              <w:t>пересувним</w:t>
            </w:r>
            <w:proofErr w:type="spellEnd"/>
            <w:r>
              <w:t xml:space="preserve"> циркам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14,4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2.2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фінансова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ідтримка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бюджету: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58,5</w:t>
            </w:r>
          </w:p>
        </w:tc>
      </w:tr>
      <w:tr w:rsidR="009436DC" w:rsidTr="002C135F">
        <w:trPr>
          <w:trHeight w:val="403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технічна</w:t>
            </w:r>
            <w:proofErr w:type="spellEnd"/>
            <w:r>
              <w:t xml:space="preserve"> </w:t>
            </w:r>
            <w:proofErr w:type="spellStart"/>
            <w:r>
              <w:t>діагностика</w:t>
            </w:r>
            <w:proofErr w:type="spellEnd"/>
            <w:r>
              <w:t xml:space="preserve"> та </w:t>
            </w:r>
            <w:proofErr w:type="spellStart"/>
            <w:r>
              <w:t>експертиза</w:t>
            </w:r>
            <w:proofErr w:type="spellEnd"/>
            <w:r>
              <w:t xml:space="preserve">  </w:t>
            </w:r>
            <w:proofErr w:type="spellStart"/>
            <w:r>
              <w:t>атракціоні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28,5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громадські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30,0</w:t>
            </w:r>
          </w:p>
        </w:tc>
      </w:tr>
      <w:tr w:rsidR="009436DC" w:rsidTr="002C135F"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DC" w:rsidRDefault="009436DC" w:rsidP="002C135F">
            <w:pPr>
              <w:pStyle w:val="ab"/>
              <w:ind w:hanging="357"/>
              <w:jc w:val="center"/>
            </w:pPr>
          </w:p>
          <w:p w:rsidR="009436DC" w:rsidRDefault="009436DC" w:rsidP="002C135F">
            <w:pPr>
              <w:pStyle w:val="ab"/>
              <w:jc w:val="both"/>
            </w:pPr>
            <w:r>
              <w:t xml:space="preserve">Разом  доходи   по </w:t>
            </w:r>
            <w:proofErr w:type="spellStart"/>
            <w:proofErr w:type="gramStart"/>
            <w:r>
              <w:t>п</w:t>
            </w:r>
            <w:proofErr w:type="gramEnd"/>
            <w:r>
              <w:t>ідприємству</w:t>
            </w:r>
            <w:proofErr w:type="spellEnd"/>
            <w:r>
              <w:t xml:space="preserve">  </w:t>
            </w:r>
            <w:proofErr w:type="spellStart"/>
            <w:r>
              <w:t>склали</w:t>
            </w:r>
            <w:proofErr w:type="spellEnd"/>
            <w:r>
              <w:t>: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DC" w:rsidRDefault="009436DC" w:rsidP="002C135F">
            <w:pPr>
              <w:pStyle w:val="ab"/>
              <w:ind w:hanging="357"/>
              <w:jc w:val="center"/>
              <w:rPr>
                <w:b/>
              </w:rPr>
            </w:pPr>
          </w:p>
          <w:p w:rsidR="009436DC" w:rsidRDefault="009436DC" w:rsidP="002C135F">
            <w:pPr>
              <w:pStyle w:val="ab"/>
              <w:ind w:hanging="357"/>
              <w:jc w:val="center"/>
              <w:rPr>
                <w:b/>
              </w:rPr>
            </w:pPr>
            <w:r>
              <w:rPr>
                <w:b/>
              </w:rPr>
              <w:t>525,3</w:t>
            </w:r>
          </w:p>
        </w:tc>
      </w:tr>
      <w:tr w:rsidR="009436DC" w:rsidTr="002C135F">
        <w:tc>
          <w:tcPr>
            <w:tcW w:w="9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proofErr w:type="spellStart"/>
            <w:r>
              <w:t>Витрати</w:t>
            </w:r>
            <w:proofErr w:type="spellEnd"/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3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r>
              <w:t>Разом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518,8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3.1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Собівартість</w:t>
            </w:r>
            <w:proofErr w:type="spellEnd"/>
            <w:r>
              <w:t xml:space="preserve">   </w:t>
            </w:r>
            <w:proofErr w:type="spellStart"/>
            <w:r>
              <w:t>реалізованих</w:t>
            </w:r>
            <w:proofErr w:type="spellEnd"/>
            <w:r>
              <w:t xml:space="preserve">   </w:t>
            </w:r>
            <w:proofErr w:type="spellStart"/>
            <w:r>
              <w:t>послуг</w:t>
            </w:r>
            <w:proofErr w:type="spellEnd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284,9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3.2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Адміністративні</w:t>
            </w:r>
            <w:proofErr w:type="spellEnd"/>
            <w:r>
              <w:t xml:space="preserve">  та </w:t>
            </w:r>
            <w:proofErr w:type="spellStart"/>
            <w:r>
              <w:t>інші</w:t>
            </w:r>
            <w:proofErr w:type="spellEnd"/>
            <w:r>
              <w:t xml:space="preserve">  </w:t>
            </w:r>
            <w:proofErr w:type="spellStart"/>
            <w:r>
              <w:t>операційні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198,3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3.3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Судовий</w:t>
            </w:r>
            <w:proofErr w:type="spellEnd"/>
            <w:r>
              <w:t xml:space="preserve"> </w:t>
            </w:r>
            <w:proofErr w:type="spellStart"/>
            <w:r>
              <w:t>збі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 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35,6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4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Фінансовий</w:t>
            </w:r>
            <w:proofErr w:type="spellEnd"/>
            <w:r>
              <w:t xml:space="preserve"> результат до </w:t>
            </w:r>
            <w:proofErr w:type="spellStart"/>
            <w:r>
              <w:t>оподаткування</w:t>
            </w:r>
            <w:proofErr w:type="spellEnd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6,5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5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Податок</w:t>
            </w:r>
            <w:proofErr w:type="spellEnd"/>
            <w:r>
              <w:t xml:space="preserve"> на </w:t>
            </w:r>
            <w:proofErr w:type="spellStart"/>
            <w:r>
              <w:t>прибуток</w:t>
            </w:r>
            <w:proofErr w:type="spellEnd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1,2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6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Чистий</w:t>
            </w:r>
            <w:proofErr w:type="spellEnd"/>
            <w:r>
              <w:t xml:space="preserve"> </w:t>
            </w:r>
            <w:proofErr w:type="spellStart"/>
            <w:r>
              <w:t>прибуток</w:t>
            </w:r>
            <w:proofErr w:type="spellEnd"/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5,3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7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Середня</w:t>
            </w:r>
            <w:proofErr w:type="spellEnd"/>
            <w:r>
              <w:t xml:space="preserve"> </w:t>
            </w:r>
            <w:proofErr w:type="spellStart"/>
            <w:r>
              <w:t>чисельність</w:t>
            </w:r>
            <w:proofErr w:type="spellEnd"/>
            <w:r>
              <w:t xml:space="preserve"> </w:t>
            </w:r>
            <w:proofErr w:type="spellStart"/>
            <w:r>
              <w:t>працівників</w:t>
            </w:r>
            <w:proofErr w:type="spellEnd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6,0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8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r>
              <w:t xml:space="preserve">Фонд оплати </w:t>
            </w:r>
            <w:proofErr w:type="spellStart"/>
            <w:r>
              <w:t>праці</w:t>
            </w:r>
            <w:proofErr w:type="spellEnd"/>
            <w:r>
              <w:t xml:space="preserve"> за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286,6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9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Середньомісячна</w:t>
            </w:r>
            <w:proofErr w:type="spellEnd"/>
            <w:r>
              <w:t xml:space="preserve"> </w:t>
            </w:r>
            <w:proofErr w:type="spellStart"/>
            <w:r>
              <w:t>заробітна</w:t>
            </w:r>
            <w:proofErr w:type="spellEnd"/>
            <w:r>
              <w:t xml:space="preserve"> плата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3980,1</w:t>
            </w:r>
          </w:p>
        </w:tc>
      </w:tr>
      <w:tr w:rsidR="009436DC" w:rsidTr="002C135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10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jc w:val="both"/>
            </w:pPr>
            <w:proofErr w:type="spellStart"/>
            <w:r>
              <w:t>Перераховано</w:t>
            </w:r>
            <w:proofErr w:type="spellEnd"/>
            <w:r>
              <w:t xml:space="preserve">  </w:t>
            </w:r>
            <w:proofErr w:type="spellStart"/>
            <w:r>
              <w:t>податкі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та </w:t>
            </w:r>
            <w:proofErr w:type="spellStart"/>
            <w:r>
              <w:t>зборів</w:t>
            </w:r>
            <w:proofErr w:type="spellEnd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DC" w:rsidRDefault="009436DC" w:rsidP="002C135F">
            <w:pPr>
              <w:pStyle w:val="ab"/>
              <w:ind w:hanging="357"/>
              <w:jc w:val="center"/>
            </w:pPr>
            <w:r>
              <w:t>103,0</w:t>
            </w:r>
          </w:p>
        </w:tc>
      </w:tr>
    </w:tbl>
    <w:p w:rsidR="009436DC" w:rsidRDefault="009436DC" w:rsidP="009436DC">
      <w:pPr>
        <w:pStyle w:val="ab"/>
        <w:jc w:val="both"/>
      </w:pPr>
    </w:p>
    <w:p w:rsidR="009436DC" w:rsidRDefault="009436DC" w:rsidP="009436DC">
      <w:pPr>
        <w:pStyle w:val="ab"/>
        <w:ind w:firstLine="709"/>
        <w:jc w:val="both"/>
      </w:pPr>
      <w:proofErr w:type="spellStart"/>
      <w:r>
        <w:t>Сплата</w:t>
      </w:r>
      <w:proofErr w:type="spellEnd"/>
      <w:r>
        <w:t xml:space="preserve"> </w:t>
      </w:r>
      <w:proofErr w:type="spellStart"/>
      <w:r>
        <w:t>платежів</w:t>
      </w:r>
      <w:proofErr w:type="spellEnd"/>
      <w:r>
        <w:t xml:space="preserve"> та </w:t>
      </w:r>
      <w:proofErr w:type="spellStart"/>
      <w:r>
        <w:t>податків</w:t>
      </w:r>
      <w:proofErr w:type="spellEnd"/>
      <w:r>
        <w:t xml:space="preserve"> до бюджету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рівнів</w:t>
      </w:r>
      <w:proofErr w:type="spellEnd"/>
      <w:r>
        <w:t xml:space="preserve"> </w:t>
      </w:r>
      <w:proofErr w:type="spellStart"/>
      <w:r>
        <w:t>проводилися</w:t>
      </w:r>
      <w:proofErr w:type="spellEnd"/>
      <w:r>
        <w:t xml:space="preserve"> у </w:t>
      </w:r>
      <w:proofErr w:type="spellStart"/>
      <w:r>
        <w:t>встановлені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 xml:space="preserve"> та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>.</w:t>
      </w:r>
    </w:p>
    <w:p w:rsidR="009436DC" w:rsidRDefault="009436DC" w:rsidP="009436DC">
      <w:pPr>
        <w:pStyle w:val="ab"/>
        <w:ind w:firstLine="709"/>
        <w:jc w:val="both"/>
      </w:pPr>
      <w:r>
        <w:t xml:space="preserve">Просимо </w:t>
      </w:r>
      <w:proofErr w:type="spellStart"/>
      <w:r>
        <w:t>Вашого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внести проект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«</w:t>
      </w:r>
      <w:proofErr w:type="spellStart"/>
      <w:r>
        <w:t>Звіт</w:t>
      </w:r>
      <w:proofErr w:type="spellEnd"/>
      <w:r>
        <w:t xml:space="preserve"> про роботу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«</w:t>
      </w:r>
      <w:proofErr w:type="spellStart"/>
      <w:r>
        <w:t>Бахмутський</w:t>
      </w:r>
      <w:proofErr w:type="spellEnd"/>
      <w:r>
        <w:t xml:space="preserve"> парк </w:t>
      </w:r>
      <w:proofErr w:type="spellStart"/>
      <w:r>
        <w:t>культури</w:t>
      </w:r>
      <w:proofErr w:type="spellEnd"/>
      <w:r>
        <w:t xml:space="preserve"> та </w:t>
      </w:r>
      <w:proofErr w:type="spellStart"/>
      <w:r>
        <w:t>відпочинку</w:t>
      </w:r>
      <w:proofErr w:type="spellEnd"/>
      <w:r>
        <w:t xml:space="preserve">» на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Бахмутської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яка </w:t>
      </w:r>
      <w:proofErr w:type="spellStart"/>
      <w:r>
        <w:t>відбудеться</w:t>
      </w:r>
      <w:proofErr w:type="spellEnd"/>
      <w:r>
        <w:t xml:space="preserve"> в </w:t>
      </w:r>
      <w:proofErr w:type="spellStart"/>
      <w:r>
        <w:t>червні</w:t>
      </w:r>
      <w:proofErr w:type="spellEnd"/>
      <w:r>
        <w:t xml:space="preserve"> 2019 року.</w:t>
      </w:r>
    </w:p>
    <w:p w:rsidR="009436DC" w:rsidRPr="009436DC" w:rsidRDefault="009436DC" w:rsidP="009436DC">
      <w:pPr>
        <w:pStyle w:val="ab"/>
        <w:jc w:val="both"/>
        <w:rPr>
          <w:lang w:val="uk-UA"/>
        </w:rPr>
      </w:pPr>
    </w:p>
    <w:p w:rsidR="009436DC" w:rsidRDefault="009436DC" w:rsidP="009436DC">
      <w:pPr>
        <w:pStyle w:val="ab"/>
        <w:jc w:val="both"/>
        <w:rPr>
          <w:b/>
          <w:i/>
        </w:rPr>
      </w:pPr>
      <w:r>
        <w:rPr>
          <w:b/>
          <w:i/>
        </w:rPr>
        <w:t>Директор КП «</w:t>
      </w:r>
      <w:proofErr w:type="spellStart"/>
      <w:r>
        <w:rPr>
          <w:b/>
          <w:i/>
        </w:rPr>
        <w:t>Бахмутський</w:t>
      </w:r>
      <w:proofErr w:type="spellEnd"/>
    </w:p>
    <w:p w:rsidR="009436DC" w:rsidRPr="009436DC" w:rsidRDefault="009436DC" w:rsidP="009436DC">
      <w:pPr>
        <w:pStyle w:val="ab"/>
        <w:jc w:val="both"/>
        <w:rPr>
          <w:b/>
          <w:i/>
        </w:rPr>
      </w:pPr>
      <w:r>
        <w:rPr>
          <w:b/>
          <w:i/>
        </w:rPr>
        <w:t xml:space="preserve">парк </w:t>
      </w:r>
      <w:proofErr w:type="spellStart"/>
      <w:r>
        <w:rPr>
          <w:b/>
          <w:i/>
        </w:rPr>
        <w:t>культури</w:t>
      </w:r>
      <w:proofErr w:type="spellEnd"/>
      <w:r>
        <w:rPr>
          <w:b/>
          <w:i/>
        </w:rPr>
        <w:t xml:space="preserve"> та </w:t>
      </w:r>
      <w:proofErr w:type="spellStart"/>
      <w:r>
        <w:rPr>
          <w:b/>
          <w:i/>
        </w:rPr>
        <w:t>відпочинку</w:t>
      </w:r>
      <w:proofErr w:type="spellEnd"/>
      <w:r>
        <w:rPr>
          <w:b/>
        </w:rPr>
        <w:t xml:space="preserve">»                                            </w:t>
      </w:r>
      <w:r>
        <w:rPr>
          <w:b/>
        </w:rPr>
        <w:tab/>
      </w:r>
      <w:proofErr w:type="spellStart"/>
      <w:r>
        <w:rPr>
          <w:b/>
          <w:i/>
        </w:rPr>
        <w:t>В.І.Костенко</w:t>
      </w:r>
      <w:proofErr w:type="spellEnd"/>
    </w:p>
    <w:p w:rsidR="009436DC" w:rsidRDefault="009436DC" w:rsidP="009436DC">
      <w:pPr>
        <w:pStyle w:val="ab"/>
        <w:jc w:val="both"/>
        <w:rPr>
          <w:b/>
        </w:rPr>
      </w:pPr>
    </w:p>
    <w:p w:rsidR="009436DC" w:rsidRDefault="009436DC" w:rsidP="009436DC">
      <w:pPr>
        <w:pStyle w:val="ab"/>
        <w:jc w:val="both"/>
        <w:rPr>
          <w:b/>
          <w:i/>
        </w:rPr>
      </w:pPr>
      <w:proofErr w:type="spellStart"/>
      <w:r>
        <w:rPr>
          <w:b/>
          <w:i/>
        </w:rPr>
        <w:t>Погоджено</w:t>
      </w:r>
      <w:proofErr w:type="spellEnd"/>
      <w:r>
        <w:rPr>
          <w:b/>
          <w:i/>
        </w:rPr>
        <w:t>:</w:t>
      </w:r>
    </w:p>
    <w:p w:rsidR="009436DC" w:rsidRDefault="009436DC" w:rsidP="009436DC">
      <w:pPr>
        <w:pStyle w:val="ab"/>
        <w:jc w:val="both"/>
        <w:rPr>
          <w:b/>
          <w:i/>
        </w:rPr>
      </w:pPr>
      <w:r>
        <w:rPr>
          <w:b/>
          <w:i/>
        </w:rPr>
        <w:t xml:space="preserve">Начальник </w:t>
      </w:r>
      <w:proofErr w:type="spellStart"/>
      <w:r>
        <w:rPr>
          <w:b/>
          <w:i/>
        </w:rPr>
        <w:t>Управління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культури</w:t>
      </w:r>
      <w:proofErr w:type="spellEnd"/>
      <w:r>
        <w:rPr>
          <w:b/>
          <w:i/>
        </w:rPr>
        <w:t xml:space="preserve"> </w:t>
      </w:r>
    </w:p>
    <w:p w:rsidR="009436DC" w:rsidRDefault="009436DC" w:rsidP="009436DC">
      <w:pPr>
        <w:pStyle w:val="ab"/>
        <w:jc w:val="both"/>
        <w:rPr>
          <w:b/>
          <w:i/>
        </w:rPr>
      </w:pPr>
      <w:proofErr w:type="spellStart"/>
      <w:r>
        <w:rPr>
          <w:b/>
          <w:i/>
        </w:rPr>
        <w:t>Бахмутської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міської</w:t>
      </w:r>
      <w:proofErr w:type="spellEnd"/>
      <w:r>
        <w:rPr>
          <w:b/>
          <w:i/>
        </w:rPr>
        <w:t xml:space="preserve"> ради                                              </w:t>
      </w:r>
      <w:r>
        <w:rPr>
          <w:b/>
          <w:i/>
          <w:lang w:val="uk-UA"/>
        </w:rPr>
        <w:t xml:space="preserve">  </w:t>
      </w:r>
      <w:r>
        <w:rPr>
          <w:b/>
          <w:i/>
        </w:rPr>
        <w:t xml:space="preserve"> </w:t>
      </w:r>
      <w:r>
        <w:rPr>
          <w:b/>
          <w:i/>
        </w:rPr>
        <w:tab/>
        <w:t>О.О.Падалка</w:t>
      </w:r>
    </w:p>
    <w:p w:rsidR="009436DC" w:rsidRDefault="009436DC" w:rsidP="009436DC">
      <w:pPr>
        <w:pStyle w:val="ab"/>
        <w:jc w:val="both"/>
        <w:rPr>
          <w:b/>
          <w:i/>
          <w:lang w:val="uk-UA"/>
        </w:rPr>
      </w:pPr>
    </w:p>
    <w:p w:rsidR="006C60D2" w:rsidRDefault="009436DC" w:rsidP="009436DC">
      <w:pPr>
        <w:pStyle w:val="ab"/>
        <w:jc w:val="both"/>
        <w:rPr>
          <w:rStyle w:val="a8"/>
          <w:sz w:val="28"/>
          <w:szCs w:val="28"/>
          <w:lang w:val="uk-UA"/>
        </w:rPr>
      </w:pPr>
      <w:r>
        <w:rPr>
          <w:b/>
          <w:i/>
        </w:rPr>
        <w:t xml:space="preserve">Заступник </w:t>
      </w:r>
      <w:proofErr w:type="spellStart"/>
      <w:proofErr w:type="gramStart"/>
      <w:r>
        <w:rPr>
          <w:b/>
          <w:i/>
        </w:rPr>
        <w:t>м</w:t>
      </w:r>
      <w:proofErr w:type="gramEnd"/>
      <w:r>
        <w:rPr>
          <w:b/>
          <w:i/>
        </w:rPr>
        <w:t>іського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голови</w:t>
      </w:r>
      <w:proofErr w:type="spellEnd"/>
      <w:r>
        <w:rPr>
          <w:b/>
          <w:i/>
        </w:rPr>
        <w:t xml:space="preserve">                                           </w:t>
      </w:r>
      <w:r>
        <w:rPr>
          <w:b/>
          <w:i/>
        </w:rPr>
        <w:tab/>
      </w:r>
      <w:r>
        <w:rPr>
          <w:b/>
          <w:i/>
        </w:rPr>
        <w:tab/>
      </w:r>
      <w:proofErr w:type="spellStart"/>
      <w:r>
        <w:rPr>
          <w:b/>
          <w:i/>
        </w:rPr>
        <w:t>О.В.Стрющенко</w:t>
      </w:r>
      <w:proofErr w:type="spellEnd"/>
      <w:r>
        <w:rPr>
          <w:b/>
          <w:i/>
        </w:rPr>
        <w:t xml:space="preserve"> </w:t>
      </w:r>
    </w:p>
    <w:sectPr w:rsidR="006C60D2" w:rsidSect="00E17029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D6A" w:rsidRDefault="00E03D6A" w:rsidP="00E03D6A">
      <w:r>
        <w:separator/>
      </w:r>
    </w:p>
  </w:endnote>
  <w:endnote w:type="continuationSeparator" w:id="0">
    <w:p w:rsidR="00E03D6A" w:rsidRDefault="00E03D6A" w:rsidP="00E03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D6A" w:rsidRDefault="00E03D6A" w:rsidP="00E03D6A">
      <w:r>
        <w:separator/>
      </w:r>
    </w:p>
  </w:footnote>
  <w:footnote w:type="continuationSeparator" w:id="0">
    <w:p w:rsidR="00E03D6A" w:rsidRDefault="00E03D6A" w:rsidP="00E03D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3256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5"/>
      <w:numFmt w:val="decimal"/>
      <w:lvlText w:val="%4.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3895AA5"/>
    <w:multiLevelType w:val="hybridMultilevel"/>
    <w:tmpl w:val="FCBC47A2"/>
    <w:lvl w:ilvl="0" w:tplc="A27CEC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972314"/>
    <w:multiLevelType w:val="hybridMultilevel"/>
    <w:tmpl w:val="BDA61772"/>
    <w:lvl w:ilvl="0" w:tplc="E4CE768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E7A2DEE"/>
    <w:multiLevelType w:val="hybridMultilevel"/>
    <w:tmpl w:val="7B62BAAA"/>
    <w:lvl w:ilvl="0" w:tplc="84287F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1A8E04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DBD4F6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3" w:tplc="4662B4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4" w:tplc="196468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rebuchet MS" w:hAnsi="Trebuchet MS" w:hint="default"/>
      </w:rPr>
    </w:lvl>
    <w:lvl w:ilvl="5" w:tplc="C62CFE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rebuchet MS" w:hAnsi="Trebuchet MS" w:hint="default"/>
      </w:rPr>
    </w:lvl>
    <w:lvl w:ilvl="6" w:tplc="6B482AE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rebuchet MS" w:hAnsi="Trebuchet MS" w:hint="default"/>
      </w:rPr>
    </w:lvl>
    <w:lvl w:ilvl="7" w:tplc="163EC3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rebuchet MS" w:hAnsi="Trebuchet MS" w:hint="default"/>
      </w:rPr>
    </w:lvl>
    <w:lvl w:ilvl="8" w:tplc="E7065B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rebuchet MS" w:hAnsi="Trebuchet MS" w:hint="default"/>
      </w:rPr>
    </w:lvl>
  </w:abstractNum>
  <w:abstractNum w:abstractNumId="7">
    <w:nsid w:val="6F137C23"/>
    <w:multiLevelType w:val="hybridMultilevel"/>
    <w:tmpl w:val="FF24CA3E"/>
    <w:lvl w:ilvl="0" w:tplc="D7DEE6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F43"/>
    <w:rsid w:val="000000FB"/>
    <w:rsid w:val="00004B4E"/>
    <w:rsid w:val="00004C3C"/>
    <w:rsid w:val="000079CB"/>
    <w:rsid w:val="000113BE"/>
    <w:rsid w:val="00013008"/>
    <w:rsid w:val="00013ADD"/>
    <w:rsid w:val="00015097"/>
    <w:rsid w:val="0001524C"/>
    <w:rsid w:val="000161CD"/>
    <w:rsid w:val="00021702"/>
    <w:rsid w:val="00022413"/>
    <w:rsid w:val="00022BC7"/>
    <w:rsid w:val="000237B5"/>
    <w:rsid w:val="000311FF"/>
    <w:rsid w:val="00034A15"/>
    <w:rsid w:val="00035ABB"/>
    <w:rsid w:val="00043B7E"/>
    <w:rsid w:val="0004650B"/>
    <w:rsid w:val="00052FCA"/>
    <w:rsid w:val="00062C55"/>
    <w:rsid w:val="00070819"/>
    <w:rsid w:val="00071DCF"/>
    <w:rsid w:val="000751AD"/>
    <w:rsid w:val="000756D2"/>
    <w:rsid w:val="000764CE"/>
    <w:rsid w:val="00077534"/>
    <w:rsid w:val="000821C3"/>
    <w:rsid w:val="0008351C"/>
    <w:rsid w:val="00084A97"/>
    <w:rsid w:val="000904EC"/>
    <w:rsid w:val="000A066F"/>
    <w:rsid w:val="000A0CCE"/>
    <w:rsid w:val="000A2D95"/>
    <w:rsid w:val="000A3DFF"/>
    <w:rsid w:val="000B1EF0"/>
    <w:rsid w:val="000B22CB"/>
    <w:rsid w:val="000B4353"/>
    <w:rsid w:val="000C1FC4"/>
    <w:rsid w:val="000C297B"/>
    <w:rsid w:val="000C562D"/>
    <w:rsid w:val="000C578C"/>
    <w:rsid w:val="000C718B"/>
    <w:rsid w:val="000D08A7"/>
    <w:rsid w:val="000D2482"/>
    <w:rsid w:val="000D48B8"/>
    <w:rsid w:val="000D5028"/>
    <w:rsid w:val="000E7EDC"/>
    <w:rsid w:val="001021D7"/>
    <w:rsid w:val="0010301D"/>
    <w:rsid w:val="00105979"/>
    <w:rsid w:val="0010654A"/>
    <w:rsid w:val="001148DD"/>
    <w:rsid w:val="001259E0"/>
    <w:rsid w:val="00136225"/>
    <w:rsid w:val="00142725"/>
    <w:rsid w:val="00144CA8"/>
    <w:rsid w:val="00147E2D"/>
    <w:rsid w:val="00152C54"/>
    <w:rsid w:val="00157AD3"/>
    <w:rsid w:val="00161B44"/>
    <w:rsid w:val="00180337"/>
    <w:rsid w:val="00181897"/>
    <w:rsid w:val="00181E80"/>
    <w:rsid w:val="001A209C"/>
    <w:rsid w:val="001A76CB"/>
    <w:rsid w:val="001B2E13"/>
    <w:rsid w:val="001C7CA1"/>
    <w:rsid w:val="001D47F7"/>
    <w:rsid w:val="001D5F60"/>
    <w:rsid w:val="001E507E"/>
    <w:rsid w:val="001F3E2C"/>
    <w:rsid w:val="00201842"/>
    <w:rsid w:val="00207FD7"/>
    <w:rsid w:val="00211C07"/>
    <w:rsid w:val="0021339F"/>
    <w:rsid w:val="002228EE"/>
    <w:rsid w:val="00223550"/>
    <w:rsid w:val="002238B6"/>
    <w:rsid w:val="00247409"/>
    <w:rsid w:val="0025067A"/>
    <w:rsid w:val="00257F9B"/>
    <w:rsid w:val="002663E9"/>
    <w:rsid w:val="002712F4"/>
    <w:rsid w:val="00272357"/>
    <w:rsid w:val="00282A30"/>
    <w:rsid w:val="00284499"/>
    <w:rsid w:val="00286055"/>
    <w:rsid w:val="00292B29"/>
    <w:rsid w:val="002952C4"/>
    <w:rsid w:val="002A2029"/>
    <w:rsid w:val="002A3D02"/>
    <w:rsid w:val="002B1CC9"/>
    <w:rsid w:val="002B783D"/>
    <w:rsid w:val="002C0CE8"/>
    <w:rsid w:val="002C2C6B"/>
    <w:rsid w:val="002C4CA3"/>
    <w:rsid w:val="002C5702"/>
    <w:rsid w:val="002D3F43"/>
    <w:rsid w:val="002D4BB7"/>
    <w:rsid w:val="002D4FD1"/>
    <w:rsid w:val="002F02EF"/>
    <w:rsid w:val="002F03A3"/>
    <w:rsid w:val="002F2407"/>
    <w:rsid w:val="002F5607"/>
    <w:rsid w:val="002F5CB0"/>
    <w:rsid w:val="00300E58"/>
    <w:rsid w:val="003062B0"/>
    <w:rsid w:val="003106D0"/>
    <w:rsid w:val="00310C7D"/>
    <w:rsid w:val="00326122"/>
    <w:rsid w:val="0033068A"/>
    <w:rsid w:val="00330D22"/>
    <w:rsid w:val="00334319"/>
    <w:rsid w:val="003374F6"/>
    <w:rsid w:val="003406E0"/>
    <w:rsid w:val="00347C28"/>
    <w:rsid w:val="0036416C"/>
    <w:rsid w:val="003705EC"/>
    <w:rsid w:val="00372128"/>
    <w:rsid w:val="00375B3F"/>
    <w:rsid w:val="00377830"/>
    <w:rsid w:val="0038493F"/>
    <w:rsid w:val="00393DAD"/>
    <w:rsid w:val="003A1C36"/>
    <w:rsid w:val="003A4872"/>
    <w:rsid w:val="003B60C0"/>
    <w:rsid w:val="003D28AC"/>
    <w:rsid w:val="003D5978"/>
    <w:rsid w:val="003E07B9"/>
    <w:rsid w:val="003E2384"/>
    <w:rsid w:val="003E37D5"/>
    <w:rsid w:val="003F029A"/>
    <w:rsid w:val="003F35F1"/>
    <w:rsid w:val="003F66B2"/>
    <w:rsid w:val="003F7CBE"/>
    <w:rsid w:val="003F7EFC"/>
    <w:rsid w:val="00401E37"/>
    <w:rsid w:val="00404880"/>
    <w:rsid w:val="004069DA"/>
    <w:rsid w:val="00411A74"/>
    <w:rsid w:val="00414668"/>
    <w:rsid w:val="004153D0"/>
    <w:rsid w:val="00417346"/>
    <w:rsid w:val="00423491"/>
    <w:rsid w:val="00424AC7"/>
    <w:rsid w:val="004255F2"/>
    <w:rsid w:val="004303B6"/>
    <w:rsid w:val="00430D04"/>
    <w:rsid w:val="004362A9"/>
    <w:rsid w:val="004550C7"/>
    <w:rsid w:val="00471D80"/>
    <w:rsid w:val="00472060"/>
    <w:rsid w:val="004767C3"/>
    <w:rsid w:val="004849CE"/>
    <w:rsid w:val="00487100"/>
    <w:rsid w:val="00487D7D"/>
    <w:rsid w:val="004A14CF"/>
    <w:rsid w:val="004A193E"/>
    <w:rsid w:val="004B0166"/>
    <w:rsid w:val="004B190F"/>
    <w:rsid w:val="004B35B7"/>
    <w:rsid w:val="004B406D"/>
    <w:rsid w:val="004B4858"/>
    <w:rsid w:val="004C29D1"/>
    <w:rsid w:val="004C4AFB"/>
    <w:rsid w:val="004C67CF"/>
    <w:rsid w:val="004D0B8E"/>
    <w:rsid w:val="004D74AE"/>
    <w:rsid w:val="004E00FA"/>
    <w:rsid w:val="004E2928"/>
    <w:rsid w:val="004F4BC5"/>
    <w:rsid w:val="004F73DD"/>
    <w:rsid w:val="004F7A13"/>
    <w:rsid w:val="005037D0"/>
    <w:rsid w:val="00511E69"/>
    <w:rsid w:val="00512979"/>
    <w:rsid w:val="00513237"/>
    <w:rsid w:val="00530923"/>
    <w:rsid w:val="00534DC2"/>
    <w:rsid w:val="00534FBF"/>
    <w:rsid w:val="00552A3B"/>
    <w:rsid w:val="00552D8B"/>
    <w:rsid w:val="00553C36"/>
    <w:rsid w:val="00555C7F"/>
    <w:rsid w:val="00562914"/>
    <w:rsid w:val="0056297C"/>
    <w:rsid w:val="005638F4"/>
    <w:rsid w:val="00566508"/>
    <w:rsid w:val="00566820"/>
    <w:rsid w:val="00572032"/>
    <w:rsid w:val="00573215"/>
    <w:rsid w:val="005754DD"/>
    <w:rsid w:val="00576908"/>
    <w:rsid w:val="00583CC0"/>
    <w:rsid w:val="005848F9"/>
    <w:rsid w:val="00590731"/>
    <w:rsid w:val="00592B08"/>
    <w:rsid w:val="00596171"/>
    <w:rsid w:val="005A0C27"/>
    <w:rsid w:val="005B2EB0"/>
    <w:rsid w:val="005B3603"/>
    <w:rsid w:val="005C60B9"/>
    <w:rsid w:val="005F5D15"/>
    <w:rsid w:val="005F659C"/>
    <w:rsid w:val="006038CF"/>
    <w:rsid w:val="00605EC1"/>
    <w:rsid w:val="006077A0"/>
    <w:rsid w:val="006275E7"/>
    <w:rsid w:val="006322E4"/>
    <w:rsid w:val="006341B8"/>
    <w:rsid w:val="00634B0F"/>
    <w:rsid w:val="00635AFE"/>
    <w:rsid w:val="006378B4"/>
    <w:rsid w:val="00637D9A"/>
    <w:rsid w:val="006435B7"/>
    <w:rsid w:val="0065236B"/>
    <w:rsid w:val="00653A0F"/>
    <w:rsid w:val="00654CA2"/>
    <w:rsid w:val="0065707E"/>
    <w:rsid w:val="0066261B"/>
    <w:rsid w:val="00664E78"/>
    <w:rsid w:val="00665B79"/>
    <w:rsid w:val="00670FC9"/>
    <w:rsid w:val="00674503"/>
    <w:rsid w:val="00674989"/>
    <w:rsid w:val="006921DF"/>
    <w:rsid w:val="006A09D6"/>
    <w:rsid w:val="006A524F"/>
    <w:rsid w:val="006B3565"/>
    <w:rsid w:val="006B503D"/>
    <w:rsid w:val="006C0C69"/>
    <w:rsid w:val="006C2283"/>
    <w:rsid w:val="006C5807"/>
    <w:rsid w:val="006C60D2"/>
    <w:rsid w:val="006D0DD0"/>
    <w:rsid w:val="006D2667"/>
    <w:rsid w:val="006D6392"/>
    <w:rsid w:val="006E13C3"/>
    <w:rsid w:val="006E5680"/>
    <w:rsid w:val="006E7709"/>
    <w:rsid w:val="006F102B"/>
    <w:rsid w:val="006F4496"/>
    <w:rsid w:val="00700D21"/>
    <w:rsid w:val="00707D65"/>
    <w:rsid w:val="007104C1"/>
    <w:rsid w:val="00716172"/>
    <w:rsid w:val="00716B8B"/>
    <w:rsid w:val="00720B16"/>
    <w:rsid w:val="00725746"/>
    <w:rsid w:val="007275E5"/>
    <w:rsid w:val="007345CB"/>
    <w:rsid w:val="00741963"/>
    <w:rsid w:val="007420FA"/>
    <w:rsid w:val="007442DE"/>
    <w:rsid w:val="00751731"/>
    <w:rsid w:val="007517AA"/>
    <w:rsid w:val="00754D94"/>
    <w:rsid w:val="00762E1E"/>
    <w:rsid w:val="00764970"/>
    <w:rsid w:val="00780074"/>
    <w:rsid w:val="00782D84"/>
    <w:rsid w:val="00794980"/>
    <w:rsid w:val="00795790"/>
    <w:rsid w:val="00796F10"/>
    <w:rsid w:val="007A36A1"/>
    <w:rsid w:val="007A5450"/>
    <w:rsid w:val="007B1D23"/>
    <w:rsid w:val="007E12FC"/>
    <w:rsid w:val="007E49ED"/>
    <w:rsid w:val="007E71DE"/>
    <w:rsid w:val="007E75E0"/>
    <w:rsid w:val="00800DED"/>
    <w:rsid w:val="00802621"/>
    <w:rsid w:val="00810442"/>
    <w:rsid w:val="00812CCF"/>
    <w:rsid w:val="008133E2"/>
    <w:rsid w:val="00813BD3"/>
    <w:rsid w:val="00815545"/>
    <w:rsid w:val="00815ACF"/>
    <w:rsid w:val="00816707"/>
    <w:rsid w:val="00822D06"/>
    <w:rsid w:val="00823869"/>
    <w:rsid w:val="00823C21"/>
    <w:rsid w:val="008409C6"/>
    <w:rsid w:val="008450FD"/>
    <w:rsid w:val="0084753B"/>
    <w:rsid w:val="00850070"/>
    <w:rsid w:val="008503BD"/>
    <w:rsid w:val="0085076F"/>
    <w:rsid w:val="00856235"/>
    <w:rsid w:val="008611E4"/>
    <w:rsid w:val="00864016"/>
    <w:rsid w:val="008676AA"/>
    <w:rsid w:val="00870CDF"/>
    <w:rsid w:val="00870F10"/>
    <w:rsid w:val="00882F1F"/>
    <w:rsid w:val="008906F9"/>
    <w:rsid w:val="00891CA9"/>
    <w:rsid w:val="00894C1B"/>
    <w:rsid w:val="008A2119"/>
    <w:rsid w:val="008A416C"/>
    <w:rsid w:val="008D100A"/>
    <w:rsid w:val="008D46A1"/>
    <w:rsid w:val="008D5532"/>
    <w:rsid w:val="008E681F"/>
    <w:rsid w:val="008F385E"/>
    <w:rsid w:val="008F50A4"/>
    <w:rsid w:val="008F65A1"/>
    <w:rsid w:val="00901A7E"/>
    <w:rsid w:val="009038BF"/>
    <w:rsid w:val="00913ADF"/>
    <w:rsid w:val="009142E1"/>
    <w:rsid w:val="0092083E"/>
    <w:rsid w:val="00922444"/>
    <w:rsid w:val="0094091C"/>
    <w:rsid w:val="00941739"/>
    <w:rsid w:val="00941925"/>
    <w:rsid w:val="009425CC"/>
    <w:rsid w:val="009436DC"/>
    <w:rsid w:val="009452C9"/>
    <w:rsid w:val="009542E6"/>
    <w:rsid w:val="00957FD5"/>
    <w:rsid w:val="00975BD1"/>
    <w:rsid w:val="0097731A"/>
    <w:rsid w:val="009851BB"/>
    <w:rsid w:val="0099681C"/>
    <w:rsid w:val="00996F6A"/>
    <w:rsid w:val="009A60FB"/>
    <w:rsid w:val="009B23AD"/>
    <w:rsid w:val="009B70A0"/>
    <w:rsid w:val="009C24B9"/>
    <w:rsid w:val="009C51F7"/>
    <w:rsid w:val="009C7112"/>
    <w:rsid w:val="009D4339"/>
    <w:rsid w:val="009E20CB"/>
    <w:rsid w:val="009E2532"/>
    <w:rsid w:val="009E4F46"/>
    <w:rsid w:val="009F0B6A"/>
    <w:rsid w:val="009F32E5"/>
    <w:rsid w:val="009F4AF2"/>
    <w:rsid w:val="00A00D95"/>
    <w:rsid w:val="00A1007D"/>
    <w:rsid w:val="00A21E92"/>
    <w:rsid w:val="00A3432A"/>
    <w:rsid w:val="00A4023E"/>
    <w:rsid w:val="00A42821"/>
    <w:rsid w:val="00A475D8"/>
    <w:rsid w:val="00A6028D"/>
    <w:rsid w:val="00A62965"/>
    <w:rsid w:val="00A62F5F"/>
    <w:rsid w:val="00A6470E"/>
    <w:rsid w:val="00A65BDB"/>
    <w:rsid w:val="00A71D02"/>
    <w:rsid w:val="00A754C5"/>
    <w:rsid w:val="00A84BED"/>
    <w:rsid w:val="00A9075A"/>
    <w:rsid w:val="00A91AA0"/>
    <w:rsid w:val="00A93F57"/>
    <w:rsid w:val="00AA77B0"/>
    <w:rsid w:val="00AB150A"/>
    <w:rsid w:val="00AB440A"/>
    <w:rsid w:val="00AB4CD6"/>
    <w:rsid w:val="00AB52C9"/>
    <w:rsid w:val="00AB5EB8"/>
    <w:rsid w:val="00AC436A"/>
    <w:rsid w:val="00AC50CB"/>
    <w:rsid w:val="00AD050A"/>
    <w:rsid w:val="00AD4774"/>
    <w:rsid w:val="00AE1052"/>
    <w:rsid w:val="00AE487A"/>
    <w:rsid w:val="00AE7901"/>
    <w:rsid w:val="00AF3F2B"/>
    <w:rsid w:val="00AF51AF"/>
    <w:rsid w:val="00AF6A68"/>
    <w:rsid w:val="00AF7989"/>
    <w:rsid w:val="00B05878"/>
    <w:rsid w:val="00B06FF6"/>
    <w:rsid w:val="00B06FFD"/>
    <w:rsid w:val="00B433EF"/>
    <w:rsid w:val="00B52A24"/>
    <w:rsid w:val="00B57921"/>
    <w:rsid w:val="00B62C70"/>
    <w:rsid w:val="00B64408"/>
    <w:rsid w:val="00B67902"/>
    <w:rsid w:val="00B73CDB"/>
    <w:rsid w:val="00B8378C"/>
    <w:rsid w:val="00B874B4"/>
    <w:rsid w:val="00B967D6"/>
    <w:rsid w:val="00BA62FF"/>
    <w:rsid w:val="00BB2A48"/>
    <w:rsid w:val="00BC5368"/>
    <w:rsid w:val="00BC6BEA"/>
    <w:rsid w:val="00BD1570"/>
    <w:rsid w:val="00BD3693"/>
    <w:rsid w:val="00BD4ABA"/>
    <w:rsid w:val="00BD6118"/>
    <w:rsid w:val="00BF0EF9"/>
    <w:rsid w:val="00BF13F4"/>
    <w:rsid w:val="00BF1965"/>
    <w:rsid w:val="00BF2D85"/>
    <w:rsid w:val="00C13669"/>
    <w:rsid w:val="00C215A4"/>
    <w:rsid w:val="00C23A4E"/>
    <w:rsid w:val="00C2747F"/>
    <w:rsid w:val="00C27BF6"/>
    <w:rsid w:val="00C3014F"/>
    <w:rsid w:val="00C375AD"/>
    <w:rsid w:val="00C37B24"/>
    <w:rsid w:val="00C4068D"/>
    <w:rsid w:val="00C43ADD"/>
    <w:rsid w:val="00C5320C"/>
    <w:rsid w:val="00C556AB"/>
    <w:rsid w:val="00C5737C"/>
    <w:rsid w:val="00C613FC"/>
    <w:rsid w:val="00C6438B"/>
    <w:rsid w:val="00C73C4B"/>
    <w:rsid w:val="00C73F33"/>
    <w:rsid w:val="00C757CA"/>
    <w:rsid w:val="00C767A3"/>
    <w:rsid w:val="00C82517"/>
    <w:rsid w:val="00C85B04"/>
    <w:rsid w:val="00CB0415"/>
    <w:rsid w:val="00CB3888"/>
    <w:rsid w:val="00CB415F"/>
    <w:rsid w:val="00CC7F21"/>
    <w:rsid w:val="00CD1B01"/>
    <w:rsid w:val="00CD3542"/>
    <w:rsid w:val="00CD4840"/>
    <w:rsid w:val="00CE5245"/>
    <w:rsid w:val="00CF081D"/>
    <w:rsid w:val="00CF17E2"/>
    <w:rsid w:val="00D00BAB"/>
    <w:rsid w:val="00D02D77"/>
    <w:rsid w:val="00D03784"/>
    <w:rsid w:val="00D10AE5"/>
    <w:rsid w:val="00D14552"/>
    <w:rsid w:val="00D248CB"/>
    <w:rsid w:val="00D30631"/>
    <w:rsid w:val="00D3161C"/>
    <w:rsid w:val="00D31FB7"/>
    <w:rsid w:val="00D33598"/>
    <w:rsid w:val="00D40084"/>
    <w:rsid w:val="00D458C6"/>
    <w:rsid w:val="00D57DA0"/>
    <w:rsid w:val="00D7615B"/>
    <w:rsid w:val="00D767BD"/>
    <w:rsid w:val="00D87D16"/>
    <w:rsid w:val="00D946AD"/>
    <w:rsid w:val="00D94B90"/>
    <w:rsid w:val="00DA25A9"/>
    <w:rsid w:val="00DA6E10"/>
    <w:rsid w:val="00DB3FF4"/>
    <w:rsid w:val="00DB5517"/>
    <w:rsid w:val="00DB701F"/>
    <w:rsid w:val="00DB7DFA"/>
    <w:rsid w:val="00DC17FA"/>
    <w:rsid w:val="00DC3B6F"/>
    <w:rsid w:val="00DC459B"/>
    <w:rsid w:val="00DD339E"/>
    <w:rsid w:val="00DD6047"/>
    <w:rsid w:val="00DE61AC"/>
    <w:rsid w:val="00DF4250"/>
    <w:rsid w:val="00DF499C"/>
    <w:rsid w:val="00DF574F"/>
    <w:rsid w:val="00E018C5"/>
    <w:rsid w:val="00E03D6A"/>
    <w:rsid w:val="00E10250"/>
    <w:rsid w:val="00E136B7"/>
    <w:rsid w:val="00E13809"/>
    <w:rsid w:val="00E15C66"/>
    <w:rsid w:val="00E1620E"/>
    <w:rsid w:val="00E17029"/>
    <w:rsid w:val="00E17FC2"/>
    <w:rsid w:val="00E3398B"/>
    <w:rsid w:val="00E375F3"/>
    <w:rsid w:val="00E4186B"/>
    <w:rsid w:val="00E524B0"/>
    <w:rsid w:val="00E607E0"/>
    <w:rsid w:val="00E64C66"/>
    <w:rsid w:val="00E73CB9"/>
    <w:rsid w:val="00E80D86"/>
    <w:rsid w:val="00E81D81"/>
    <w:rsid w:val="00E8605A"/>
    <w:rsid w:val="00E862BE"/>
    <w:rsid w:val="00E930DC"/>
    <w:rsid w:val="00EA0BF5"/>
    <w:rsid w:val="00EA127F"/>
    <w:rsid w:val="00EA79D9"/>
    <w:rsid w:val="00EB38A6"/>
    <w:rsid w:val="00EC31C0"/>
    <w:rsid w:val="00ED5F70"/>
    <w:rsid w:val="00ED6DDA"/>
    <w:rsid w:val="00EE1440"/>
    <w:rsid w:val="00EE4787"/>
    <w:rsid w:val="00EF20D7"/>
    <w:rsid w:val="00EF4265"/>
    <w:rsid w:val="00EF4686"/>
    <w:rsid w:val="00F02B48"/>
    <w:rsid w:val="00F05148"/>
    <w:rsid w:val="00F05488"/>
    <w:rsid w:val="00F33E93"/>
    <w:rsid w:val="00F34EA3"/>
    <w:rsid w:val="00F52341"/>
    <w:rsid w:val="00F5319D"/>
    <w:rsid w:val="00F61898"/>
    <w:rsid w:val="00F61A60"/>
    <w:rsid w:val="00F622E2"/>
    <w:rsid w:val="00F64851"/>
    <w:rsid w:val="00F66499"/>
    <w:rsid w:val="00F66DE8"/>
    <w:rsid w:val="00F8240C"/>
    <w:rsid w:val="00F82B57"/>
    <w:rsid w:val="00F8709F"/>
    <w:rsid w:val="00F90E42"/>
    <w:rsid w:val="00FA3D97"/>
    <w:rsid w:val="00FA5B51"/>
    <w:rsid w:val="00FB0367"/>
    <w:rsid w:val="00FC2495"/>
    <w:rsid w:val="00FC59B2"/>
    <w:rsid w:val="00FD48B0"/>
    <w:rsid w:val="00FD550E"/>
    <w:rsid w:val="00FE242E"/>
    <w:rsid w:val="00FE2736"/>
    <w:rsid w:val="00FE39F9"/>
    <w:rsid w:val="00FE678F"/>
    <w:rsid w:val="00FE6D92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60F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2C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668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qFormat/>
    <w:rsid w:val="00BF0EF9"/>
    <w:pPr>
      <w:keepNext/>
      <w:ind w:left="993"/>
      <w:jc w:val="both"/>
      <w:outlineLvl w:val="4"/>
    </w:pPr>
    <w:rPr>
      <w:b/>
      <w:sz w:val="27"/>
      <w:szCs w:val="20"/>
      <w:lang w:val="uk-UA"/>
    </w:rPr>
  </w:style>
  <w:style w:type="paragraph" w:styleId="6">
    <w:name w:val="heading 6"/>
    <w:basedOn w:val="a"/>
    <w:next w:val="a"/>
    <w:link w:val="60"/>
    <w:qFormat/>
    <w:rsid w:val="00812CC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qFormat/>
    <w:rsid w:val="00BF0EF9"/>
    <w:pPr>
      <w:keepNext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0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64408"/>
    <w:pPr>
      <w:ind w:left="360"/>
      <w:jc w:val="both"/>
    </w:pPr>
    <w:rPr>
      <w:sz w:val="26"/>
      <w:lang w:val="uk-UA"/>
    </w:rPr>
  </w:style>
  <w:style w:type="character" w:customStyle="1" w:styleId="a5">
    <w:name w:val="Основной текст с отступом Знак"/>
    <w:link w:val="a4"/>
    <w:rsid w:val="00B64408"/>
    <w:rPr>
      <w:sz w:val="26"/>
      <w:szCs w:val="24"/>
      <w:lang w:val="uk-UA" w:eastAsia="ru-RU" w:bidi="ar-SA"/>
    </w:rPr>
  </w:style>
  <w:style w:type="character" w:customStyle="1" w:styleId="hps">
    <w:name w:val="hps"/>
    <w:basedOn w:val="a0"/>
    <w:rsid w:val="00D57DA0"/>
  </w:style>
  <w:style w:type="character" w:styleId="a6">
    <w:name w:val="Hyperlink"/>
    <w:uiPriority w:val="99"/>
    <w:unhideWhenUsed/>
    <w:rsid w:val="006322E4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6322E4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6322E4"/>
    <w:rPr>
      <w:b/>
      <w:bCs/>
    </w:rPr>
  </w:style>
  <w:style w:type="paragraph" w:customStyle="1" w:styleId="TimesNewRoman">
    <w:name w:val="Обычный + Times New Roman"/>
    <w:aliases w:val="14 пт"/>
    <w:basedOn w:val="a"/>
    <w:rsid w:val="00CC7F21"/>
    <w:pPr>
      <w:suppressAutoHyphens/>
      <w:spacing w:after="200" w:line="276" w:lineRule="auto"/>
    </w:pPr>
    <w:rPr>
      <w:kern w:val="1"/>
      <w:sz w:val="28"/>
      <w:szCs w:val="28"/>
      <w:lang w:eastAsia="ar-SA"/>
    </w:rPr>
  </w:style>
  <w:style w:type="paragraph" w:customStyle="1" w:styleId="11">
    <w:name w:val="Название1"/>
    <w:basedOn w:val="a"/>
    <w:rsid w:val="00ED5F70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kern w:val="1"/>
      <w:lang w:eastAsia="ar-SA"/>
    </w:rPr>
  </w:style>
  <w:style w:type="paragraph" w:styleId="a9">
    <w:name w:val="Balloon Text"/>
    <w:basedOn w:val="a"/>
    <w:link w:val="aa"/>
    <w:rsid w:val="00B0587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058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12CC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812CCF"/>
    <w:rPr>
      <w:rFonts w:ascii="Calibri" w:eastAsia="Times New Roman" w:hAnsi="Calibri" w:cs="Times New Roman"/>
      <w:b/>
      <w:bCs/>
      <w:sz w:val="22"/>
      <w:szCs w:val="22"/>
    </w:rPr>
  </w:style>
  <w:style w:type="paragraph" w:styleId="ab">
    <w:name w:val="Body Text"/>
    <w:basedOn w:val="a"/>
    <w:link w:val="ac"/>
    <w:rsid w:val="00812CCF"/>
    <w:pPr>
      <w:spacing w:after="120"/>
    </w:pPr>
  </w:style>
  <w:style w:type="character" w:customStyle="1" w:styleId="ac">
    <w:name w:val="Основной текст Знак"/>
    <w:link w:val="ab"/>
    <w:rsid w:val="00812CCF"/>
    <w:rPr>
      <w:sz w:val="24"/>
      <w:szCs w:val="24"/>
    </w:rPr>
  </w:style>
  <w:style w:type="paragraph" w:styleId="ad">
    <w:name w:val="Title"/>
    <w:basedOn w:val="a"/>
    <w:link w:val="ae"/>
    <w:qFormat/>
    <w:rsid w:val="00812CCF"/>
    <w:pPr>
      <w:jc w:val="center"/>
    </w:pPr>
    <w:rPr>
      <w:sz w:val="28"/>
      <w:szCs w:val="20"/>
    </w:rPr>
  </w:style>
  <w:style w:type="character" w:customStyle="1" w:styleId="ae">
    <w:name w:val="Название Знак"/>
    <w:link w:val="ad"/>
    <w:rsid w:val="00812CCF"/>
    <w:rPr>
      <w:sz w:val="28"/>
    </w:rPr>
  </w:style>
  <w:style w:type="paragraph" w:styleId="af">
    <w:name w:val="Subtitle"/>
    <w:basedOn w:val="a"/>
    <w:link w:val="af0"/>
    <w:qFormat/>
    <w:rsid w:val="00812CCF"/>
    <w:pPr>
      <w:jc w:val="center"/>
    </w:pPr>
    <w:rPr>
      <w:sz w:val="28"/>
      <w:szCs w:val="20"/>
      <w:lang w:val="uk-UA"/>
    </w:rPr>
  </w:style>
  <w:style w:type="character" w:customStyle="1" w:styleId="af0">
    <w:name w:val="Подзаголовок Знак"/>
    <w:link w:val="af"/>
    <w:rsid w:val="00812CCF"/>
    <w:rPr>
      <w:sz w:val="28"/>
      <w:lang w:val="uk-UA"/>
    </w:rPr>
  </w:style>
  <w:style w:type="paragraph" w:customStyle="1" w:styleId="21">
    <w:name w:val="Основной текст 21"/>
    <w:basedOn w:val="a"/>
    <w:rsid w:val="00941925"/>
    <w:pPr>
      <w:widowControl w:val="0"/>
      <w:jc w:val="both"/>
    </w:pPr>
    <w:rPr>
      <w:szCs w:val="20"/>
    </w:rPr>
  </w:style>
  <w:style w:type="paragraph" w:styleId="HTML">
    <w:name w:val="HTML Preformatted"/>
    <w:basedOn w:val="a"/>
    <w:link w:val="HTML0"/>
    <w:uiPriority w:val="99"/>
    <w:unhideWhenUsed/>
    <w:rsid w:val="00850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503BD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56682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header"/>
    <w:basedOn w:val="a"/>
    <w:link w:val="af2"/>
    <w:rsid w:val="00E03D6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03D6A"/>
    <w:rPr>
      <w:sz w:val="24"/>
      <w:szCs w:val="24"/>
    </w:rPr>
  </w:style>
  <w:style w:type="paragraph" w:styleId="af3">
    <w:name w:val="footer"/>
    <w:basedOn w:val="a"/>
    <w:link w:val="af4"/>
    <w:rsid w:val="00E03D6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E03D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2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1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5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8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6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7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6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3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7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7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9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4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1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0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3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26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4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5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9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097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8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32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8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8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1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9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3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0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7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7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0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2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D92EF-A096-4340-9BA9-86812483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8880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cp:lastModifiedBy>Начальник оргвідділу</cp:lastModifiedBy>
  <cp:revision>17</cp:revision>
  <cp:lastPrinted>2019-06-27T10:42:00Z</cp:lastPrinted>
  <dcterms:created xsi:type="dcterms:W3CDTF">2019-06-13T08:34:00Z</dcterms:created>
  <dcterms:modified xsi:type="dcterms:W3CDTF">2019-06-28T12:44:00Z</dcterms:modified>
</cp:coreProperties>
</file>