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D28" w:rsidRPr="002D4F2A" w:rsidRDefault="009D6D28" w:rsidP="009D6D28">
      <w:pPr>
        <w:shd w:val="clear" w:color="auto" w:fill="FFFFFF"/>
        <w:spacing w:line="278" w:lineRule="exact"/>
        <w:ind w:left="-284" w:right="365" w:hanging="5"/>
        <w:rPr>
          <w:sz w:val="28"/>
          <w:szCs w:val="28"/>
          <w:lang w:val="uk-UA"/>
        </w:rPr>
      </w:pPr>
      <w:r w:rsidRPr="002D4F2A">
        <w:rPr>
          <w:sz w:val="28"/>
          <w:szCs w:val="28"/>
          <w:lang w:val="uk-UA"/>
        </w:rPr>
        <w:t xml:space="preserve">   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r w:rsidRPr="002D4F2A">
        <w:rPr>
          <w:sz w:val="28"/>
          <w:szCs w:val="28"/>
          <w:lang w:val="uk-UA"/>
        </w:rPr>
        <w:t>УХВАЛЕНО</w:t>
      </w:r>
    </w:p>
    <w:p w:rsidR="009D6D28" w:rsidRDefault="009D6D28" w:rsidP="009D6D28">
      <w:pPr>
        <w:shd w:val="clear" w:color="auto" w:fill="FFFFFF"/>
        <w:spacing w:line="278" w:lineRule="exact"/>
        <w:ind w:left="-284" w:right="365" w:hanging="5"/>
        <w:rPr>
          <w:sz w:val="28"/>
          <w:szCs w:val="28"/>
          <w:lang w:val="uk-UA"/>
        </w:rPr>
      </w:pPr>
      <w:r w:rsidRPr="002D4F2A">
        <w:rPr>
          <w:sz w:val="28"/>
          <w:szCs w:val="28"/>
          <w:lang w:val="uk-UA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 xml:space="preserve">             </w:t>
      </w:r>
      <w:r w:rsidRPr="002D4F2A">
        <w:rPr>
          <w:sz w:val="28"/>
          <w:szCs w:val="28"/>
          <w:lang w:val="uk-UA"/>
        </w:rPr>
        <w:t xml:space="preserve">Рішення виконкому </w:t>
      </w:r>
    </w:p>
    <w:p w:rsidR="009D6D28" w:rsidRDefault="009D6D28" w:rsidP="009D6D28">
      <w:pPr>
        <w:shd w:val="clear" w:color="auto" w:fill="FFFFFF"/>
        <w:spacing w:line="278" w:lineRule="exact"/>
        <w:ind w:left="-284" w:right="365" w:hanging="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Артемівської міської ради</w:t>
      </w:r>
    </w:p>
    <w:p w:rsidR="009D6D28" w:rsidRDefault="009D6D28" w:rsidP="009D6D28">
      <w:pPr>
        <w:shd w:val="clear" w:color="auto" w:fill="FFFFFF"/>
        <w:spacing w:line="278" w:lineRule="exact"/>
        <w:ind w:left="-284" w:right="365" w:hanging="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</w:t>
      </w:r>
      <w:r w:rsidR="00A90556">
        <w:rPr>
          <w:sz w:val="28"/>
          <w:szCs w:val="28"/>
          <w:lang w:val="uk-UA"/>
        </w:rPr>
        <w:t xml:space="preserve">11.04.2012  </w:t>
      </w:r>
      <w:r>
        <w:rPr>
          <w:sz w:val="28"/>
          <w:szCs w:val="28"/>
          <w:lang w:val="uk-UA"/>
        </w:rPr>
        <w:t>№</w:t>
      </w:r>
      <w:r w:rsidR="00A90556">
        <w:rPr>
          <w:sz w:val="28"/>
          <w:szCs w:val="28"/>
          <w:lang w:val="uk-UA"/>
        </w:rPr>
        <w:t>124</w:t>
      </w:r>
      <w:bookmarkStart w:id="0" w:name="_GoBack"/>
      <w:bookmarkEnd w:id="0"/>
    </w:p>
    <w:p w:rsidR="009D6D28" w:rsidRPr="002D4F2A" w:rsidRDefault="009D6D28" w:rsidP="009D6D28">
      <w:pPr>
        <w:shd w:val="clear" w:color="auto" w:fill="FFFFFF"/>
        <w:spacing w:line="278" w:lineRule="exact"/>
        <w:ind w:left="-284" w:right="365" w:hanging="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2D4F2A">
        <w:rPr>
          <w:sz w:val="28"/>
          <w:szCs w:val="28"/>
          <w:lang w:val="uk-UA"/>
        </w:rPr>
        <w:t xml:space="preserve">  </w:t>
      </w:r>
    </w:p>
    <w:p w:rsidR="009D6D28" w:rsidRDefault="009D6D28" w:rsidP="009D6D28">
      <w:pPr>
        <w:jc w:val="center"/>
        <w:rPr>
          <w:b/>
          <w:caps/>
          <w:lang w:val="uk-UA"/>
        </w:rPr>
      </w:pPr>
      <w:r>
        <w:rPr>
          <w:b/>
          <w:caps/>
          <w:lang w:val="uk-UA"/>
        </w:rPr>
        <w:t>П Р О е К Т   П Р О Г Р А М И</w:t>
      </w:r>
    </w:p>
    <w:p w:rsidR="009D6D28" w:rsidRDefault="009D6D28" w:rsidP="009D6D28">
      <w:pPr>
        <w:jc w:val="center"/>
        <w:rPr>
          <w:b/>
          <w:lang w:val="uk-UA"/>
        </w:rPr>
      </w:pPr>
    </w:p>
    <w:p w:rsidR="009D6D28" w:rsidRDefault="009D6D28" w:rsidP="009D6D28">
      <w:pPr>
        <w:jc w:val="center"/>
        <w:rPr>
          <w:b/>
          <w:lang w:val="uk-UA"/>
        </w:rPr>
      </w:pPr>
      <w:r>
        <w:rPr>
          <w:b/>
          <w:lang w:val="uk-UA"/>
        </w:rPr>
        <w:t>«місцевих стимулів» для медичних працівників</w:t>
      </w:r>
    </w:p>
    <w:p w:rsidR="009D6D28" w:rsidRDefault="009D6D28" w:rsidP="009D6D28">
      <w:pPr>
        <w:jc w:val="center"/>
        <w:rPr>
          <w:b/>
          <w:lang w:val="uk-UA"/>
        </w:rPr>
      </w:pPr>
      <w:r>
        <w:rPr>
          <w:b/>
          <w:lang w:val="uk-UA"/>
        </w:rPr>
        <w:t xml:space="preserve"> на території Артемівської міської ради </w:t>
      </w:r>
    </w:p>
    <w:p w:rsidR="009D6D28" w:rsidRDefault="009D6D28" w:rsidP="009D6D28">
      <w:pPr>
        <w:jc w:val="center"/>
        <w:rPr>
          <w:b/>
          <w:lang w:val="uk-UA"/>
        </w:rPr>
      </w:pPr>
      <w:r>
        <w:rPr>
          <w:b/>
          <w:lang w:val="uk-UA"/>
        </w:rPr>
        <w:t>на 2012 – 2017 роки</w:t>
      </w:r>
    </w:p>
    <w:p w:rsidR="009D6D28" w:rsidRDefault="009D6D28" w:rsidP="009D6D28">
      <w:pPr>
        <w:jc w:val="center"/>
        <w:rPr>
          <w:b/>
          <w:lang w:val="uk-UA"/>
        </w:rPr>
      </w:pPr>
    </w:p>
    <w:p w:rsidR="009D6D28" w:rsidRDefault="009D6D28" w:rsidP="009D6D28">
      <w:pPr>
        <w:jc w:val="center"/>
        <w:rPr>
          <w:b/>
          <w:lang w:val="uk-UA"/>
        </w:rPr>
      </w:pPr>
      <w:r>
        <w:rPr>
          <w:lang w:val="uk-UA"/>
        </w:rPr>
        <w:t>І</w:t>
      </w:r>
      <w:r>
        <w:rPr>
          <w:b/>
          <w:lang w:val="uk-UA"/>
        </w:rPr>
        <w:t>. Загальні положення Програми</w:t>
      </w:r>
    </w:p>
    <w:p w:rsidR="009D6D28" w:rsidRDefault="009D6D28" w:rsidP="009D6D28">
      <w:pPr>
        <w:jc w:val="center"/>
        <w:rPr>
          <w:b/>
          <w:lang w:val="uk-UA"/>
        </w:rPr>
      </w:pPr>
    </w:p>
    <w:p w:rsidR="009D6D28" w:rsidRDefault="009D6D28" w:rsidP="009D6D28">
      <w:pPr>
        <w:ind w:firstLine="708"/>
        <w:jc w:val="both"/>
        <w:rPr>
          <w:lang w:val="uk-UA"/>
        </w:rPr>
      </w:pPr>
      <w:r>
        <w:rPr>
          <w:lang w:val="uk-UA"/>
        </w:rPr>
        <w:t>Забезпечення належного рівня надання медичної допомоги мешканцям на території Артемівської міської ради передбачає наявність стабільно працюючих  лікувальних закладів, які мають необхідне матеріально-технічне забезпечення. Загальні тенденції розвитку охорони здоров’я в останні роки позитивні: покращилась матеріально-технічна база, проведені заходи з оптимізації мережі лікувальних закладів, на виконання Закону України від 07.07.2011 № 3612-</w:t>
      </w:r>
      <w:r>
        <w:rPr>
          <w:lang w:val="en-US"/>
        </w:rPr>
        <w:t>VI</w:t>
      </w:r>
      <w:r>
        <w:rPr>
          <w:lang w:val="uk-UA"/>
        </w:rPr>
        <w:t xml:space="preserve"> «Про порядок проведення реформування системи охорони здоров’я у Вінницькій, Дніпропетровській, Донецькій областях та м. Києві» створено комунальний заклад охорони здоров’я «Центр первинної медичної (медико-санітарної) допомоги Артемівської міської ради», який почав свою роботу 01.01.2012 року. </w:t>
      </w:r>
    </w:p>
    <w:p w:rsidR="009D6D28" w:rsidRDefault="009D6D28" w:rsidP="009D6D28">
      <w:pPr>
        <w:ind w:firstLine="708"/>
        <w:jc w:val="both"/>
        <w:rPr>
          <w:lang w:val="uk-UA"/>
        </w:rPr>
      </w:pPr>
    </w:p>
    <w:p w:rsidR="009D6D28" w:rsidRDefault="009D6D28" w:rsidP="009D6D28">
      <w:pPr>
        <w:ind w:firstLine="709"/>
        <w:jc w:val="both"/>
        <w:rPr>
          <w:lang w:val="uk-UA"/>
        </w:rPr>
      </w:pPr>
      <w:r>
        <w:rPr>
          <w:lang w:val="uk-UA"/>
        </w:rPr>
        <w:t xml:space="preserve">На цей час найбільш складним  є питання забезпеченості кадрами первинного рівня надання медичної допомоги. </w:t>
      </w:r>
    </w:p>
    <w:p w:rsidR="009D6D28" w:rsidRDefault="009D6D28" w:rsidP="009D6D28">
      <w:pPr>
        <w:ind w:firstLine="708"/>
        <w:rPr>
          <w:lang w:val="uk-UA"/>
        </w:rPr>
      </w:pPr>
      <w:r>
        <w:rPr>
          <w:lang w:val="uk-UA"/>
        </w:rPr>
        <w:t>Населення території Артемівської міської ради складає  104 575 осіб. Для  надання первинної медичної (медико-санітарної) допомоги  населенню потреба в лікарях загальної практики сімейної медицини (далі – ЗПСМ)  складає 73 особи, які повинні обслуговувати 73 дільниці.</w:t>
      </w:r>
    </w:p>
    <w:p w:rsidR="009D6D28" w:rsidRDefault="009D6D28" w:rsidP="009D6D28">
      <w:pPr>
        <w:rPr>
          <w:lang w:val="uk-UA"/>
        </w:rPr>
      </w:pPr>
    </w:p>
    <w:p w:rsidR="009D6D28" w:rsidRDefault="009D6D28" w:rsidP="009D6D28">
      <w:pPr>
        <w:ind w:firstLine="360"/>
        <w:rPr>
          <w:lang w:val="uk-UA"/>
        </w:rPr>
      </w:pPr>
      <w:r>
        <w:rPr>
          <w:lang w:val="uk-UA"/>
        </w:rPr>
        <w:t>В теперішній час в Центрі первинної медичної (медико-санітарної) допомоги Артемівської міської ради» працюють лікарі в наступному складі:</w:t>
      </w:r>
    </w:p>
    <w:p w:rsidR="009D6D28" w:rsidRDefault="009D6D28" w:rsidP="009D6D28">
      <w:pPr>
        <w:pStyle w:val="ListParagraph"/>
        <w:rPr>
          <w:sz w:val="16"/>
          <w:szCs w:val="16"/>
          <w:lang w:val="uk-UA"/>
        </w:rPr>
      </w:pPr>
    </w:p>
    <w:p w:rsidR="009D6D28" w:rsidRDefault="009D6D28" w:rsidP="009D6D28">
      <w:pPr>
        <w:pStyle w:val="ListParagraph"/>
        <w:numPr>
          <w:ilvl w:val="0"/>
          <w:numId w:val="1"/>
        </w:numPr>
        <w:tabs>
          <w:tab w:val="left" w:pos="720"/>
        </w:tabs>
        <w:rPr>
          <w:lang w:val="uk-UA"/>
        </w:rPr>
      </w:pPr>
      <w:r>
        <w:rPr>
          <w:lang w:val="uk-UA"/>
        </w:rPr>
        <w:t>28 лікарів-терапевтів дільничних (із них 14 – пенсійного віку), обслуговують 42 дільниці;</w:t>
      </w:r>
    </w:p>
    <w:p w:rsidR="009D6D28" w:rsidRDefault="009D6D28" w:rsidP="009D6D28">
      <w:pPr>
        <w:pStyle w:val="ListParagraph"/>
        <w:numPr>
          <w:ilvl w:val="0"/>
          <w:numId w:val="1"/>
        </w:numPr>
        <w:tabs>
          <w:tab w:val="left" w:pos="720"/>
        </w:tabs>
        <w:rPr>
          <w:lang w:val="uk-UA"/>
        </w:rPr>
      </w:pPr>
      <w:r>
        <w:rPr>
          <w:lang w:val="uk-UA"/>
        </w:rPr>
        <w:t>17 лікарів-педіатрів дільничних (із них 9 – пенсійного віку), обслуговують 21 дільницю;</w:t>
      </w:r>
    </w:p>
    <w:p w:rsidR="009D6D28" w:rsidRDefault="009D6D28" w:rsidP="009D6D28">
      <w:pPr>
        <w:pStyle w:val="ListParagraph"/>
        <w:numPr>
          <w:ilvl w:val="0"/>
          <w:numId w:val="1"/>
        </w:numPr>
        <w:tabs>
          <w:tab w:val="left" w:pos="720"/>
        </w:tabs>
        <w:rPr>
          <w:lang w:val="uk-UA"/>
        </w:rPr>
      </w:pPr>
      <w:r>
        <w:rPr>
          <w:lang w:val="uk-UA"/>
        </w:rPr>
        <w:t>2 лікарі ЗПСМ ;</w:t>
      </w:r>
    </w:p>
    <w:p w:rsidR="009D6D28" w:rsidRDefault="009D6D28" w:rsidP="009D6D28">
      <w:pPr>
        <w:pStyle w:val="ListParagraph"/>
        <w:numPr>
          <w:ilvl w:val="0"/>
          <w:numId w:val="1"/>
        </w:numPr>
        <w:tabs>
          <w:tab w:val="left" w:pos="720"/>
        </w:tabs>
        <w:rPr>
          <w:lang w:val="uk-UA"/>
        </w:rPr>
      </w:pPr>
      <w:r>
        <w:rPr>
          <w:lang w:val="uk-UA"/>
        </w:rPr>
        <w:t>5 лікарів-педіатрів, підліткових лікарів-педіатрів (всі пенсійного віку).</w:t>
      </w:r>
    </w:p>
    <w:p w:rsidR="009D6D28" w:rsidRDefault="009D6D28" w:rsidP="009D6D28">
      <w:pPr>
        <w:pStyle w:val="ListParagraph"/>
        <w:ind w:left="360"/>
        <w:rPr>
          <w:lang w:val="uk-UA"/>
        </w:rPr>
      </w:pPr>
    </w:p>
    <w:p w:rsidR="009D6D28" w:rsidRDefault="009D6D28" w:rsidP="009D6D28">
      <w:pPr>
        <w:pStyle w:val="ListParagraph"/>
        <w:ind w:left="360"/>
        <w:rPr>
          <w:lang w:val="uk-UA"/>
        </w:rPr>
      </w:pPr>
      <w:r>
        <w:rPr>
          <w:lang w:val="uk-UA"/>
        </w:rPr>
        <w:t>Недостатність лікарів ЗПСМ складає 72 осіб (з розрахунку по нормативу на 100 тис. населення).</w:t>
      </w:r>
    </w:p>
    <w:p w:rsidR="009D6D28" w:rsidRDefault="009D6D28" w:rsidP="009D6D28">
      <w:pPr>
        <w:rPr>
          <w:lang w:val="uk-UA"/>
        </w:rPr>
      </w:pPr>
      <w:r>
        <w:rPr>
          <w:lang w:val="uk-UA"/>
        </w:rPr>
        <w:t xml:space="preserve"> </w:t>
      </w:r>
    </w:p>
    <w:tbl>
      <w:tblPr>
        <w:tblW w:w="960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6"/>
        <w:gridCol w:w="2157"/>
        <w:gridCol w:w="777"/>
        <w:gridCol w:w="1426"/>
        <w:gridCol w:w="1297"/>
        <w:gridCol w:w="1167"/>
        <w:gridCol w:w="1168"/>
        <w:gridCol w:w="1184"/>
      </w:tblGrid>
      <w:tr w:rsidR="009D6D28" w:rsidTr="008059FE">
        <w:trPr>
          <w:trHeight w:val="111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6D28" w:rsidRDefault="009D6D28" w:rsidP="008059FE">
            <w:pPr>
              <w:pStyle w:val="ListParagraph"/>
              <w:snapToGrid w:val="0"/>
              <w:ind w:left="0"/>
              <w:rPr>
                <w:lang w:val="uk-UA"/>
              </w:rPr>
            </w:pPr>
            <w:r>
              <w:rPr>
                <w:lang w:val="uk-UA"/>
              </w:rPr>
              <w:t>№ з/п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6D28" w:rsidRDefault="009D6D28" w:rsidP="008059FE">
            <w:pPr>
              <w:snapToGrid w:val="0"/>
              <w:spacing w:before="60" w:after="60"/>
              <w:rPr>
                <w:lang w:val="uk-UA"/>
              </w:rPr>
            </w:pPr>
            <w:r>
              <w:rPr>
                <w:lang w:val="uk-UA"/>
              </w:rPr>
              <w:t>Шляхи здійснення укомплектування лікарями ЗПСМ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6D28" w:rsidRDefault="009D6D28" w:rsidP="008059FE">
            <w:pPr>
              <w:snapToGrid w:val="0"/>
              <w:spacing w:before="60" w:after="6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2012 рік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6D28" w:rsidRDefault="009D6D28" w:rsidP="008059FE">
            <w:pPr>
              <w:snapToGrid w:val="0"/>
              <w:spacing w:before="60" w:after="6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2013 рік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6D28" w:rsidRDefault="009D6D28" w:rsidP="008059FE">
            <w:pPr>
              <w:snapToGrid w:val="0"/>
              <w:spacing w:before="60" w:after="6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2014 рік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6D28" w:rsidRDefault="009D6D28" w:rsidP="008059FE">
            <w:pPr>
              <w:snapToGrid w:val="0"/>
              <w:spacing w:before="60" w:after="6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2015 рік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6D28" w:rsidRDefault="009D6D28" w:rsidP="008059FE">
            <w:pPr>
              <w:snapToGrid w:val="0"/>
              <w:spacing w:before="60" w:after="6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2016 рік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D28" w:rsidRDefault="009D6D28" w:rsidP="008059FE">
            <w:pPr>
              <w:snapToGrid w:val="0"/>
              <w:spacing w:before="60" w:after="6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2017 рік</w:t>
            </w:r>
          </w:p>
        </w:tc>
      </w:tr>
      <w:tr w:rsidR="009D6D28" w:rsidTr="008059FE">
        <w:trPr>
          <w:trHeight w:val="55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6D28" w:rsidRDefault="009D6D28" w:rsidP="008059FE">
            <w:pPr>
              <w:pStyle w:val="ListParagraph"/>
              <w:snapToGrid w:val="0"/>
              <w:ind w:left="0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6D28" w:rsidRDefault="009D6D28" w:rsidP="008059FE">
            <w:pPr>
              <w:pStyle w:val="ListParagraph"/>
              <w:snapToGrid w:val="0"/>
              <w:ind w:left="0"/>
              <w:rPr>
                <w:lang w:val="uk-UA"/>
              </w:rPr>
            </w:pPr>
            <w:r>
              <w:rPr>
                <w:lang w:val="uk-UA"/>
              </w:rPr>
              <w:t>Перенавчання протягом року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6D28" w:rsidRDefault="009D6D28" w:rsidP="008059FE">
            <w:pPr>
              <w:pStyle w:val="ListParagraph"/>
              <w:snapToGrid w:val="0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6D28" w:rsidRDefault="009D6D28" w:rsidP="008059FE">
            <w:pPr>
              <w:pStyle w:val="ListParagraph"/>
              <w:snapToGrid w:val="0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6D28" w:rsidRDefault="009D6D28" w:rsidP="008059FE">
            <w:pPr>
              <w:pStyle w:val="ListParagraph"/>
              <w:snapToGrid w:val="0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6D28" w:rsidRDefault="009D6D28" w:rsidP="008059FE">
            <w:pPr>
              <w:pStyle w:val="ListParagraph"/>
              <w:snapToGrid w:val="0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6D28" w:rsidRDefault="009D6D28" w:rsidP="008059FE">
            <w:pPr>
              <w:pStyle w:val="ListParagraph"/>
              <w:snapToGrid w:val="0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D28" w:rsidRDefault="009D6D28" w:rsidP="008059FE">
            <w:pPr>
              <w:pStyle w:val="ListParagraph"/>
              <w:snapToGrid w:val="0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9D6D28" w:rsidTr="008059FE">
        <w:trPr>
          <w:trHeight w:val="113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6D28" w:rsidRDefault="009D6D28" w:rsidP="008059FE">
            <w:pPr>
              <w:pStyle w:val="ListParagraph"/>
              <w:snapToGrid w:val="0"/>
              <w:ind w:left="0"/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6D28" w:rsidRDefault="009D6D28" w:rsidP="008059FE">
            <w:pPr>
              <w:pStyle w:val="ListParagraph"/>
              <w:snapToGrid w:val="0"/>
              <w:ind w:left="0"/>
              <w:rPr>
                <w:lang w:val="uk-UA"/>
              </w:rPr>
            </w:pPr>
            <w:r>
              <w:rPr>
                <w:lang w:val="uk-UA"/>
              </w:rPr>
              <w:t>Прийняття лікарів ЗПСМ після закінчення інтернатури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6D28" w:rsidRDefault="009D6D28" w:rsidP="008059FE">
            <w:pPr>
              <w:pStyle w:val="ListParagraph"/>
              <w:snapToGrid w:val="0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6D28" w:rsidRDefault="009D6D28" w:rsidP="008059FE">
            <w:pPr>
              <w:pStyle w:val="ListParagraph"/>
              <w:snapToGrid w:val="0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6D28" w:rsidRDefault="009D6D28" w:rsidP="008059FE">
            <w:pPr>
              <w:pStyle w:val="ListParagraph"/>
              <w:snapToGrid w:val="0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6D28" w:rsidRDefault="009D6D28" w:rsidP="008059FE">
            <w:pPr>
              <w:pStyle w:val="ListParagraph"/>
              <w:snapToGrid w:val="0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6D28" w:rsidRDefault="009D6D28" w:rsidP="008059FE">
            <w:pPr>
              <w:pStyle w:val="ListParagraph"/>
              <w:snapToGrid w:val="0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D28" w:rsidRDefault="009D6D28" w:rsidP="008059FE">
            <w:pPr>
              <w:pStyle w:val="ListParagraph"/>
              <w:snapToGrid w:val="0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</w:tr>
      <w:tr w:rsidR="009D6D28" w:rsidTr="008059FE">
        <w:trPr>
          <w:trHeight w:val="27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6D28" w:rsidRDefault="009D6D28" w:rsidP="008059FE">
            <w:pPr>
              <w:pStyle w:val="ListParagraph"/>
              <w:snapToGrid w:val="0"/>
              <w:ind w:left="0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6D28" w:rsidRDefault="009D6D28" w:rsidP="008059FE">
            <w:pPr>
              <w:pStyle w:val="ListParagraph"/>
              <w:snapToGrid w:val="0"/>
              <w:ind w:left="0"/>
              <w:rPr>
                <w:lang w:val="uk-UA"/>
              </w:rPr>
            </w:pPr>
            <w:r>
              <w:rPr>
                <w:lang w:val="uk-UA"/>
              </w:rPr>
              <w:t>Лікарі-інтерни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6D28" w:rsidRDefault="009D6D28" w:rsidP="008059FE">
            <w:pPr>
              <w:pStyle w:val="ListParagraph"/>
              <w:snapToGrid w:val="0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6D28" w:rsidRDefault="009D6D28" w:rsidP="008059FE">
            <w:pPr>
              <w:pStyle w:val="ListParagraph"/>
              <w:snapToGrid w:val="0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6D28" w:rsidRDefault="009D6D28" w:rsidP="008059FE">
            <w:pPr>
              <w:pStyle w:val="ListParagraph"/>
              <w:snapToGrid w:val="0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6D28" w:rsidRDefault="009D6D28" w:rsidP="008059FE">
            <w:pPr>
              <w:pStyle w:val="ListParagraph"/>
              <w:snapToGrid w:val="0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6D28" w:rsidRDefault="009D6D28" w:rsidP="008059FE">
            <w:pPr>
              <w:pStyle w:val="ListParagraph"/>
              <w:snapToGrid w:val="0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D28" w:rsidRDefault="009D6D28" w:rsidP="008059FE">
            <w:pPr>
              <w:pStyle w:val="ListParagraph"/>
              <w:snapToGrid w:val="0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9D6D28" w:rsidTr="008059FE">
        <w:trPr>
          <w:trHeight w:val="27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6D28" w:rsidRDefault="009D6D28" w:rsidP="008059FE">
            <w:pPr>
              <w:pStyle w:val="ListParagraph"/>
              <w:snapToGrid w:val="0"/>
              <w:ind w:left="0"/>
              <w:rPr>
                <w:lang w:val="uk-UA"/>
              </w:rPr>
            </w:pPr>
            <w:r>
              <w:rPr>
                <w:lang w:val="uk-UA"/>
              </w:rPr>
              <w:lastRenderedPageBreak/>
              <w:t>4.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6D28" w:rsidRDefault="009D6D28" w:rsidP="008059FE">
            <w:pPr>
              <w:pStyle w:val="ListParagraph"/>
              <w:snapToGrid w:val="0"/>
              <w:ind w:left="0"/>
              <w:rPr>
                <w:lang w:val="uk-UA"/>
              </w:rPr>
            </w:pPr>
            <w:r>
              <w:rPr>
                <w:lang w:val="uk-UA"/>
              </w:rPr>
              <w:t>Прийняття на роботу молодих спеціалістів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6D28" w:rsidRDefault="009D6D28" w:rsidP="008059FE">
            <w:pPr>
              <w:pStyle w:val="ListParagraph"/>
              <w:snapToGrid w:val="0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6D28" w:rsidRDefault="009D6D28" w:rsidP="008059FE">
            <w:pPr>
              <w:pStyle w:val="ListParagraph"/>
              <w:snapToGrid w:val="0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6D28" w:rsidRDefault="009D6D28" w:rsidP="008059FE">
            <w:pPr>
              <w:pStyle w:val="ListParagraph"/>
              <w:snapToGrid w:val="0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6D28" w:rsidRDefault="009D6D28" w:rsidP="008059FE">
            <w:pPr>
              <w:pStyle w:val="ListParagraph"/>
              <w:snapToGrid w:val="0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6D28" w:rsidRDefault="009D6D28" w:rsidP="008059FE">
            <w:pPr>
              <w:pStyle w:val="ListParagraph"/>
              <w:snapToGrid w:val="0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D28" w:rsidRDefault="009D6D28" w:rsidP="008059FE">
            <w:pPr>
              <w:pStyle w:val="ListParagraph"/>
              <w:snapToGrid w:val="0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9D6D28" w:rsidTr="008059FE">
        <w:trPr>
          <w:trHeight w:val="196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6D28" w:rsidRDefault="009D6D28" w:rsidP="008059FE">
            <w:pPr>
              <w:pStyle w:val="ListParagraph"/>
              <w:snapToGrid w:val="0"/>
              <w:ind w:left="0"/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6D28" w:rsidRDefault="009D6D28" w:rsidP="008059FE">
            <w:pPr>
              <w:pStyle w:val="ListParagraph"/>
              <w:snapToGrid w:val="0"/>
              <w:ind w:left="0"/>
              <w:rPr>
                <w:lang w:val="uk-UA"/>
              </w:rPr>
            </w:pPr>
            <w:r>
              <w:rPr>
                <w:lang w:val="uk-UA"/>
              </w:rPr>
              <w:t>Залучення студентів</w:t>
            </w:r>
          </w:p>
          <w:p w:rsidR="009D6D28" w:rsidRDefault="009D6D28" w:rsidP="008059FE">
            <w:pPr>
              <w:pStyle w:val="ListParagraph"/>
              <w:ind w:left="-392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>
              <w:rPr>
                <w:lang w:val="en-US"/>
              </w:rPr>
              <w:t>V</w:t>
            </w:r>
            <w:r>
              <w:t>-</w:t>
            </w:r>
            <w:r>
              <w:rPr>
                <w:lang w:val="en-US"/>
              </w:rPr>
              <w:t>VI</w:t>
            </w:r>
            <w:r>
              <w:t xml:space="preserve"> </w:t>
            </w:r>
            <w:r>
              <w:rPr>
                <w:lang w:val="uk-UA"/>
              </w:rPr>
              <w:t>курсів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6D28" w:rsidRDefault="009D6D28" w:rsidP="008059FE">
            <w:pPr>
              <w:pStyle w:val="ListParagraph"/>
              <w:snapToGrid w:val="0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9D6D28" w:rsidRDefault="009D6D28" w:rsidP="008059FE">
            <w:pPr>
              <w:pStyle w:val="ListParagraph"/>
              <w:ind w:left="0"/>
              <w:jc w:val="center"/>
              <w:rPr>
                <w:lang w:val="uk-UA"/>
              </w:rPr>
            </w:pPr>
          </w:p>
          <w:p w:rsidR="009D6D28" w:rsidRDefault="009D6D28" w:rsidP="008059FE">
            <w:pPr>
              <w:pStyle w:val="ListParagraph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6D28" w:rsidRDefault="009D6D28" w:rsidP="008059FE">
            <w:pPr>
              <w:pStyle w:val="ListParagraph"/>
              <w:snapToGrid w:val="0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в т.ч.</w:t>
            </w:r>
          </w:p>
          <w:p w:rsidR="009D6D28" w:rsidRDefault="009D6D28" w:rsidP="008059FE">
            <w:pPr>
              <w:pStyle w:val="ListParagraph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 (студент </w:t>
            </w:r>
            <w:r>
              <w:rPr>
                <w:lang w:val="en-US"/>
              </w:rPr>
              <w:t>VI</w:t>
            </w:r>
            <w:r>
              <w:rPr>
                <w:lang w:val="uk-UA"/>
              </w:rPr>
              <w:t xml:space="preserve"> курсу)</w:t>
            </w:r>
          </w:p>
          <w:p w:rsidR="009D6D28" w:rsidRDefault="009D6D28" w:rsidP="008059FE">
            <w:pPr>
              <w:pStyle w:val="ListParagraph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 (студент </w:t>
            </w:r>
            <w:r>
              <w:rPr>
                <w:lang w:val="en-US"/>
              </w:rPr>
              <w:t>V</w:t>
            </w:r>
            <w:r>
              <w:rPr>
                <w:lang w:val="uk-UA"/>
              </w:rPr>
              <w:t xml:space="preserve"> курсу)</w:t>
            </w:r>
          </w:p>
          <w:p w:rsidR="009D6D28" w:rsidRDefault="009D6D28" w:rsidP="008059FE">
            <w:pPr>
              <w:pStyle w:val="ListParagraph"/>
              <w:ind w:left="0"/>
              <w:jc w:val="center"/>
              <w:rPr>
                <w:lang w:val="uk-UA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6D28" w:rsidRDefault="009D6D28" w:rsidP="008059FE">
            <w:pPr>
              <w:pStyle w:val="ListParagraph"/>
              <w:snapToGrid w:val="0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 т.ч. </w:t>
            </w:r>
          </w:p>
          <w:p w:rsidR="009D6D28" w:rsidRDefault="009D6D28" w:rsidP="008059FE">
            <w:pPr>
              <w:pStyle w:val="ListParagraph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 (студент </w:t>
            </w:r>
            <w:r>
              <w:rPr>
                <w:lang w:val="en-US"/>
              </w:rPr>
              <w:t>V</w:t>
            </w:r>
            <w:r>
              <w:rPr>
                <w:lang w:val="uk-UA"/>
              </w:rPr>
              <w:t xml:space="preserve"> курсу)</w:t>
            </w:r>
          </w:p>
          <w:p w:rsidR="009D6D28" w:rsidRDefault="009D6D28" w:rsidP="008059FE">
            <w:pPr>
              <w:pStyle w:val="ListParagraph"/>
              <w:ind w:left="0"/>
              <w:rPr>
                <w:lang w:val="uk-UA"/>
              </w:rPr>
            </w:pPr>
            <w:r>
              <w:rPr>
                <w:lang w:val="uk-UA"/>
              </w:rPr>
              <w:t xml:space="preserve">1 (студент </w:t>
            </w:r>
            <w:r>
              <w:rPr>
                <w:lang w:val="en-US"/>
              </w:rPr>
              <w:t>VI</w:t>
            </w:r>
            <w:r>
              <w:rPr>
                <w:lang w:val="uk-UA"/>
              </w:rPr>
              <w:t xml:space="preserve"> курсу)</w:t>
            </w:r>
          </w:p>
          <w:p w:rsidR="009D6D28" w:rsidRDefault="009D6D28" w:rsidP="008059FE">
            <w:pPr>
              <w:pStyle w:val="ListParagraph"/>
              <w:ind w:left="0"/>
              <w:jc w:val="center"/>
              <w:rPr>
                <w:lang w:val="uk-UA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6D28" w:rsidRDefault="009D6D28" w:rsidP="008059FE">
            <w:pPr>
              <w:pStyle w:val="ListParagraph"/>
              <w:snapToGrid w:val="0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 т.ч. </w:t>
            </w:r>
          </w:p>
          <w:p w:rsidR="009D6D28" w:rsidRDefault="009D6D28" w:rsidP="008059FE">
            <w:pPr>
              <w:pStyle w:val="ListParagraph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 (студент </w:t>
            </w:r>
            <w:r>
              <w:rPr>
                <w:lang w:val="en-US"/>
              </w:rPr>
              <w:t>V</w:t>
            </w:r>
            <w:r>
              <w:rPr>
                <w:lang w:val="uk-UA"/>
              </w:rPr>
              <w:t xml:space="preserve"> курсу)</w:t>
            </w:r>
          </w:p>
          <w:p w:rsidR="009D6D28" w:rsidRDefault="009D6D28" w:rsidP="008059FE">
            <w:pPr>
              <w:pStyle w:val="ListParagraph"/>
              <w:ind w:left="0"/>
              <w:rPr>
                <w:lang w:val="uk-UA"/>
              </w:rPr>
            </w:pPr>
            <w:r>
              <w:rPr>
                <w:lang w:val="uk-UA"/>
              </w:rPr>
              <w:t xml:space="preserve">1 (студент </w:t>
            </w:r>
            <w:r>
              <w:rPr>
                <w:lang w:val="en-US"/>
              </w:rPr>
              <w:t>VI</w:t>
            </w:r>
            <w:r>
              <w:rPr>
                <w:lang w:val="uk-UA"/>
              </w:rPr>
              <w:t xml:space="preserve"> курсу)</w:t>
            </w:r>
          </w:p>
          <w:p w:rsidR="009D6D28" w:rsidRDefault="009D6D28" w:rsidP="008059FE">
            <w:pPr>
              <w:pStyle w:val="ListParagraph"/>
              <w:ind w:left="0"/>
              <w:jc w:val="center"/>
              <w:rPr>
                <w:lang w:val="uk-UA"/>
              </w:rPr>
            </w:pPr>
          </w:p>
          <w:p w:rsidR="009D6D28" w:rsidRDefault="009D6D28" w:rsidP="008059FE">
            <w:pPr>
              <w:pStyle w:val="ListParagraph"/>
              <w:ind w:left="0"/>
              <w:jc w:val="center"/>
              <w:rPr>
                <w:lang w:val="uk-UA"/>
              </w:rPr>
            </w:pP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6D28" w:rsidRDefault="009D6D28" w:rsidP="008059FE">
            <w:pPr>
              <w:pStyle w:val="ListParagraph"/>
              <w:snapToGrid w:val="0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 т.ч. </w:t>
            </w:r>
          </w:p>
          <w:p w:rsidR="009D6D28" w:rsidRDefault="009D6D28" w:rsidP="008059FE">
            <w:pPr>
              <w:pStyle w:val="ListParagraph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1(студент </w:t>
            </w:r>
            <w:r>
              <w:rPr>
                <w:lang w:val="en-US"/>
              </w:rPr>
              <w:t>V</w:t>
            </w:r>
            <w:r>
              <w:rPr>
                <w:lang w:val="uk-UA"/>
              </w:rPr>
              <w:t>курсу)</w:t>
            </w:r>
          </w:p>
          <w:p w:rsidR="009D6D28" w:rsidRDefault="009D6D28" w:rsidP="008059FE">
            <w:pPr>
              <w:pStyle w:val="ListParagraph"/>
              <w:ind w:left="0"/>
              <w:rPr>
                <w:lang w:val="uk-UA"/>
              </w:rPr>
            </w:pPr>
            <w:r>
              <w:rPr>
                <w:lang w:val="uk-UA"/>
              </w:rPr>
              <w:t xml:space="preserve">1(студент </w:t>
            </w:r>
            <w:r>
              <w:rPr>
                <w:lang w:val="en-US"/>
              </w:rPr>
              <w:t>VI</w:t>
            </w:r>
            <w:r>
              <w:rPr>
                <w:lang w:val="uk-UA"/>
              </w:rPr>
              <w:t xml:space="preserve"> курсу)</w:t>
            </w:r>
          </w:p>
          <w:p w:rsidR="009D6D28" w:rsidRDefault="009D6D28" w:rsidP="008059FE">
            <w:pPr>
              <w:pStyle w:val="ListParagraph"/>
              <w:ind w:left="0"/>
              <w:jc w:val="center"/>
              <w:rPr>
                <w:lang w:val="uk-UA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D28" w:rsidRDefault="009D6D28" w:rsidP="008059FE">
            <w:pPr>
              <w:pStyle w:val="ListParagraph"/>
              <w:snapToGrid w:val="0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 т.ч. </w:t>
            </w:r>
          </w:p>
          <w:p w:rsidR="009D6D28" w:rsidRDefault="009D6D28" w:rsidP="008059FE">
            <w:pPr>
              <w:pStyle w:val="ListParagraph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1(студент </w:t>
            </w:r>
            <w:r>
              <w:rPr>
                <w:lang w:val="en-US"/>
              </w:rPr>
              <w:t>V</w:t>
            </w:r>
            <w:r>
              <w:rPr>
                <w:lang w:val="uk-UA"/>
              </w:rPr>
              <w:t>курсу)</w:t>
            </w:r>
          </w:p>
          <w:p w:rsidR="009D6D28" w:rsidRDefault="009D6D28" w:rsidP="008059FE">
            <w:pPr>
              <w:pStyle w:val="ListParagraph"/>
              <w:ind w:left="0"/>
              <w:rPr>
                <w:lang w:val="uk-UA"/>
              </w:rPr>
            </w:pPr>
            <w:r>
              <w:rPr>
                <w:lang w:val="uk-UA"/>
              </w:rPr>
              <w:t xml:space="preserve">1(студент </w:t>
            </w:r>
            <w:r>
              <w:rPr>
                <w:lang w:val="en-US"/>
              </w:rPr>
              <w:t>VI</w:t>
            </w:r>
            <w:r>
              <w:rPr>
                <w:lang w:val="uk-UA"/>
              </w:rPr>
              <w:t xml:space="preserve"> курсу)</w:t>
            </w:r>
          </w:p>
          <w:p w:rsidR="009D6D28" w:rsidRDefault="009D6D28" w:rsidP="008059FE">
            <w:pPr>
              <w:pStyle w:val="ListParagraph"/>
              <w:ind w:left="0"/>
              <w:jc w:val="center"/>
              <w:rPr>
                <w:lang w:val="uk-UA"/>
              </w:rPr>
            </w:pPr>
          </w:p>
        </w:tc>
      </w:tr>
      <w:tr w:rsidR="009D6D28" w:rsidTr="008059FE">
        <w:trPr>
          <w:trHeight w:val="291"/>
        </w:trPr>
        <w:tc>
          <w:tcPr>
            <w:tcW w:w="2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6D28" w:rsidRDefault="009D6D28" w:rsidP="008059FE">
            <w:pPr>
              <w:pStyle w:val="ListParagraph"/>
              <w:snapToGrid w:val="0"/>
              <w:ind w:left="0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Всього лікарів ЗПСМ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6D28" w:rsidRDefault="009D6D28" w:rsidP="008059FE">
            <w:pPr>
              <w:pStyle w:val="ListParagraph"/>
              <w:snapToGrid w:val="0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6D28" w:rsidRDefault="009D6D28" w:rsidP="008059FE">
            <w:pPr>
              <w:pStyle w:val="ListParagraph"/>
              <w:snapToGrid w:val="0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6D28" w:rsidRDefault="009D6D28" w:rsidP="008059FE">
            <w:pPr>
              <w:pStyle w:val="ListParagraph"/>
              <w:snapToGrid w:val="0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6D28" w:rsidRDefault="009D6D28" w:rsidP="008059FE">
            <w:pPr>
              <w:pStyle w:val="ListParagraph"/>
              <w:snapToGrid w:val="0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6D28" w:rsidRDefault="009D6D28" w:rsidP="008059FE">
            <w:pPr>
              <w:pStyle w:val="ListParagraph"/>
              <w:snapToGrid w:val="0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D28" w:rsidRDefault="009D6D28" w:rsidP="008059FE">
            <w:pPr>
              <w:pStyle w:val="ListParagraph"/>
              <w:snapToGrid w:val="0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26</w:t>
            </w:r>
          </w:p>
        </w:tc>
      </w:tr>
    </w:tbl>
    <w:p w:rsidR="009D6D28" w:rsidRDefault="009D6D28" w:rsidP="009D6D28">
      <w:pPr>
        <w:pStyle w:val="ListParagraph"/>
      </w:pPr>
    </w:p>
    <w:p w:rsidR="009D6D28" w:rsidRDefault="009D6D28" w:rsidP="009D6D28">
      <w:pPr>
        <w:rPr>
          <w:lang w:val="uk-UA"/>
        </w:rPr>
      </w:pPr>
      <w:r>
        <w:rPr>
          <w:lang w:val="uk-UA"/>
        </w:rPr>
        <w:t xml:space="preserve">    </w:t>
      </w:r>
    </w:p>
    <w:p w:rsidR="009D6D28" w:rsidRDefault="009D6D28" w:rsidP="009D6D28">
      <w:pPr>
        <w:rPr>
          <w:lang w:val="uk-UA"/>
        </w:rPr>
      </w:pPr>
      <w:r>
        <w:rPr>
          <w:lang w:val="uk-UA"/>
        </w:rPr>
        <w:t xml:space="preserve">За умови здійснення запланованих на 2012-2017 роки заходів Програми КЗОЗ «ЦПМСД Артемівської міської ради» буде забезпечений 73 лікарями ЗПСМ. </w:t>
      </w:r>
    </w:p>
    <w:p w:rsidR="009D6D28" w:rsidRDefault="009D6D28" w:rsidP="009D6D28">
      <w:pPr>
        <w:ind w:firstLine="360"/>
        <w:rPr>
          <w:lang w:val="uk-UA"/>
        </w:rPr>
      </w:pPr>
    </w:p>
    <w:p w:rsidR="009D6D28" w:rsidRDefault="009D6D28" w:rsidP="009D6D28">
      <w:pPr>
        <w:ind w:firstLine="360"/>
        <w:rPr>
          <w:lang w:val="uk-UA"/>
        </w:rPr>
      </w:pPr>
      <w:r>
        <w:rPr>
          <w:lang w:val="uk-UA"/>
        </w:rPr>
        <w:t>Щодо забезпеченості кадрами молодшими медичними спеціалістами:</w:t>
      </w:r>
    </w:p>
    <w:p w:rsidR="009D6D28" w:rsidRDefault="009D6D28" w:rsidP="009D6D28">
      <w:pPr>
        <w:ind w:firstLine="360"/>
        <w:rPr>
          <w:lang w:val="uk-UA"/>
        </w:rPr>
      </w:pPr>
    </w:p>
    <w:p w:rsidR="009D6D28" w:rsidRDefault="009D6D28" w:rsidP="009D6D28">
      <w:pPr>
        <w:numPr>
          <w:ilvl w:val="0"/>
          <w:numId w:val="3"/>
        </w:numPr>
        <w:tabs>
          <w:tab w:val="left" w:pos="720"/>
        </w:tabs>
        <w:rPr>
          <w:lang w:val="uk-UA"/>
        </w:rPr>
      </w:pPr>
      <w:r>
        <w:rPr>
          <w:lang w:val="uk-UA"/>
        </w:rPr>
        <w:t>сестер медичних – 203 (з них  27  пенсійного віку)</w:t>
      </w:r>
    </w:p>
    <w:p w:rsidR="009D6D28" w:rsidRDefault="009D6D28" w:rsidP="009D6D28">
      <w:pPr>
        <w:jc w:val="center"/>
        <w:rPr>
          <w:b/>
          <w:lang w:val="uk-UA"/>
        </w:rPr>
      </w:pPr>
    </w:p>
    <w:tbl>
      <w:tblPr>
        <w:tblW w:w="971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55"/>
        <w:gridCol w:w="2030"/>
        <w:gridCol w:w="820"/>
        <w:gridCol w:w="1505"/>
        <w:gridCol w:w="1368"/>
        <w:gridCol w:w="1230"/>
        <w:gridCol w:w="1093"/>
        <w:gridCol w:w="1113"/>
      </w:tblGrid>
      <w:tr w:rsidR="009D6D28" w:rsidTr="008059FE">
        <w:trPr>
          <w:trHeight w:val="1287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6D28" w:rsidRDefault="009D6D28" w:rsidP="008059FE">
            <w:pPr>
              <w:pStyle w:val="ListParagraph"/>
              <w:snapToGrid w:val="0"/>
              <w:ind w:left="0"/>
              <w:rPr>
                <w:lang w:val="uk-UA"/>
              </w:rPr>
            </w:pPr>
            <w:r>
              <w:rPr>
                <w:lang w:val="uk-UA"/>
              </w:rPr>
              <w:t>№ з/п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6D28" w:rsidRDefault="009D6D28" w:rsidP="008059FE">
            <w:pPr>
              <w:snapToGrid w:val="0"/>
              <w:spacing w:before="60" w:after="60"/>
              <w:rPr>
                <w:lang w:val="uk-UA"/>
              </w:rPr>
            </w:pPr>
            <w:r>
              <w:rPr>
                <w:lang w:val="uk-UA"/>
              </w:rPr>
              <w:t>Шляхи здійснення укомплектування сестрами медичними ЗПСМ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6D28" w:rsidRDefault="009D6D28" w:rsidP="008059FE">
            <w:pPr>
              <w:snapToGrid w:val="0"/>
              <w:spacing w:before="60" w:after="6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2012 рік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6D28" w:rsidRDefault="009D6D28" w:rsidP="008059FE">
            <w:pPr>
              <w:snapToGrid w:val="0"/>
              <w:spacing w:before="60" w:after="6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2013 рік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6D28" w:rsidRDefault="009D6D28" w:rsidP="008059FE">
            <w:pPr>
              <w:snapToGrid w:val="0"/>
              <w:spacing w:before="60" w:after="6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2014 рік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6D28" w:rsidRDefault="009D6D28" w:rsidP="008059FE">
            <w:pPr>
              <w:snapToGrid w:val="0"/>
              <w:spacing w:before="60" w:after="6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2015 рік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6D28" w:rsidRDefault="009D6D28" w:rsidP="008059FE">
            <w:pPr>
              <w:snapToGrid w:val="0"/>
              <w:spacing w:before="60" w:after="6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2016 рік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D28" w:rsidRDefault="009D6D28" w:rsidP="008059FE">
            <w:pPr>
              <w:snapToGrid w:val="0"/>
              <w:spacing w:before="60" w:after="6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2017 рік</w:t>
            </w:r>
          </w:p>
        </w:tc>
      </w:tr>
      <w:tr w:rsidR="009D6D28" w:rsidTr="008059FE">
        <w:trPr>
          <w:trHeight w:val="565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6D28" w:rsidRDefault="009D6D28" w:rsidP="008059FE">
            <w:pPr>
              <w:pStyle w:val="ListParagraph"/>
              <w:snapToGrid w:val="0"/>
              <w:ind w:left="0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6D28" w:rsidRDefault="009D6D28" w:rsidP="008059FE">
            <w:pPr>
              <w:pStyle w:val="ListParagraph"/>
              <w:snapToGrid w:val="0"/>
              <w:ind w:left="0"/>
              <w:rPr>
                <w:lang w:val="uk-UA"/>
              </w:rPr>
            </w:pPr>
            <w:r>
              <w:rPr>
                <w:lang w:val="uk-UA"/>
              </w:rPr>
              <w:t>Перенавчання протягом року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6D28" w:rsidRDefault="009D6D28" w:rsidP="008059FE">
            <w:pPr>
              <w:pStyle w:val="ListParagraph"/>
              <w:snapToGrid w:val="0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6D28" w:rsidRDefault="009D6D28" w:rsidP="008059FE">
            <w:pPr>
              <w:pStyle w:val="ListParagraph"/>
              <w:snapToGrid w:val="0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6D28" w:rsidRDefault="009D6D28" w:rsidP="008059FE">
            <w:pPr>
              <w:pStyle w:val="ListParagraph"/>
              <w:snapToGrid w:val="0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6D28" w:rsidRDefault="009D6D28" w:rsidP="008059FE">
            <w:pPr>
              <w:pStyle w:val="ListParagraph"/>
              <w:snapToGrid w:val="0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28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6D28" w:rsidRDefault="009D6D28" w:rsidP="008059FE">
            <w:pPr>
              <w:pStyle w:val="ListParagraph"/>
              <w:snapToGrid w:val="0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38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D28" w:rsidRDefault="009D6D28" w:rsidP="008059FE">
            <w:pPr>
              <w:pStyle w:val="ListParagraph"/>
              <w:snapToGrid w:val="0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48</w:t>
            </w:r>
          </w:p>
        </w:tc>
      </w:tr>
      <w:tr w:rsidR="009D6D28" w:rsidTr="008059FE">
        <w:trPr>
          <w:trHeight w:val="298"/>
        </w:trPr>
        <w:tc>
          <w:tcPr>
            <w:tcW w:w="2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6D28" w:rsidRDefault="009D6D28" w:rsidP="008059FE">
            <w:pPr>
              <w:pStyle w:val="ListParagraph"/>
              <w:snapToGrid w:val="0"/>
              <w:ind w:left="0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Всього лікарів ЗПСМ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6D28" w:rsidRDefault="009D6D28" w:rsidP="008059FE">
            <w:pPr>
              <w:pStyle w:val="ListParagraph"/>
              <w:snapToGrid w:val="0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6D28" w:rsidRDefault="009D6D28" w:rsidP="008059FE">
            <w:pPr>
              <w:pStyle w:val="ListParagraph"/>
              <w:snapToGrid w:val="0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6D28" w:rsidRDefault="009D6D28" w:rsidP="008059FE">
            <w:pPr>
              <w:pStyle w:val="ListParagraph"/>
              <w:snapToGrid w:val="0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6D28" w:rsidRDefault="009D6D28" w:rsidP="008059FE">
            <w:pPr>
              <w:pStyle w:val="ListParagraph"/>
              <w:snapToGrid w:val="0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28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6D28" w:rsidRDefault="009D6D28" w:rsidP="008059FE">
            <w:pPr>
              <w:pStyle w:val="ListParagraph"/>
              <w:snapToGrid w:val="0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38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D28" w:rsidRDefault="009D6D28" w:rsidP="008059FE">
            <w:pPr>
              <w:pStyle w:val="ListParagraph"/>
              <w:snapToGrid w:val="0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48</w:t>
            </w:r>
          </w:p>
        </w:tc>
      </w:tr>
    </w:tbl>
    <w:p w:rsidR="009D6D28" w:rsidRDefault="009D6D28" w:rsidP="009D6D28">
      <w:pPr>
        <w:jc w:val="center"/>
      </w:pPr>
    </w:p>
    <w:p w:rsidR="009D6D28" w:rsidRDefault="009D6D28" w:rsidP="009D6D28">
      <w:pPr>
        <w:jc w:val="center"/>
        <w:rPr>
          <w:b/>
          <w:lang w:val="uk-UA"/>
        </w:rPr>
      </w:pPr>
    </w:p>
    <w:p w:rsidR="009D6D28" w:rsidRDefault="009D6D28" w:rsidP="009D6D28">
      <w:pPr>
        <w:jc w:val="center"/>
        <w:rPr>
          <w:b/>
          <w:lang w:val="uk-UA"/>
        </w:rPr>
      </w:pPr>
      <w:r>
        <w:rPr>
          <w:b/>
          <w:lang w:val="uk-UA"/>
        </w:rPr>
        <w:t>ІІ. Мета Програми</w:t>
      </w:r>
    </w:p>
    <w:p w:rsidR="009D6D28" w:rsidRDefault="009D6D28" w:rsidP="009D6D28">
      <w:pPr>
        <w:jc w:val="center"/>
        <w:rPr>
          <w:lang w:val="uk-UA"/>
        </w:rPr>
      </w:pPr>
    </w:p>
    <w:p w:rsidR="009D6D28" w:rsidRDefault="009D6D28" w:rsidP="009D6D28">
      <w:pPr>
        <w:ind w:firstLine="708"/>
        <w:jc w:val="both"/>
        <w:rPr>
          <w:lang w:val="uk-UA"/>
        </w:rPr>
      </w:pPr>
      <w:r>
        <w:rPr>
          <w:lang w:val="uk-UA"/>
        </w:rPr>
        <w:t>Мета Програми – забезпечення належного рівня надання первинної медичної допомоги мешканцям на території Артемівської міської ради, підвищення рівня укомплектованості лікарями та молодшими медичними спеціалістами  ЗПСМ КЗОЗ «ЦПМСД Артемівської міської ради», підвищення престижу і соціального статусу медичних працівників первинної ланки.</w:t>
      </w:r>
    </w:p>
    <w:p w:rsidR="009D6D28" w:rsidRDefault="009D6D28" w:rsidP="009D6D28">
      <w:pPr>
        <w:jc w:val="center"/>
        <w:rPr>
          <w:b/>
          <w:lang w:val="uk-UA"/>
        </w:rPr>
      </w:pPr>
    </w:p>
    <w:p w:rsidR="009D6D28" w:rsidRDefault="009D6D28" w:rsidP="009D6D28">
      <w:pPr>
        <w:jc w:val="center"/>
        <w:rPr>
          <w:b/>
          <w:lang w:val="uk-UA"/>
        </w:rPr>
      </w:pPr>
      <w:r>
        <w:rPr>
          <w:b/>
          <w:lang w:val="uk-UA"/>
        </w:rPr>
        <w:t>ІІІ. Основні задачі Програми</w:t>
      </w:r>
    </w:p>
    <w:p w:rsidR="009D6D28" w:rsidRDefault="009D6D28" w:rsidP="009D6D28">
      <w:pPr>
        <w:jc w:val="both"/>
        <w:rPr>
          <w:lang w:val="uk-UA"/>
        </w:rPr>
      </w:pPr>
    </w:p>
    <w:p w:rsidR="009D6D28" w:rsidRDefault="009D6D28" w:rsidP="009D6D28">
      <w:pPr>
        <w:jc w:val="both"/>
        <w:rPr>
          <w:lang w:val="uk-UA"/>
        </w:rPr>
      </w:pPr>
      <w:r>
        <w:rPr>
          <w:lang w:val="uk-UA"/>
        </w:rPr>
        <w:t>Для досягнення мети  Програми необхідно:</w:t>
      </w:r>
    </w:p>
    <w:p w:rsidR="009D6D28" w:rsidRDefault="009D6D28" w:rsidP="009D6D28">
      <w:pPr>
        <w:numPr>
          <w:ilvl w:val="0"/>
          <w:numId w:val="2"/>
        </w:numPr>
        <w:tabs>
          <w:tab w:val="left" w:pos="645"/>
        </w:tabs>
        <w:jc w:val="both"/>
        <w:rPr>
          <w:lang w:val="uk-UA"/>
        </w:rPr>
      </w:pPr>
      <w:r>
        <w:rPr>
          <w:lang w:val="uk-UA"/>
        </w:rPr>
        <w:t>визначити шляхи забезпечення лікарів житлом;</w:t>
      </w:r>
    </w:p>
    <w:p w:rsidR="009D6D28" w:rsidRDefault="009D6D28" w:rsidP="009D6D28">
      <w:pPr>
        <w:numPr>
          <w:ilvl w:val="0"/>
          <w:numId w:val="2"/>
        </w:numPr>
        <w:tabs>
          <w:tab w:val="left" w:pos="645"/>
        </w:tabs>
        <w:jc w:val="both"/>
        <w:rPr>
          <w:lang w:val="uk-UA"/>
        </w:rPr>
      </w:pPr>
      <w:r>
        <w:rPr>
          <w:lang w:val="uk-UA"/>
        </w:rPr>
        <w:t>розпочати планомірне перенавчання та навчання лікарських кадрів;</w:t>
      </w:r>
    </w:p>
    <w:p w:rsidR="009D6D28" w:rsidRDefault="009D6D28" w:rsidP="009D6D28">
      <w:pPr>
        <w:numPr>
          <w:ilvl w:val="0"/>
          <w:numId w:val="2"/>
        </w:numPr>
        <w:tabs>
          <w:tab w:val="left" w:pos="645"/>
        </w:tabs>
        <w:jc w:val="both"/>
        <w:rPr>
          <w:lang w:val="uk-UA"/>
        </w:rPr>
      </w:pPr>
      <w:r>
        <w:rPr>
          <w:lang w:val="uk-UA"/>
        </w:rPr>
        <w:t>розпочати планомірне перенавчання молодших медичних спеціалістів;</w:t>
      </w:r>
    </w:p>
    <w:p w:rsidR="009D6D28" w:rsidRDefault="009D6D28" w:rsidP="009D6D28">
      <w:pPr>
        <w:numPr>
          <w:ilvl w:val="0"/>
          <w:numId w:val="2"/>
        </w:numPr>
        <w:tabs>
          <w:tab w:val="left" w:pos="645"/>
        </w:tabs>
        <w:jc w:val="both"/>
        <w:rPr>
          <w:lang w:val="uk-UA"/>
        </w:rPr>
      </w:pPr>
      <w:r>
        <w:rPr>
          <w:lang w:val="uk-UA"/>
        </w:rPr>
        <w:t>визначити шляхи матеріального заохочення медичних працівників первинної ланки;</w:t>
      </w:r>
    </w:p>
    <w:p w:rsidR="009D6D28" w:rsidRDefault="009D6D28" w:rsidP="009D6D28">
      <w:pPr>
        <w:numPr>
          <w:ilvl w:val="0"/>
          <w:numId w:val="2"/>
        </w:numPr>
        <w:tabs>
          <w:tab w:val="left" w:pos="645"/>
        </w:tabs>
        <w:jc w:val="both"/>
        <w:rPr>
          <w:lang w:val="uk-UA"/>
        </w:rPr>
      </w:pPr>
      <w:r>
        <w:rPr>
          <w:lang w:val="uk-UA"/>
        </w:rPr>
        <w:t>підвищити  престиж роботи лікаря загальної практики сімейної медицини;</w:t>
      </w:r>
    </w:p>
    <w:p w:rsidR="009D6D28" w:rsidRDefault="009D6D28" w:rsidP="009D6D28">
      <w:pPr>
        <w:numPr>
          <w:ilvl w:val="0"/>
          <w:numId w:val="2"/>
        </w:numPr>
        <w:tabs>
          <w:tab w:val="left" w:pos="645"/>
        </w:tabs>
        <w:jc w:val="both"/>
        <w:rPr>
          <w:lang w:val="uk-UA"/>
        </w:rPr>
      </w:pPr>
      <w:r>
        <w:rPr>
          <w:lang w:val="uk-UA"/>
        </w:rPr>
        <w:t>здійснити профорієнтаційну роботу.</w:t>
      </w:r>
    </w:p>
    <w:p w:rsidR="009D6D28" w:rsidRDefault="009D6D28" w:rsidP="009D6D28">
      <w:pPr>
        <w:jc w:val="both"/>
        <w:rPr>
          <w:lang w:val="uk-UA"/>
        </w:rPr>
      </w:pPr>
    </w:p>
    <w:p w:rsidR="009D6D28" w:rsidRDefault="009D6D28" w:rsidP="009D6D28">
      <w:pPr>
        <w:jc w:val="both"/>
        <w:rPr>
          <w:lang w:val="uk-UA"/>
        </w:rPr>
      </w:pPr>
    </w:p>
    <w:p w:rsidR="009D6D28" w:rsidRDefault="009D6D28" w:rsidP="009D6D28">
      <w:pPr>
        <w:jc w:val="center"/>
        <w:rPr>
          <w:b/>
          <w:lang w:val="uk-UA"/>
        </w:rPr>
      </w:pPr>
      <w:r>
        <w:rPr>
          <w:b/>
          <w:lang w:val="uk-UA"/>
        </w:rPr>
        <w:t>І</w:t>
      </w:r>
      <w:r>
        <w:rPr>
          <w:b/>
          <w:lang w:val="en-US"/>
        </w:rPr>
        <w:t>V</w:t>
      </w:r>
      <w:r>
        <w:rPr>
          <w:b/>
          <w:lang w:val="uk-UA"/>
        </w:rPr>
        <w:t>. Механізм реалізації Програми</w:t>
      </w:r>
    </w:p>
    <w:p w:rsidR="009D6D28" w:rsidRDefault="009D6D28" w:rsidP="009D6D28">
      <w:pPr>
        <w:jc w:val="center"/>
        <w:rPr>
          <w:b/>
          <w:lang w:val="uk-UA"/>
        </w:rPr>
      </w:pPr>
    </w:p>
    <w:p w:rsidR="009D6D28" w:rsidRDefault="009D6D28" w:rsidP="009D6D28">
      <w:pPr>
        <w:tabs>
          <w:tab w:val="left" w:pos="480"/>
        </w:tabs>
        <w:jc w:val="both"/>
        <w:rPr>
          <w:lang w:val="uk-UA"/>
        </w:rPr>
      </w:pPr>
      <w:r>
        <w:rPr>
          <w:lang w:val="uk-UA"/>
        </w:rPr>
        <w:tab/>
        <w:t>1. Забезпечити молодих фахівців житлом на умовах роботи по спеціальності в КЗОЗ «Центр первинної медичної (медико-санітарної) допомоги Артемівської міської ради».</w:t>
      </w:r>
    </w:p>
    <w:p w:rsidR="009D6D28" w:rsidRDefault="009D6D28" w:rsidP="009D6D28">
      <w:pPr>
        <w:tabs>
          <w:tab w:val="left" w:pos="480"/>
        </w:tabs>
        <w:jc w:val="both"/>
        <w:rPr>
          <w:lang w:val="uk-UA"/>
        </w:rPr>
      </w:pPr>
    </w:p>
    <w:p w:rsidR="009D6D28" w:rsidRDefault="009D6D28" w:rsidP="009D6D28">
      <w:pPr>
        <w:jc w:val="both"/>
        <w:rPr>
          <w:lang w:val="uk-UA"/>
        </w:rPr>
      </w:pPr>
      <w:r>
        <w:rPr>
          <w:lang w:val="uk-UA"/>
        </w:rPr>
        <w:t>Вирішення житлового питання можливе декількома шляхами:</w:t>
      </w:r>
    </w:p>
    <w:p w:rsidR="009D6D28" w:rsidRDefault="009D6D28" w:rsidP="009D6D28">
      <w:pPr>
        <w:numPr>
          <w:ilvl w:val="0"/>
          <w:numId w:val="2"/>
        </w:numPr>
        <w:tabs>
          <w:tab w:val="left" w:pos="645"/>
        </w:tabs>
        <w:jc w:val="both"/>
        <w:rPr>
          <w:lang w:val="uk-UA"/>
        </w:rPr>
      </w:pPr>
      <w:r>
        <w:rPr>
          <w:lang w:val="uk-UA"/>
        </w:rPr>
        <w:t>передбачити кошти для придбання житла лікарям та укладанням договору про відпрацювання на протязі 10 років за фахом;</w:t>
      </w:r>
    </w:p>
    <w:p w:rsidR="009D6D28" w:rsidRDefault="009D6D28" w:rsidP="009D6D28">
      <w:pPr>
        <w:numPr>
          <w:ilvl w:val="0"/>
          <w:numId w:val="2"/>
        </w:numPr>
        <w:tabs>
          <w:tab w:val="left" w:pos="645"/>
        </w:tabs>
        <w:jc w:val="both"/>
        <w:rPr>
          <w:lang w:val="uk-UA"/>
        </w:rPr>
      </w:pPr>
      <w:r>
        <w:rPr>
          <w:lang w:val="uk-UA"/>
        </w:rPr>
        <w:t>передбачити кошти для капітального ремонту наявного в комунальній власності вільного  житла, забезпечити наступну передачу неприватизованого фонду для лікарів.</w:t>
      </w:r>
    </w:p>
    <w:p w:rsidR="009D6D28" w:rsidRDefault="009D6D28" w:rsidP="009D6D28">
      <w:pPr>
        <w:jc w:val="both"/>
        <w:rPr>
          <w:lang w:val="uk-UA"/>
        </w:rPr>
      </w:pPr>
    </w:p>
    <w:p w:rsidR="009D6D28" w:rsidRDefault="009D6D28" w:rsidP="009D6D28">
      <w:pPr>
        <w:ind w:firstLine="285"/>
        <w:jc w:val="both"/>
        <w:rPr>
          <w:color w:val="000000"/>
          <w:lang w:val="uk-UA"/>
        </w:rPr>
      </w:pPr>
      <w:r>
        <w:rPr>
          <w:color w:val="000000"/>
          <w:lang w:val="uk-UA"/>
        </w:rPr>
        <w:t>2.</w:t>
      </w:r>
      <w:r>
        <w:rPr>
          <w:color w:val="000000"/>
          <w:lang w:val="uk-UA"/>
        </w:rPr>
        <w:tab/>
        <w:t>Забезпечення обов</w:t>
      </w:r>
      <w:r>
        <w:rPr>
          <w:color w:val="000000"/>
        </w:rPr>
        <w:t>’</w:t>
      </w:r>
      <w:r>
        <w:rPr>
          <w:color w:val="000000"/>
          <w:lang w:val="uk-UA"/>
        </w:rPr>
        <w:t>язкового наставництва молодих фахівців з боку трудового колективу з метою надання практичної допомоги.</w:t>
      </w:r>
    </w:p>
    <w:p w:rsidR="009D6D28" w:rsidRDefault="009D6D28" w:rsidP="009D6D28">
      <w:pPr>
        <w:ind w:firstLine="285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3. Забезпечення проплати за навчання студентів у вищих медичних учбових закладах ІІІ-ІV рівня акредитації з обов’язковим укладанням договору (лікар-студент-Артемівська міська рада-навчальний заклад) про відпрацювання у </w:t>
      </w:r>
      <w:r>
        <w:rPr>
          <w:lang w:val="uk-UA"/>
        </w:rPr>
        <w:t xml:space="preserve">КЗОЗ «Центр первинної медичної (медико-санітарної) допомоги Артемівської міської ради» </w:t>
      </w:r>
      <w:r>
        <w:rPr>
          <w:color w:val="000000"/>
          <w:lang w:val="uk-UA"/>
        </w:rPr>
        <w:t>на протязі 10 років за фахом.</w:t>
      </w:r>
    </w:p>
    <w:p w:rsidR="009D6D28" w:rsidRDefault="009D6D28" w:rsidP="009D6D28">
      <w:pPr>
        <w:ind w:firstLine="285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4. Передбачити кошти для виплати стипендії студентам, які навчаються у медичних вищих учбових закладах, у </w:t>
      </w:r>
      <w:r>
        <w:rPr>
          <w:lang w:val="uk-UA"/>
        </w:rPr>
        <w:t>розмірі 300грн.</w:t>
      </w:r>
      <w:r>
        <w:rPr>
          <w:color w:val="000000"/>
          <w:lang w:val="uk-UA"/>
        </w:rPr>
        <w:t xml:space="preserve"> кожен місяць за результатами навчання. </w:t>
      </w:r>
    </w:p>
    <w:p w:rsidR="009D6D28" w:rsidRDefault="009D6D28" w:rsidP="009D6D28">
      <w:pPr>
        <w:jc w:val="center"/>
        <w:rPr>
          <w:b/>
          <w:lang w:val="uk-UA"/>
        </w:rPr>
      </w:pPr>
    </w:p>
    <w:p w:rsidR="009D6D28" w:rsidRDefault="009D6D28" w:rsidP="009D6D28">
      <w:pPr>
        <w:jc w:val="center"/>
        <w:rPr>
          <w:b/>
          <w:lang w:val="uk-UA"/>
        </w:rPr>
      </w:pPr>
      <w:r>
        <w:rPr>
          <w:b/>
          <w:lang w:val="en-US"/>
        </w:rPr>
        <w:t>V</w:t>
      </w:r>
      <w:r>
        <w:rPr>
          <w:b/>
          <w:lang w:val="uk-UA"/>
        </w:rPr>
        <w:t>. Фінансове забезпечення Програми</w:t>
      </w:r>
    </w:p>
    <w:p w:rsidR="009D6D28" w:rsidRDefault="009D6D28" w:rsidP="009D6D28">
      <w:pPr>
        <w:jc w:val="center"/>
        <w:rPr>
          <w:b/>
          <w:lang w:val="uk-UA"/>
        </w:rPr>
      </w:pPr>
    </w:p>
    <w:p w:rsidR="009D6D28" w:rsidRDefault="009D6D28" w:rsidP="009D6D28">
      <w:pPr>
        <w:ind w:firstLine="708"/>
        <w:jc w:val="both"/>
        <w:rPr>
          <w:lang w:val="uk-UA"/>
        </w:rPr>
      </w:pPr>
      <w:r>
        <w:rPr>
          <w:lang w:val="uk-UA"/>
        </w:rPr>
        <w:t xml:space="preserve">Фінансування Програми здійснюється за  рахунок коштів місцевого бюджету та коштів з інших джерел згідно з діючим законодавством України. </w:t>
      </w:r>
    </w:p>
    <w:p w:rsidR="009D6D28" w:rsidRDefault="009D6D28" w:rsidP="009D6D28">
      <w:pPr>
        <w:ind w:firstLine="708"/>
        <w:jc w:val="both"/>
        <w:rPr>
          <w:lang w:val="uk-UA"/>
        </w:rPr>
      </w:pPr>
      <w:r>
        <w:rPr>
          <w:lang w:val="uk-UA"/>
        </w:rPr>
        <w:t xml:space="preserve">Обсяги коштів на виконання Програми затверджуються  міською радою щорічно в залежності від  потреби  у молодих фахівцях та наявності бюджетних асигнувань. </w:t>
      </w:r>
    </w:p>
    <w:p w:rsidR="009D6D28" w:rsidRDefault="009D6D28" w:rsidP="009D6D28">
      <w:pPr>
        <w:ind w:firstLine="708"/>
        <w:jc w:val="both"/>
        <w:rPr>
          <w:lang w:val="uk-UA"/>
        </w:rPr>
      </w:pPr>
      <w:r>
        <w:rPr>
          <w:lang w:val="uk-UA"/>
        </w:rPr>
        <w:t>Вартість навчання одного фахівця визначається щорічно згідно Правил вступу, затверджених кожним вищим навчальним закладом індивідуально.</w:t>
      </w:r>
    </w:p>
    <w:p w:rsidR="009D6D28" w:rsidRDefault="009D6D28" w:rsidP="009D6D28">
      <w:pPr>
        <w:tabs>
          <w:tab w:val="left" w:pos="3420"/>
        </w:tabs>
        <w:rPr>
          <w:lang w:val="uk-UA"/>
        </w:rPr>
      </w:pPr>
    </w:p>
    <w:p w:rsidR="009D6D28" w:rsidRDefault="009D6D28" w:rsidP="009D6D28">
      <w:pPr>
        <w:jc w:val="center"/>
        <w:rPr>
          <w:b/>
          <w:lang w:val="uk-UA"/>
        </w:rPr>
      </w:pPr>
      <w:proofErr w:type="gramStart"/>
      <w:r>
        <w:rPr>
          <w:b/>
          <w:lang w:val="en-US"/>
        </w:rPr>
        <w:t>V</w:t>
      </w:r>
      <w:r>
        <w:rPr>
          <w:b/>
          <w:lang w:val="uk-UA"/>
        </w:rPr>
        <w:t>І.</w:t>
      </w:r>
      <w:proofErr w:type="gramEnd"/>
      <w:r>
        <w:rPr>
          <w:b/>
          <w:lang w:val="uk-UA"/>
        </w:rPr>
        <w:t xml:space="preserve"> Очікуванні результати </w:t>
      </w:r>
    </w:p>
    <w:p w:rsidR="009D6D28" w:rsidRDefault="009D6D28" w:rsidP="009D6D28">
      <w:pPr>
        <w:jc w:val="both"/>
        <w:rPr>
          <w:b/>
          <w:lang w:val="uk-UA"/>
        </w:rPr>
      </w:pPr>
    </w:p>
    <w:p w:rsidR="009D6D28" w:rsidRDefault="009D6D28" w:rsidP="009D6D28">
      <w:pPr>
        <w:ind w:firstLine="708"/>
        <w:jc w:val="both"/>
        <w:rPr>
          <w:lang w:val="uk-UA"/>
        </w:rPr>
      </w:pPr>
      <w:r>
        <w:rPr>
          <w:lang w:val="uk-UA"/>
        </w:rPr>
        <w:t>Програма – довгострокова, термін її дії 6 років. Щорічно можливі результати у відповідності до комплексу проведених заходів. Вирішення житлових питань дозволить  пропонувати лікарям роботу у найближчий роки. За умови оплати навчання студентів у вищих навчальних закладах є можливість отримувати фахівців щорічно, що надасть стабільності і планомірності в роботі КЗОЗ «ЦПМСД Артемівської міської ради».</w:t>
      </w:r>
    </w:p>
    <w:p w:rsidR="009D6D28" w:rsidRDefault="009D6D28" w:rsidP="009D6D28">
      <w:pPr>
        <w:ind w:firstLine="708"/>
        <w:jc w:val="both"/>
        <w:rPr>
          <w:lang w:val="uk-UA"/>
        </w:rPr>
      </w:pPr>
      <w:r>
        <w:rPr>
          <w:lang w:val="uk-UA"/>
        </w:rPr>
        <w:t>Як підсумок, у разі виконання Програми, КЗОЗ  може вирішити проблему кадрового забезпечення лікарями до 2017 року.</w:t>
      </w:r>
    </w:p>
    <w:p w:rsidR="009D6D28" w:rsidRDefault="009D6D28" w:rsidP="009D6D28">
      <w:pPr>
        <w:tabs>
          <w:tab w:val="left" w:pos="3420"/>
        </w:tabs>
        <w:rPr>
          <w:lang w:val="uk-UA"/>
        </w:rPr>
      </w:pPr>
    </w:p>
    <w:p w:rsidR="009D6D28" w:rsidRDefault="009D6D28" w:rsidP="009D6D28">
      <w:pPr>
        <w:rPr>
          <w:lang w:val="uk-UA"/>
        </w:rPr>
      </w:pPr>
    </w:p>
    <w:p w:rsidR="009D6D28" w:rsidRDefault="009D6D28" w:rsidP="009D6D28">
      <w:pPr>
        <w:rPr>
          <w:lang w:val="uk-UA"/>
        </w:rPr>
      </w:pPr>
    </w:p>
    <w:p w:rsidR="009D6D28" w:rsidRDefault="009D6D28" w:rsidP="009D6D28">
      <w:pPr>
        <w:rPr>
          <w:lang w:val="uk-UA"/>
        </w:rPr>
      </w:pPr>
    </w:p>
    <w:p w:rsidR="009D6D28" w:rsidRDefault="009D6D28" w:rsidP="009D6D28">
      <w:pPr>
        <w:rPr>
          <w:lang w:val="uk-UA"/>
        </w:rPr>
      </w:pPr>
    </w:p>
    <w:p w:rsidR="009D6D28" w:rsidRDefault="009D6D28" w:rsidP="009D6D28">
      <w:pPr>
        <w:rPr>
          <w:lang w:val="uk-UA"/>
        </w:rPr>
      </w:pPr>
    </w:p>
    <w:p w:rsidR="009D6D28" w:rsidRDefault="009D6D28" w:rsidP="009D6D28">
      <w:pPr>
        <w:rPr>
          <w:lang w:val="uk-UA"/>
        </w:rPr>
      </w:pPr>
    </w:p>
    <w:p w:rsidR="009D6D28" w:rsidRDefault="009D6D28" w:rsidP="009D6D28">
      <w:pPr>
        <w:rPr>
          <w:lang w:val="uk-UA"/>
        </w:rPr>
      </w:pPr>
    </w:p>
    <w:p w:rsidR="009D6D28" w:rsidRDefault="009D6D28" w:rsidP="009D6D28">
      <w:pPr>
        <w:rPr>
          <w:lang w:val="uk-UA"/>
        </w:rPr>
      </w:pPr>
    </w:p>
    <w:p w:rsidR="009D6D28" w:rsidRDefault="009D6D28" w:rsidP="009D6D28">
      <w:pPr>
        <w:rPr>
          <w:lang w:val="uk-UA"/>
        </w:rPr>
      </w:pPr>
    </w:p>
    <w:p w:rsidR="009D6D28" w:rsidRDefault="009D6D28" w:rsidP="009D6D28">
      <w:pPr>
        <w:rPr>
          <w:lang w:val="uk-UA"/>
        </w:rPr>
      </w:pPr>
    </w:p>
    <w:p w:rsidR="009D6D28" w:rsidRDefault="009D6D28" w:rsidP="009D6D28">
      <w:pPr>
        <w:rPr>
          <w:lang w:val="uk-UA"/>
        </w:rPr>
      </w:pPr>
    </w:p>
    <w:p w:rsidR="009D6D28" w:rsidRDefault="009D6D28" w:rsidP="009D6D28">
      <w:pPr>
        <w:rPr>
          <w:lang w:val="uk-UA"/>
        </w:rPr>
      </w:pPr>
    </w:p>
    <w:p w:rsidR="009D6D28" w:rsidRDefault="009D6D28" w:rsidP="009D6D28">
      <w:pPr>
        <w:rPr>
          <w:lang w:val="uk-UA"/>
        </w:rPr>
      </w:pPr>
    </w:p>
    <w:p w:rsidR="009D6D28" w:rsidRDefault="009D6D28" w:rsidP="009D6D28">
      <w:pPr>
        <w:rPr>
          <w:lang w:val="uk-UA"/>
        </w:rPr>
      </w:pPr>
    </w:p>
    <w:p w:rsidR="009D6D28" w:rsidRDefault="009D6D28" w:rsidP="009D6D28">
      <w:pPr>
        <w:rPr>
          <w:lang w:val="uk-UA"/>
        </w:rPr>
      </w:pPr>
    </w:p>
    <w:p w:rsidR="009D6D28" w:rsidRDefault="009D6D28" w:rsidP="009D6D28">
      <w:pPr>
        <w:rPr>
          <w:lang w:val="uk-UA"/>
        </w:rPr>
      </w:pPr>
    </w:p>
    <w:p w:rsidR="009D6D28" w:rsidRDefault="009D6D28" w:rsidP="009D6D28">
      <w:pPr>
        <w:rPr>
          <w:lang w:val="uk-UA"/>
        </w:rPr>
      </w:pPr>
    </w:p>
    <w:p w:rsidR="009D6D28" w:rsidRDefault="009D6D28" w:rsidP="009D6D28">
      <w:pPr>
        <w:rPr>
          <w:lang w:val="uk-UA"/>
        </w:rPr>
      </w:pPr>
    </w:p>
    <w:p w:rsidR="009D6D28" w:rsidRDefault="009D6D28" w:rsidP="009D6D28">
      <w:pPr>
        <w:rPr>
          <w:lang w:val="uk-UA"/>
        </w:rPr>
      </w:pPr>
    </w:p>
    <w:p w:rsidR="009D6D28" w:rsidRDefault="009D6D28" w:rsidP="009D6D28">
      <w:pPr>
        <w:rPr>
          <w:lang w:val="uk-UA"/>
        </w:rPr>
      </w:pPr>
    </w:p>
    <w:p w:rsidR="009D6D28" w:rsidRDefault="009D6D28" w:rsidP="009D6D28">
      <w:pPr>
        <w:rPr>
          <w:lang w:val="uk-UA"/>
        </w:rPr>
      </w:pPr>
    </w:p>
    <w:p w:rsidR="009D6D28" w:rsidRDefault="009D6D28" w:rsidP="009D6D28">
      <w:pPr>
        <w:rPr>
          <w:lang w:val="uk-UA"/>
        </w:rPr>
      </w:pPr>
    </w:p>
    <w:p w:rsidR="009D6D28" w:rsidRDefault="009D6D28" w:rsidP="009D6D28">
      <w:pPr>
        <w:rPr>
          <w:lang w:val="uk-UA"/>
        </w:rPr>
      </w:pPr>
    </w:p>
    <w:p w:rsidR="009D6D28" w:rsidRDefault="009D6D28" w:rsidP="009D6D28">
      <w:pPr>
        <w:rPr>
          <w:lang w:val="uk-UA"/>
        </w:rPr>
      </w:pPr>
    </w:p>
    <w:p w:rsidR="009D6D28" w:rsidRDefault="009D6D28" w:rsidP="009D6D28">
      <w:pPr>
        <w:rPr>
          <w:lang w:val="uk-UA"/>
        </w:rPr>
      </w:pPr>
    </w:p>
    <w:p w:rsidR="009D6D28" w:rsidRDefault="009D6D28" w:rsidP="009D6D28">
      <w:pPr>
        <w:rPr>
          <w:lang w:val="uk-UA"/>
        </w:rPr>
      </w:pPr>
    </w:p>
    <w:p w:rsidR="009D6D28" w:rsidRPr="00234DBA" w:rsidRDefault="009D6D28" w:rsidP="009D6D28">
      <w:pPr>
        <w:rPr>
          <w:lang w:val="uk-UA"/>
        </w:rPr>
        <w:sectPr w:rsidR="009D6D28" w:rsidRPr="00234DBA" w:rsidSect="00FF312F">
          <w:footnotePr>
            <w:pos w:val="beneathText"/>
          </w:footnotePr>
          <w:pgSz w:w="11905" w:h="16837"/>
          <w:pgMar w:top="1134" w:right="565" w:bottom="568" w:left="1843" w:header="720" w:footer="720" w:gutter="0"/>
          <w:cols w:space="720"/>
          <w:docGrid w:linePitch="360"/>
        </w:sectPr>
      </w:pPr>
    </w:p>
    <w:p w:rsidR="009D6D28" w:rsidRDefault="009D6D28" w:rsidP="009D6D28">
      <w:pPr>
        <w:rPr>
          <w:lang w:val="uk-UA"/>
        </w:rPr>
      </w:pPr>
    </w:p>
    <w:p w:rsidR="009D6D28" w:rsidRDefault="009D6D28" w:rsidP="009D6D28">
      <w:pPr>
        <w:ind w:left="4500"/>
        <w:jc w:val="both"/>
        <w:rPr>
          <w:b/>
          <w:sz w:val="28"/>
          <w:szCs w:val="28"/>
          <w:lang w:val="uk-UA"/>
        </w:rPr>
      </w:pPr>
    </w:p>
    <w:p w:rsidR="009D6D28" w:rsidRDefault="009D6D28" w:rsidP="009D6D28">
      <w:pPr>
        <w:shd w:val="clear" w:color="auto" w:fill="FFFFFF"/>
        <w:ind w:left="567"/>
        <w:jc w:val="center"/>
        <w:rPr>
          <w:b/>
          <w:spacing w:val="-2"/>
          <w:lang w:val="uk-UA"/>
        </w:rPr>
      </w:pPr>
    </w:p>
    <w:p w:rsidR="009D6D28" w:rsidRDefault="009D6D28" w:rsidP="009D6D28">
      <w:pPr>
        <w:shd w:val="clear" w:color="auto" w:fill="FFFFFF"/>
        <w:ind w:left="567"/>
        <w:jc w:val="center"/>
        <w:rPr>
          <w:b/>
          <w:lang w:val="uk-UA"/>
        </w:rPr>
      </w:pPr>
      <w:r>
        <w:rPr>
          <w:b/>
          <w:spacing w:val="-2"/>
          <w:lang w:val="en-US"/>
        </w:rPr>
        <w:t>VII</w:t>
      </w:r>
      <w:r>
        <w:rPr>
          <w:b/>
          <w:spacing w:val="-2"/>
          <w:lang w:val="uk-UA"/>
        </w:rPr>
        <w:t xml:space="preserve">. </w:t>
      </w:r>
      <w:proofErr w:type="gramStart"/>
      <w:r>
        <w:rPr>
          <w:b/>
          <w:spacing w:val="-2"/>
          <w:lang w:val="uk-UA"/>
        </w:rPr>
        <w:t>Заходи  Програми</w:t>
      </w:r>
      <w:proofErr w:type="gramEnd"/>
      <w:r>
        <w:rPr>
          <w:b/>
          <w:spacing w:val="-2"/>
          <w:lang w:val="uk-UA"/>
        </w:rPr>
        <w:t xml:space="preserve"> </w:t>
      </w:r>
      <w:r>
        <w:rPr>
          <w:b/>
          <w:lang w:val="uk-UA"/>
        </w:rPr>
        <w:t>«місцевих стимулів» для медичних працівників</w:t>
      </w:r>
    </w:p>
    <w:p w:rsidR="009D6D28" w:rsidRDefault="009D6D28" w:rsidP="009D6D28">
      <w:pPr>
        <w:jc w:val="center"/>
        <w:rPr>
          <w:b/>
          <w:spacing w:val="-1"/>
          <w:lang w:val="uk-UA"/>
        </w:rPr>
      </w:pPr>
      <w:r>
        <w:rPr>
          <w:b/>
          <w:lang w:val="uk-UA"/>
        </w:rPr>
        <w:t xml:space="preserve"> на території Артемівської міської ради» </w:t>
      </w:r>
      <w:r>
        <w:rPr>
          <w:b/>
          <w:spacing w:val="-1"/>
          <w:lang w:val="uk-UA"/>
        </w:rPr>
        <w:t>на 2012- 2017 роки</w:t>
      </w:r>
    </w:p>
    <w:p w:rsidR="009D6D28" w:rsidRDefault="009D6D28" w:rsidP="009D6D28">
      <w:pPr>
        <w:jc w:val="center"/>
        <w:rPr>
          <w:b/>
          <w:lang w:val="uk-UA"/>
        </w:rPr>
      </w:pPr>
    </w:p>
    <w:tbl>
      <w:tblPr>
        <w:tblW w:w="1474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209"/>
        <w:gridCol w:w="1799"/>
        <w:gridCol w:w="1551"/>
        <w:gridCol w:w="2464"/>
        <w:gridCol w:w="2009"/>
        <w:gridCol w:w="166"/>
        <w:gridCol w:w="29"/>
        <w:gridCol w:w="16"/>
        <w:gridCol w:w="44"/>
        <w:gridCol w:w="18"/>
        <w:gridCol w:w="1917"/>
        <w:gridCol w:w="1811"/>
      </w:tblGrid>
      <w:tr w:rsidR="009D6D28" w:rsidRPr="00E729B0" w:rsidTr="008059FE">
        <w:trPr>
          <w:trHeight w:val="705"/>
        </w:trPr>
        <w:tc>
          <w:tcPr>
            <w:tcW w:w="709" w:type="dxa"/>
            <w:vMerge w:val="restart"/>
          </w:tcPr>
          <w:p w:rsidR="009D6D28" w:rsidRPr="00E729B0" w:rsidRDefault="009D6D28" w:rsidP="008059FE">
            <w:pPr>
              <w:shd w:val="clear" w:color="auto" w:fill="FFFFFF"/>
              <w:snapToGrid w:val="0"/>
              <w:spacing w:line="283" w:lineRule="exact"/>
              <w:ind w:left="14" w:right="14" w:firstLine="38"/>
              <w:jc w:val="center"/>
              <w:rPr>
                <w:spacing w:val="-1"/>
                <w:lang w:val="uk-UA"/>
              </w:rPr>
            </w:pPr>
            <w:r w:rsidRPr="00E729B0">
              <w:rPr>
                <w:lang w:val="uk-UA"/>
              </w:rPr>
              <w:t xml:space="preserve">№ </w:t>
            </w:r>
            <w:r w:rsidRPr="00E729B0">
              <w:rPr>
                <w:spacing w:val="-1"/>
                <w:lang w:val="uk-UA"/>
              </w:rPr>
              <w:t>з/п</w:t>
            </w:r>
          </w:p>
          <w:p w:rsidR="009D6D28" w:rsidRDefault="009D6D28" w:rsidP="008059FE">
            <w:pPr>
              <w:jc w:val="center"/>
            </w:pPr>
          </w:p>
          <w:p w:rsidR="009D6D28" w:rsidRDefault="009D6D28" w:rsidP="008059FE">
            <w:pPr>
              <w:jc w:val="center"/>
            </w:pPr>
          </w:p>
          <w:p w:rsidR="009D6D28" w:rsidRDefault="009D6D28" w:rsidP="008059FE">
            <w:pPr>
              <w:jc w:val="center"/>
            </w:pPr>
          </w:p>
        </w:tc>
        <w:tc>
          <w:tcPr>
            <w:tcW w:w="2209" w:type="dxa"/>
            <w:vMerge w:val="restart"/>
          </w:tcPr>
          <w:p w:rsidR="009D6D28" w:rsidRPr="00E729B0" w:rsidRDefault="009D6D28" w:rsidP="008059FE">
            <w:pPr>
              <w:shd w:val="clear" w:color="auto" w:fill="FFFFFF"/>
              <w:snapToGrid w:val="0"/>
              <w:ind w:left="658"/>
              <w:rPr>
                <w:lang w:val="uk-UA"/>
              </w:rPr>
            </w:pPr>
            <w:r w:rsidRPr="00E729B0">
              <w:rPr>
                <w:lang w:val="uk-UA"/>
              </w:rPr>
              <w:t>Зміст заходу</w:t>
            </w:r>
          </w:p>
          <w:p w:rsidR="009D6D28" w:rsidRDefault="009D6D28" w:rsidP="008059FE"/>
          <w:p w:rsidR="009D6D28" w:rsidRDefault="009D6D28" w:rsidP="008059FE"/>
          <w:p w:rsidR="009D6D28" w:rsidRDefault="009D6D28" w:rsidP="008059FE"/>
        </w:tc>
        <w:tc>
          <w:tcPr>
            <w:tcW w:w="3350" w:type="dxa"/>
            <w:gridSpan w:val="2"/>
            <w:vMerge w:val="restart"/>
          </w:tcPr>
          <w:p w:rsidR="009D6D28" w:rsidRPr="00E729B0" w:rsidRDefault="009D6D28" w:rsidP="008059FE">
            <w:pPr>
              <w:shd w:val="clear" w:color="auto" w:fill="FFFFFF"/>
              <w:snapToGrid w:val="0"/>
              <w:spacing w:line="278" w:lineRule="exact"/>
              <w:ind w:left="62" w:right="77" w:firstLine="182"/>
              <w:rPr>
                <w:lang w:val="uk-UA"/>
              </w:rPr>
            </w:pPr>
            <w:r w:rsidRPr="00E729B0">
              <w:rPr>
                <w:lang w:val="uk-UA"/>
              </w:rPr>
              <w:t>Термін виконання</w:t>
            </w:r>
          </w:p>
          <w:p w:rsidR="009D6D28" w:rsidRDefault="009D6D28" w:rsidP="008059FE"/>
          <w:p w:rsidR="009D6D28" w:rsidRDefault="009D6D28" w:rsidP="008059FE"/>
          <w:p w:rsidR="009D6D28" w:rsidRDefault="009D6D28" w:rsidP="008059FE"/>
        </w:tc>
        <w:tc>
          <w:tcPr>
            <w:tcW w:w="2464" w:type="dxa"/>
            <w:vMerge w:val="restart"/>
          </w:tcPr>
          <w:p w:rsidR="009D6D28" w:rsidRPr="00E729B0" w:rsidRDefault="009D6D28" w:rsidP="008059FE">
            <w:pPr>
              <w:shd w:val="clear" w:color="auto" w:fill="FFFFFF"/>
              <w:snapToGrid w:val="0"/>
              <w:jc w:val="center"/>
              <w:rPr>
                <w:spacing w:val="-1"/>
                <w:lang w:val="uk-UA"/>
              </w:rPr>
            </w:pPr>
            <w:r w:rsidRPr="00E729B0">
              <w:rPr>
                <w:spacing w:val="-1"/>
                <w:lang w:val="uk-UA"/>
              </w:rPr>
              <w:t>Виконавець</w:t>
            </w:r>
          </w:p>
          <w:p w:rsidR="009D6D28" w:rsidRDefault="009D6D28" w:rsidP="008059FE"/>
          <w:p w:rsidR="009D6D28" w:rsidRDefault="009D6D28" w:rsidP="008059FE"/>
          <w:p w:rsidR="009D6D28" w:rsidRDefault="009D6D28" w:rsidP="008059FE"/>
        </w:tc>
        <w:tc>
          <w:tcPr>
            <w:tcW w:w="4199" w:type="dxa"/>
            <w:gridSpan w:val="7"/>
          </w:tcPr>
          <w:p w:rsidR="009D6D28" w:rsidRPr="00E729B0" w:rsidRDefault="009D6D28" w:rsidP="008059FE">
            <w:pPr>
              <w:shd w:val="clear" w:color="auto" w:fill="FFFFFF"/>
              <w:snapToGrid w:val="0"/>
              <w:ind w:left="140"/>
              <w:jc w:val="center"/>
              <w:rPr>
                <w:lang w:val="uk-UA"/>
              </w:rPr>
            </w:pPr>
            <w:r>
              <w:rPr>
                <w:lang w:val="uk-UA"/>
              </w:rPr>
              <w:t>Джерела фінансування, тис.грн.</w:t>
            </w:r>
          </w:p>
          <w:p w:rsidR="009D6D28" w:rsidRPr="00E729B0" w:rsidRDefault="009D6D28" w:rsidP="008059FE">
            <w:pPr>
              <w:shd w:val="clear" w:color="auto" w:fill="FFFFFF"/>
              <w:snapToGrid w:val="0"/>
              <w:rPr>
                <w:lang w:val="uk-UA"/>
              </w:rPr>
            </w:pPr>
          </w:p>
        </w:tc>
        <w:tc>
          <w:tcPr>
            <w:tcW w:w="1811" w:type="dxa"/>
            <w:vMerge w:val="restart"/>
          </w:tcPr>
          <w:p w:rsidR="009D6D28" w:rsidRPr="00E729B0" w:rsidRDefault="009D6D28" w:rsidP="008059FE">
            <w:pPr>
              <w:shd w:val="clear" w:color="auto" w:fill="FFFFFF"/>
              <w:snapToGrid w:val="0"/>
              <w:ind w:left="269"/>
              <w:jc w:val="center"/>
              <w:rPr>
                <w:spacing w:val="-5"/>
                <w:lang w:val="uk-UA"/>
              </w:rPr>
            </w:pPr>
            <w:r w:rsidRPr="00E729B0">
              <w:rPr>
                <w:spacing w:val="-5"/>
                <w:lang w:val="uk-UA"/>
              </w:rPr>
              <w:t>Очікуваний результат</w:t>
            </w:r>
          </w:p>
          <w:p w:rsidR="009D6D28" w:rsidRDefault="009D6D28" w:rsidP="008059FE">
            <w:pPr>
              <w:shd w:val="clear" w:color="auto" w:fill="FFFFFF"/>
              <w:snapToGrid w:val="0"/>
              <w:ind w:left="1613"/>
              <w:jc w:val="center"/>
            </w:pPr>
          </w:p>
          <w:p w:rsidR="009D6D28" w:rsidRPr="00E729B0" w:rsidRDefault="009D6D28" w:rsidP="008059FE">
            <w:pPr>
              <w:shd w:val="clear" w:color="auto" w:fill="FFFFFF"/>
              <w:ind w:left="1613"/>
              <w:jc w:val="center"/>
              <w:rPr>
                <w:spacing w:val="-5"/>
                <w:lang w:val="uk-UA"/>
              </w:rPr>
            </w:pPr>
          </w:p>
        </w:tc>
      </w:tr>
      <w:tr w:rsidR="009D6D28" w:rsidRPr="00A90556" w:rsidTr="008059FE">
        <w:trPr>
          <w:trHeight w:val="690"/>
        </w:trPr>
        <w:tc>
          <w:tcPr>
            <w:tcW w:w="709" w:type="dxa"/>
            <w:vMerge/>
          </w:tcPr>
          <w:p w:rsidR="009D6D28" w:rsidRPr="00E729B0" w:rsidRDefault="009D6D28" w:rsidP="008059FE">
            <w:pPr>
              <w:shd w:val="clear" w:color="auto" w:fill="FFFFFF"/>
              <w:snapToGrid w:val="0"/>
              <w:spacing w:line="283" w:lineRule="exact"/>
              <w:ind w:left="14" w:right="14" w:firstLine="38"/>
              <w:jc w:val="center"/>
              <w:rPr>
                <w:lang w:val="uk-UA"/>
              </w:rPr>
            </w:pPr>
          </w:p>
        </w:tc>
        <w:tc>
          <w:tcPr>
            <w:tcW w:w="2209" w:type="dxa"/>
            <w:vMerge/>
          </w:tcPr>
          <w:p w:rsidR="009D6D28" w:rsidRPr="00E729B0" w:rsidRDefault="009D6D28" w:rsidP="008059FE">
            <w:pPr>
              <w:shd w:val="clear" w:color="auto" w:fill="FFFFFF"/>
              <w:snapToGrid w:val="0"/>
              <w:ind w:left="658"/>
              <w:rPr>
                <w:lang w:val="uk-UA"/>
              </w:rPr>
            </w:pPr>
          </w:p>
        </w:tc>
        <w:tc>
          <w:tcPr>
            <w:tcW w:w="3350" w:type="dxa"/>
            <w:gridSpan w:val="2"/>
            <w:vMerge/>
          </w:tcPr>
          <w:p w:rsidR="009D6D28" w:rsidRPr="00E729B0" w:rsidRDefault="009D6D28" w:rsidP="008059FE">
            <w:pPr>
              <w:shd w:val="clear" w:color="auto" w:fill="FFFFFF"/>
              <w:snapToGrid w:val="0"/>
              <w:spacing w:line="278" w:lineRule="exact"/>
              <w:ind w:left="62" w:right="77" w:firstLine="182"/>
              <w:rPr>
                <w:lang w:val="uk-UA"/>
              </w:rPr>
            </w:pPr>
          </w:p>
        </w:tc>
        <w:tc>
          <w:tcPr>
            <w:tcW w:w="2464" w:type="dxa"/>
            <w:vMerge/>
          </w:tcPr>
          <w:p w:rsidR="009D6D28" w:rsidRPr="00E729B0" w:rsidRDefault="009D6D28" w:rsidP="008059FE">
            <w:pPr>
              <w:shd w:val="clear" w:color="auto" w:fill="FFFFFF"/>
              <w:snapToGrid w:val="0"/>
              <w:jc w:val="center"/>
              <w:rPr>
                <w:spacing w:val="-1"/>
                <w:lang w:val="uk-UA"/>
              </w:rPr>
            </w:pPr>
          </w:p>
        </w:tc>
        <w:tc>
          <w:tcPr>
            <w:tcW w:w="2009" w:type="dxa"/>
          </w:tcPr>
          <w:p w:rsidR="009D6D28" w:rsidRDefault="009D6D28" w:rsidP="008059FE">
            <w:pPr>
              <w:shd w:val="clear" w:color="auto" w:fill="FFFFFF"/>
              <w:snapToGrid w:val="0"/>
              <w:jc w:val="center"/>
              <w:rPr>
                <w:lang w:val="uk-UA"/>
              </w:rPr>
            </w:pPr>
            <w:r w:rsidRPr="00E729B0">
              <w:rPr>
                <w:spacing w:val="-3"/>
                <w:lang w:val="uk-UA"/>
              </w:rPr>
              <w:t>Місце</w:t>
            </w:r>
            <w:r w:rsidRPr="00E729B0">
              <w:rPr>
                <w:lang w:val="uk-UA"/>
              </w:rPr>
              <w:t xml:space="preserve">вий </w:t>
            </w:r>
            <w:r w:rsidRPr="00E729B0">
              <w:rPr>
                <w:spacing w:val="-4"/>
                <w:lang w:val="uk-UA"/>
              </w:rPr>
              <w:t>бюджет</w:t>
            </w:r>
            <w:r>
              <w:rPr>
                <w:spacing w:val="-4"/>
                <w:lang w:val="uk-UA"/>
              </w:rPr>
              <w:t>, тис.грн</w:t>
            </w:r>
          </w:p>
        </w:tc>
        <w:tc>
          <w:tcPr>
            <w:tcW w:w="2190" w:type="dxa"/>
            <w:gridSpan w:val="6"/>
          </w:tcPr>
          <w:p w:rsidR="009D6D28" w:rsidRDefault="009D6D28" w:rsidP="008059FE">
            <w:pPr>
              <w:shd w:val="clear" w:color="auto" w:fill="FFFFFF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Інші джерела фінансування, тис.грн.</w:t>
            </w:r>
          </w:p>
        </w:tc>
        <w:tc>
          <w:tcPr>
            <w:tcW w:w="1811" w:type="dxa"/>
            <w:vMerge/>
          </w:tcPr>
          <w:p w:rsidR="009D6D28" w:rsidRPr="00E729B0" w:rsidRDefault="009D6D28" w:rsidP="008059FE">
            <w:pPr>
              <w:shd w:val="clear" w:color="auto" w:fill="FFFFFF"/>
              <w:snapToGrid w:val="0"/>
              <w:ind w:left="269"/>
              <w:rPr>
                <w:spacing w:val="-5"/>
                <w:lang w:val="uk-UA"/>
              </w:rPr>
            </w:pPr>
          </w:p>
        </w:tc>
      </w:tr>
      <w:tr w:rsidR="009D6D28" w:rsidRPr="00E729B0" w:rsidTr="008059FE">
        <w:tc>
          <w:tcPr>
            <w:tcW w:w="709" w:type="dxa"/>
          </w:tcPr>
          <w:p w:rsidR="009D6D28" w:rsidRPr="00676A2D" w:rsidRDefault="009D6D28" w:rsidP="009D6D28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09" w:type="dxa"/>
          </w:tcPr>
          <w:p w:rsidR="009D6D28" w:rsidRPr="00676A2D" w:rsidRDefault="009D6D28" w:rsidP="009D6D28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350" w:type="dxa"/>
            <w:gridSpan w:val="2"/>
          </w:tcPr>
          <w:p w:rsidR="009D6D28" w:rsidRPr="00676A2D" w:rsidRDefault="009D6D28" w:rsidP="009D6D28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464" w:type="dxa"/>
          </w:tcPr>
          <w:p w:rsidR="009D6D28" w:rsidRPr="00676A2D" w:rsidRDefault="009D6D28" w:rsidP="009D6D28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009" w:type="dxa"/>
          </w:tcPr>
          <w:p w:rsidR="009D6D28" w:rsidRDefault="009D6D28" w:rsidP="008059FE">
            <w:pPr>
              <w:shd w:val="clear" w:color="auto" w:fill="FFFFFF"/>
              <w:snapToGrid w:val="0"/>
              <w:ind w:left="360"/>
              <w:jc w:val="center"/>
            </w:pPr>
            <w:r>
              <w:rPr>
                <w:lang w:val="uk-UA"/>
              </w:rPr>
              <w:t>5.</w:t>
            </w:r>
          </w:p>
        </w:tc>
        <w:tc>
          <w:tcPr>
            <w:tcW w:w="2190" w:type="dxa"/>
            <w:gridSpan w:val="6"/>
          </w:tcPr>
          <w:p w:rsidR="009D6D28" w:rsidRPr="00676A2D" w:rsidRDefault="009D6D28" w:rsidP="008059FE">
            <w:pPr>
              <w:shd w:val="clear" w:color="auto" w:fill="FFFFFF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1811" w:type="dxa"/>
          </w:tcPr>
          <w:p w:rsidR="009D6D28" w:rsidRDefault="009D6D28" w:rsidP="008059FE">
            <w:pPr>
              <w:shd w:val="clear" w:color="auto" w:fill="FFFFFF"/>
              <w:ind w:left="1211"/>
            </w:pPr>
            <w:r>
              <w:rPr>
                <w:lang w:val="uk-UA"/>
              </w:rPr>
              <w:t>7.</w:t>
            </w:r>
          </w:p>
        </w:tc>
      </w:tr>
      <w:tr w:rsidR="009D6D28" w:rsidRPr="00E729B0" w:rsidTr="008059FE">
        <w:tc>
          <w:tcPr>
            <w:tcW w:w="709" w:type="dxa"/>
          </w:tcPr>
          <w:p w:rsidR="009D6D28" w:rsidRPr="00E729B0" w:rsidRDefault="009D6D28" w:rsidP="008059FE">
            <w:pPr>
              <w:shd w:val="clear" w:color="auto" w:fill="FFFFFF"/>
              <w:snapToGrid w:val="0"/>
              <w:ind w:left="38"/>
              <w:jc w:val="center"/>
              <w:rPr>
                <w:b/>
                <w:lang w:val="uk-UA"/>
              </w:rPr>
            </w:pPr>
            <w:r w:rsidRPr="00E729B0">
              <w:rPr>
                <w:b/>
                <w:lang w:val="uk-UA"/>
              </w:rPr>
              <w:t>1.</w:t>
            </w:r>
          </w:p>
        </w:tc>
        <w:tc>
          <w:tcPr>
            <w:tcW w:w="2209" w:type="dxa"/>
          </w:tcPr>
          <w:p w:rsidR="009D6D28" w:rsidRPr="00E729B0" w:rsidRDefault="009D6D28" w:rsidP="008059FE">
            <w:pPr>
              <w:shd w:val="clear" w:color="auto" w:fill="FFFFFF"/>
              <w:snapToGrid w:val="0"/>
              <w:spacing w:line="288" w:lineRule="exact"/>
              <w:ind w:right="259" w:hanging="5"/>
              <w:rPr>
                <w:b/>
                <w:lang w:val="uk-UA"/>
              </w:rPr>
            </w:pPr>
            <w:r w:rsidRPr="00E729B0">
              <w:rPr>
                <w:b/>
                <w:lang w:val="uk-UA"/>
              </w:rPr>
              <w:t>Профорієнтаційна робота</w:t>
            </w:r>
          </w:p>
        </w:tc>
        <w:tc>
          <w:tcPr>
            <w:tcW w:w="3350" w:type="dxa"/>
            <w:gridSpan w:val="2"/>
          </w:tcPr>
          <w:p w:rsidR="009D6D28" w:rsidRDefault="009D6D28" w:rsidP="008059FE"/>
        </w:tc>
        <w:tc>
          <w:tcPr>
            <w:tcW w:w="2464" w:type="dxa"/>
          </w:tcPr>
          <w:p w:rsidR="009D6D28" w:rsidRDefault="009D6D28" w:rsidP="008059FE"/>
        </w:tc>
        <w:tc>
          <w:tcPr>
            <w:tcW w:w="2009" w:type="dxa"/>
          </w:tcPr>
          <w:p w:rsidR="009D6D28" w:rsidRPr="00E729B0" w:rsidRDefault="009D6D28" w:rsidP="008059FE">
            <w:pPr>
              <w:shd w:val="clear" w:color="auto" w:fill="FFFFFF"/>
              <w:snapToGrid w:val="0"/>
              <w:jc w:val="center"/>
              <w:rPr>
                <w:spacing w:val="-4"/>
                <w:lang w:val="uk-UA"/>
              </w:rPr>
            </w:pPr>
          </w:p>
        </w:tc>
        <w:tc>
          <w:tcPr>
            <w:tcW w:w="2190" w:type="dxa"/>
            <w:gridSpan w:val="6"/>
          </w:tcPr>
          <w:p w:rsidR="009D6D28" w:rsidRPr="00E729B0" w:rsidRDefault="009D6D28" w:rsidP="008059FE">
            <w:pPr>
              <w:shd w:val="clear" w:color="auto" w:fill="FFFFFF"/>
              <w:snapToGrid w:val="0"/>
              <w:jc w:val="center"/>
              <w:rPr>
                <w:spacing w:val="-4"/>
                <w:lang w:val="uk-UA"/>
              </w:rPr>
            </w:pPr>
            <w:r>
              <w:rPr>
                <w:spacing w:val="-4"/>
                <w:lang w:val="uk-UA"/>
              </w:rPr>
              <w:t>-</w:t>
            </w:r>
          </w:p>
        </w:tc>
        <w:tc>
          <w:tcPr>
            <w:tcW w:w="1811" w:type="dxa"/>
          </w:tcPr>
          <w:p w:rsidR="009D6D28" w:rsidRDefault="009D6D28" w:rsidP="008059FE">
            <w:pPr>
              <w:shd w:val="clear" w:color="auto" w:fill="FFFFFF"/>
              <w:snapToGrid w:val="0"/>
            </w:pPr>
          </w:p>
        </w:tc>
      </w:tr>
      <w:tr w:rsidR="009D6D28" w:rsidRPr="00E729B0" w:rsidTr="008059FE">
        <w:tc>
          <w:tcPr>
            <w:tcW w:w="709" w:type="dxa"/>
          </w:tcPr>
          <w:p w:rsidR="009D6D28" w:rsidRPr="00E729B0" w:rsidRDefault="009D6D28" w:rsidP="008059FE">
            <w:pPr>
              <w:shd w:val="clear" w:color="auto" w:fill="FFFFFF"/>
              <w:snapToGrid w:val="0"/>
              <w:ind w:left="38"/>
              <w:jc w:val="center"/>
              <w:rPr>
                <w:lang w:val="uk-UA"/>
              </w:rPr>
            </w:pPr>
            <w:r w:rsidRPr="00E729B0">
              <w:rPr>
                <w:lang w:val="uk-UA"/>
              </w:rPr>
              <w:t>1.1.</w:t>
            </w:r>
          </w:p>
        </w:tc>
        <w:tc>
          <w:tcPr>
            <w:tcW w:w="2209" w:type="dxa"/>
          </w:tcPr>
          <w:p w:rsidR="009D6D28" w:rsidRPr="00E729B0" w:rsidRDefault="009D6D28" w:rsidP="008059FE">
            <w:pPr>
              <w:shd w:val="clear" w:color="auto" w:fill="FFFFFF"/>
              <w:snapToGrid w:val="0"/>
              <w:spacing w:line="283" w:lineRule="exact"/>
              <w:ind w:right="197"/>
              <w:rPr>
                <w:spacing w:val="-1"/>
                <w:lang w:val="uk-UA"/>
              </w:rPr>
            </w:pPr>
            <w:r w:rsidRPr="00E729B0">
              <w:rPr>
                <w:spacing w:val="-1"/>
                <w:lang w:val="uk-UA"/>
              </w:rPr>
              <w:t>Забезпечити зустрічі з випускниками шкіл Артемівської міської ради з питань профорієнтації.</w:t>
            </w:r>
          </w:p>
        </w:tc>
        <w:tc>
          <w:tcPr>
            <w:tcW w:w="3350" w:type="dxa"/>
            <w:gridSpan w:val="2"/>
          </w:tcPr>
          <w:p w:rsidR="009D6D28" w:rsidRPr="00E729B0" w:rsidRDefault="009D6D28" w:rsidP="008059FE">
            <w:pPr>
              <w:shd w:val="clear" w:color="auto" w:fill="FFFFFF"/>
              <w:snapToGrid w:val="0"/>
              <w:spacing w:line="283" w:lineRule="exact"/>
              <w:ind w:right="144"/>
              <w:jc w:val="center"/>
              <w:rPr>
                <w:lang w:val="uk-UA"/>
              </w:rPr>
            </w:pPr>
            <w:r w:rsidRPr="00E729B0">
              <w:rPr>
                <w:lang w:val="uk-UA"/>
              </w:rPr>
              <w:t xml:space="preserve">Протягом терміну </w:t>
            </w:r>
            <w:r w:rsidRPr="00E729B0">
              <w:rPr>
                <w:spacing w:val="-1"/>
                <w:lang w:val="uk-UA"/>
              </w:rPr>
              <w:t xml:space="preserve">виконання </w:t>
            </w:r>
            <w:r w:rsidRPr="00E729B0">
              <w:rPr>
                <w:lang w:val="uk-UA"/>
              </w:rPr>
              <w:t>Програми</w:t>
            </w:r>
          </w:p>
        </w:tc>
        <w:tc>
          <w:tcPr>
            <w:tcW w:w="2464" w:type="dxa"/>
          </w:tcPr>
          <w:p w:rsidR="009D6D28" w:rsidRPr="00E729B0" w:rsidRDefault="009D6D28" w:rsidP="008059FE">
            <w:pPr>
              <w:shd w:val="clear" w:color="auto" w:fill="FFFFFF"/>
              <w:snapToGrid w:val="0"/>
              <w:spacing w:line="283" w:lineRule="exact"/>
              <w:jc w:val="center"/>
              <w:rPr>
                <w:lang w:val="uk-UA"/>
              </w:rPr>
            </w:pPr>
            <w:r w:rsidRPr="00E729B0">
              <w:rPr>
                <w:lang w:val="uk-UA"/>
              </w:rPr>
              <w:t>КЗОЗ «ЦПМСД Артемівської міської ради»</w:t>
            </w:r>
          </w:p>
        </w:tc>
        <w:tc>
          <w:tcPr>
            <w:tcW w:w="2009" w:type="dxa"/>
          </w:tcPr>
          <w:p w:rsidR="009D6D28" w:rsidRDefault="009D6D28" w:rsidP="008059FE">
            <w:pPr>
              <w:shd w:val="clear" w:color="auto" w:fill="FFFFFF"/>
              <w:snapToGrid w:val="0"/>
              <w:jc w:val="center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snapToGrid w:val="0"/>
              <w:jc w:val="center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snapToGrid w:val="0"/>
              <w:jc w:val="center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snapToGrid w:val="0"/>
              <w:jc w:val="center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snapToGrid w:val="0"/>
              <w:jc w:val="center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snapToGrid w:val="0"/>
              <w:jc w:val="center"/>
              <w:rPr>
                <w:lang w:val="uk-UA"/>
              </w:rPr>
            </w:pPr>
          </w:p>
          <w:p w:rsidR="009D6D28" w:rsidRPr="00E729B0" w:rsidRDefault="009D6D28" w:rsidP="008059FE">
            <w:pPr>
              <w:shd w:val="clear" w:color="auto" w:fill="FFFFFF"/>
              <w:snapToGrid w:val="0"/>
              <w:jc w:val="center"/>
              <w:rPr>
                <w:lang w:val="uk-UA"/>
              </w:rPr>
            </w:pPr>
          </w:p>
        </w:tc>
        <w:tc>
          <w:tcPr>
            <w:tcW w:w="2190" w:type="dxa"/>
            <w:gridSpan w:val="6"/>
          </w:tcPr>
          <w:p w:rsidR="009D6D28" w:rsidRDefault="009D6D28" w:rsidP="008059FE">
            <w:pPr>
              <w:shd w:val="clear" w:color="auto" w:fill="FFFFFF"/>
              <w:snapToGrid w:val="0"/>
              <w:jc w:val="center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snapToGrid w:val="0"/>
              <w:jc w:val="center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snapToGrid w:val="0"/>
              <w:jc w:val="center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snapToGrid w:val="0"/>
              <w:jc w:val="center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snapToGrid w:val="0"/>
              <w:jc w:val="center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_</w:t>
            </w:r>
          </w:p>
          <w:p w:rsidR="009D6D28" w:rsidRPr="00E729B0" w:rsidRDefault="009D6D28" w:rsidP="008059FE">
            <w:pPr>
              <w:shd w:val="clear" w:color="auto" w:fill="FFFFFF"/>
              <w:snapToGrid w:val="0"/>
              <w:jc w:val="center"/>
              <w:rPr>
                <w:lang w:val="uk-UA"/>
              </w:rPr>
            </w:pPr>
          </w:p>
        </w:tc>
        <w:tc>
          <w:tcPr>
            <w:tcW w:w="1811" w:type="dxa"/>
          </w:tcPr>
          <w:p w:rsidR="009D6D28" w:rsidRPr="00E729B0" w:rsidRDefault="009D6D28" w:rsidP="008059FE">
            <w:pPr>
              <w:shd w:val="clear" w:color="auto" w:fill="FFFFFF"/>
              <w:snapToGrid w:val="0"/>
              <w:spacing w:line="288" w:lineRule="exact"/>
              <w:ind w:right="259" w:hanging="5"/>
              <w:rPr>
                <w:lang w:val="uk-UA"/>
              </w:rPr>
            </w:pPr>
            <w:r w:rsidRPr="00E729B0">
              <w:rPr>
                <w:lang w:val="uk-UA"/>
              </w:rPr>
              <w:t>Доступність до інформації зацікавлених верств населення, поширення інформації серед випускників шкіл та їх батьків</w:t>
            </w:r>
          </w:p>
        </w:tc>
      </w:tr>
      <w:tr w:rsidR="009D6D28" w:rsidRPr="00E729B0" w:rsidTr="008059FE">
        <w:tc>
          <w:tcPr>
            <w:tcW w:w="709" w:type="dxa"/>
          </w:tcPr>
          <w:p w:rsidR="009D6D28" w:rsidRPr="00E729B0" w:rsidRDefault="009D6D28" w:rsidP="008059FE">
            <w:pPr>
              <w:shd w:val="clear" w:color="auto" w:fill="FFFFFF"/>
              <w:snapToGrid w:val="0"/>
              <w:ind w:left="38"/>
              <w:jc w:val="center"/>
              <w:rPr>
                <w:lang w:val="uk-UA"/>
              </w:rPr>
            </w:pPr>
            <w:r w:rsidRPr="00E729B0">
              <w:rPr>
                <w:lang w:val="uk-UA"/>
              </w:rPr>
              <w:t>1.2</w:t>
            </w:r>
          </w:p>
          <w:p w:rsidR="009D6D28" w:rsidRPr="00E729B0" w:rsidRDefault="009D6D28" w:rsidP="008059FE">
            <w:pPr>
              <w:shd w:val="clear" w:color="auto" w:fill="FFFFFF"/>
              <w:snapToGrid w:val="0"/>
              <w:ind w:left="38"/>
              <w:jc w:val="center"/>
              <w:rPr>
                <w:lang w:val="uk-UA"/>
              </w:rPr>
            </w:pPr>
            <w:r w:rsidRPr="00E729B0">
              <w:rPr>
                <w:lang w:val="uk-UA"/>
              </w:rPr>
              <w:t>.</w:t>
            </w:r>
          </w:p>
        </w:tc>
        <w:tc>
          <w:tcPr>
            <w:tcW w:w="2209" w:type="dxa"/>
          </w:tcPr>
          <w:p w:rsidR="009D6D28" w:rsidRPr="00E729B0" w:rsidRDefault="009D6D28" w:rsidP="008059FE">
            <w:pPr>
              <w:shd w:val="clear" w:color="auto" w:fill="FFFFFF"/>
              <w:snapToGrid w:val="0"/>
              <w:spacing w:line="283" w:lineRule="exact"/>
              <w:ind w:right="197"/>
              <w:rPr>
                <w:spacing w:val="-1"/>
                <w:lang w:val="uk-UA"/>
              </w:rPr>
            </w:pPr>
            <w:r w:rsidRPr="00E729B0">
              <w:rPr>
                <w:spacing w:val="-1"/>
                <w:lang w:val="uk-UA"/>
              </w:rPr>
              <w:t>Створення інформаційного блоку на веб - сайті Артемівської міської ради</w:t>
            </w:r>
          </w:p>
        </w:tc>
        <w:tc>
          <w:tcPr>
            <w:tcW w:w="3350" w:type="dxa"/>
            <w:gridSpan w:val="2"/>
          </w:tcPr>
          <w:p w:rsidR="009D6D28" w:rsidRPr="00E729B0" w:rsidRDefault="009D6D28" w:rsidP="008059FE">
            <w:pPr>
              <w:shd w:val="clear" w:color="auto" w:fill="FFFFFF"/>
              <w:snapToGrid w:val="0"/>
              <w:spacing w:line="283" w:lineRule="exact"/>
              <w:ind w:right="144"/>
              <w:jc w:val="center"/>
              <w:rPr>
                <w:lang w:val="uk-UA"/>
              </w:rPr>
            </w:pPr>
            <w:r w:rsidRPr="00E729B0">
              <w:rPr>
                <w:lang w:val="uk-UA"/>
              </w:rPr>
              <w:t>Травень 2012 року</w:t>
            </w:r>
          </w:p>
        </w:tc>
        <w:tc>
          <w:tcPr>
            <w:tcW w:w="2464" w:type="dxa"/>
          </w:tcPr>
          <w:p w:rsidR="009D6D28" w:rsidRPr="00E729B0" w:rsidRDefault="009D6D28" w:rsidP="008059FE">
            <w:pPr>
              <w:shd w:val="clear" w:color="auto" w:fill="FFFFFF"/>
              <w:snapToGrid w:val="0"/>
              <w:spacing w:line="283" w:lineRule="exact"/>
              <w:jc w:val="center"/>
              <w:rPr>
                <w:lang w:val="uk-UA"/>
              </w:rPr>
            </w:pPr>
            <w:r w:rsidRPr="00E729B0">
              <w:rPr>
                <w:lang w:val="uk-UA"/>
              </w:rPr>
              <w:t xml:space="preserve">Відділ охорони здоров’я Артемівської міської ради, Відділ інформаційних технологій Артемівської міської ради,  КЗОЗ </w:t>
            </w:r>
            <w:r w:rsidRPr="00E729B0">
              <w:rPr>
                <w:lang w:val="uk-UA"/>
              </w:rPr>
              <w:lastRenderedPageBreak/>
              <w:t>«ЦПМСД Артемівської міської ради»</w:t>
            </w:r>
          </w:p>
          <w:p w:rsidR="009D6D28" w:rsidRPr="00E729B0" w:rsidRDefault="009D6D28" w:rsidP="008059FE">
            <w:pPr>
              <w:shd w:val="clear" w:color="auto" w:fill="FFFFFF"/>
              <w:snapToGrid w:val="0"/>
              <w:spacing w:line="283" w:lineRule="exact"/>
              <w:jc w:val="center"/>
              <w:rPr>
                <w:lang w:val="uk-UA"/>
              </w:rPr>
            </w:pPr>
          </w:p>
        </w:tc>
        <w:tc>
          <w:tcPr>
            <w:tcW w:w="2009" w:type="dxa"/>
          </w:tcPr>
          <w:p w:rsidR="009D6D28" w:rsidRDefault="009D6D28" w:rsidP="008059FE">
            <w:pPr>
              <w:shd w:val="clear" w:color="auto" w:fill="FFFFFF"/>
              <w:snapToGrid w:val="0"/>
              <w:jc w:val="center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snapToGrid w:val="0"/>
              <w:jc w:val="center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snapToGrid w:val="0"/>
              <w:jc w:val="center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snapToGrid w:val="0"/>
              <w:jc w:val="center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snapToGrid w:val="0"/>
              <w:jc w:val="center"/>
              <w:rPr>
                <w:lang w:val="uk-UA"/>
              </w:rPr>
            </w:pPr>
          </w:p>
          <w:p w:rsidR="009D6D28" w:rsidRPr="00E729B0" w:rsidRDefault="009D6D28" w:rsidP="008059FE">
            <w:pPr>
              <w:shd w:val="clear" w:color="auto" w:fill="FFFFFF"/>
              <w:snapToGrid w:val="0"/>
              <w:jc w:val="center"/>
              <w:rPr>
                <w:lang w:val="uk-UA"/>
              </w:rPr>
            </w:pPr>
          </w:p>
        </w:tc>
        <w:tc>
          <w:tcPr>
            <w:tcW w:w="2190" w:type="dxa"/>
            <w:gridSpan w:val="6"/>
          </w:tcPr>
          <w:p w:rsidR="009D6D28" w:rsidRDefault="009D6D28" w:rsidP="008059FE">
            <w:pPr>
              <w:shd w:val="clear" w:color="auto" w:fill="FFFFFF"/>
              <w:snapToGrid w:val="0"/>
              <w:rPr>
                <w:lang w:val="uk-UA"/>
              </w:rPr>
            </w:pPr>
          </w:p>
          <w:p w:rsidR="009D6D28" w:rsidRPr="00E729B0" w:rsidRDefault="009D6D28" w:rsidP="008059FE">
            <w:pPr>
              <w:shd w:val="clear" w:color="auto" w:fill="FFFFFF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_</w:t>
            </w:r>
          </w:p>
        </w:tc>
        <w:tc>
          <w:tcPr>
            <w:tcW w:w="1811" w:type="dxa"/>
          </w:tcPr>
          <w:p w:rsidR="009D6D28" w:rsidRPr="00E729B0" w:rsidRDefault="009D6D28" w:rsidP="008059FE">
            <w:pPr>
              <w:shd w:val="clear" w:color="auto" w:fill="FFFFFF"/>
              <w:snapToGrid w:val="0"/>
              <w:rPr>
                <w:lang w:val="uk-UA"/>
              </w:rPr>
            </w:pPr>
            <w:r w:rsidRPr="00E729B0">
              <w:rPr>
                <w:lang w:val="uk-UA"/>
              </w:rPr>
              <w:t>Інформування громадськості, привернення уваги населення.</w:t>
            </w:r>
          </w:p>
        </w:tc>
      </w:tr>
      <w:tr w:rsidR="009D6D28" w:rsidRPr="00E729B0" w:rsidTr="008059FE">
        <w:tc>
          <w:tcPr>
            <w:tcW w:w="709" w:type="dxa"/>
          </w:tcPr>
          <w:p w:rsidR="009D6D28" w:rsidRPr="00E729B0" w:rsidRDefault="009D6D28" w:rsidP="008059FE">
            <w:pPr>
              <w:shd w:val="clear" w:color="auto" w:fill="FFFFFF"/>
              <w:snapToGrid w:val="0"/>
              <w:ind w:left="38"/>
              <w:jc w:val="center"/>
              <w:rPr>
                <w:lang w:val="uk-UA"/>
              </w:rPr>
            </w:pPr>
            <w:r w:rsidRPr="00E729B0">
              <w:rPr>
                <w:lang w:val="uk-UA"/>
              </w:rPr>
              <w:lastRenderedPageBreak/>
              <w:t>1.3.</w:t>
            </w:r>
          </w:p>
        </w:tc>
        <w:tc>
          <w:tcPr>
            <w:tcW w:w="2209" w:type="dxa"/>
          </w:tcPr>
          <w:p w:rsidR="009D6D28" w:rsidRPr="00E729B0" w:rsidRDefault="009D6D28" w:rsidP="008059FE">
            <w:pPr>
              <w:shd w:val="clear" w:color="auto" w:fill="FFFFFF"/>
              <w:snapToGrid w:val="0"/>
              <w:spacing w:line="283" w:lineRule="exact"/>
              <w:ind w:right="197"/>
              <w:rPr>
                <w:spacing w:val="-1"/>
                <w:lang w:val="uk-UA"/>
              </w:rPr>
            </w:pPr>
            <w:r w:rsidRPr="00E729B0">
              <w:rPr>
                <w:spacing w:val="-1"/>
                <w:lang w:val="uk-UA"/>
              </w:rPr>
              <w:t>Інформування громадян через засоби масової інформації</w:t>
            </w:r>
          </w:p>
        </w:tc>
        <w:tc>
          <w:tcPr>
            <w:tcW w:w="3350" w:type="dxa"/>
            <w:gridSpan w:val="2"/>
          </w:tcPr>
          <w:p w:rsidR="009D6D28" w:rsidRPr="00E729B0" w:rsidRDefault="009D6D28" w:rsidP="008059FE">
            <w:pPr>
              <w:shd w:val="clear" w:color="auto" w:fill="FFFFFF"/>
              <w:snapToGrid w:val="0"/>
              <w:spacing w:line="283" w:lineRule="exact"/>
              <w:ind w:right="144"/>
              <w:jc w:val="center"/>
              <w:rPr>
                <w:lang w:val="uk-UA"/>
              </w:rPr>
            </w:pPr>
            <w:r w:rsidRPr="00E729B0">
              <w:rPr>
                <w:lang w:val="uk-UA"/>
              </w:rPr>
              <w:t xml:space="preserve">Протягом терміну </w:t>
            </w:r>
            <w:r w:rsidRPr="00E729B0">
              <w:rPr>
                <w:spacing w:val="-1"/>
                <w:lang w:val="uk-UA"/>
              </w:rPr>
              <w:t xml:space="preserve">виконання </w:t>
            </w:r>
            <w:r w:rsidRPr="00E729B0">
              <w:rPr>
                <w:lang w:val="uk-UA"/>
              </w:rPr>
              <w:t>Програми</w:t>
            </w:r>
          </w:p>
        </w:tc>
        <w:tc>
          <w:tcPr>
            <w:tcW w:w="2464" w:type="dxa"/>
          </w:tcPr>
          <w:p w:rsidR="009D6D28" w:rsidRPr="00E729B0" w:rsidRDefault="009D6D28" w:rsidP="008059FE">
            <w:pPr>
              <w:shd w:val="clear" w:color="auto" w:fill="FFFFFF"/>
              <w:snapToGrid w:val="0"/>
              <w:spacing w:line="283" w:lineRule="exact"/>
              <w:jc w:val="center"/>
              <w:rPr>
                <w:lang w:val="uk-UA"/>
              </w:rPr>
            </w:pPr>
            <w:r w:rsidRPr="00E729B0">
              <w:rPr>
                <w:lang w:val="uk-UA"/>
              </w:rPr>
              <w:t xml:space="preserve">КЗОЗ «ЦПМСД Артемівської міської </w:t>
            </w:r>
          </w:p>
          <w:p w:rsidR="009D6D28" w:rsidRPr="00E729B0" w:rsidRDefault="009D6D28" w:rsidP="008059FE">
            <w:pPr>
              <w:shd w:val="clear" w:color="auto" w:fill="FFFFFF"/>
              <w:spacing w:line="283" w:lineRule="exact"/>
              <w:jc w:val="center"/>
              <w:rPr>
                <w:lang w:val="uk-UA"/>
              </w:rPr>
            </w:pPr>
            <w:r w:rsidRPr="00E729B0">
              <w:rPr>
                <w:lang w:val="uk-UA"/>
              </w:rPr>
              <w:t xml:space="preserve">ради», </w:t>
            </w:r>
          </w:p>
          <w:p w:rsidR="009D6D28" w:rsidRPr="00E729B0" w:rsidRDefault="009D6D28" w:rsidP="008059FE">
            <w:pPr>
              <w:shd w:val="clear" w:color="auto" w:fill="FFFFFF"/>
              <w:spacing w:line="283" w:lineRule="exact"/>
              <w:jc w:val="center"/>
              <w:rPr>
                <w:lang w:val="uk-UA"/>
              </w:rPr>
            </w:pPr>
            <w:r w:rsidRPr="00E729B0">
              <w:rPr>
                <w:lang w:val="uk-UA"/>
              </w:rPr>
              <w:t>засоби масової інформації</w:t>
            </w:r>
          </w:p>
        </w:tc>
        <w:tc>
          <w:tcPr>
            <w:tcW w:w="2009" w:type="dxa"/>
          </w:tcPr>
          <w:p w:rsidR="009D6D28" w:rsidRDefault="009D6D28" w:rsidP="008059FE">
            <w:pPr>
              <w:shd w:val="clear" w:color="auto" w:fill="FFFFFF"/>
              <w:snapToGrid w:val="0"/>
              <w:jc w:val="center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snapToGrid w:val="0"/>
              <w:jc w:val="center"/>
              <w:rPr>
                <w:lang w:val="uk-UA"/>
              </w:rPr>
            </w:pPr>
          </w:p>
          <w:p w:rsidR="009D6D28" w:rsidRPr="00E729B0" w:rsidRDefault="009D6D28" w:rsidP="008059FE">
            <w:pPr>
              <w:shd w:val="clear" w:color="auto" w:fill="FFFFFF"/>
              <w:snapToGrid w:val="0"/>
              <w:jc w:val="center"/>
              <w:rPr>
                <w:lang w:val="uk-UA"/>
              </w:rPr>
            </w:pPr>
          </w:p>
        </w:tc>
        <w:tc>
          <w:tcPr>
            <w:tcW w:w="2190" w:type="dxa"/>
            <w:gridSpan w:val="6"/>
          </w:tcPr>
          <w:p w:rsidR="009D6D28" w:rsidRDefault="009D6D28" w:rsidP="008059FE">
            <w:pPr>
              <w:shd w:val="clear" w:color="auto" w:fill="FFFFFF"/>
              <w:snapToGrid w:val="0"/>
              <w:jc w:val="center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snapToGrid w:val="0"/>
              <w:jc w:val="center"/>
              <w:rPr>
                <w:lang w:val="uk-UA"/>
              </w:rPr>
            </w:pPr>
          </w:p>
          <w:p w:rsidR="009D6D28" w:rsidRPr="00E729B0" w:rsidRDefault="009D6D28" w:rsidP="008059FE">
            <w:pPr>
              <w:shd w:val="clear" w:color="auto" w:fill="FFFFFF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_</w:t>
            </w:r>
          </w:p>
        </w:tc>
        <w:tc>
          <w:tcPr>
            <w:tcW w:w="1811" w:type="dxa"/>
          </w:tcPr>
          <w:p w:rsidR="009D6D28" w:rsidRPr="00E729B0" w:rsidRDefault="009D6D28" w:rsidP="008059FE">
            <w:pPr>
              <w:shd w:val="clear" w:color="auto" w:fill="FFFFFF"/>
              <w:snapToGrid w:val="0"/>
              <w:rPr>
                <w:lang w:val="uk-UA"/>
              </w:rPr>
            </w:pPr>
            <w:r w:rsidRPr="00E729B0">
              <w:rPr>
                <w:lang w:val="uk-UA"/>
              </w:rPr>
              <w:t>Інформування громадськості, привернення уваги населення.</w:t>
            </w:r>
          </w:p>
        </w:tc>
      </w:tr>
      <w:tr w:rsidR="009D6D28" w:rsidRPr="00E729B0" w:rsidTr="008059FE">
        <w:tc>
          <w:tcPr>
            <w:tcW w:w="709" w:type="dxa"/>
          </w:tcPr>
          <w:p w:rsidR="009D6D28" w:rsidRPr="00E729B0" w:rsidRDefault="009D6D28" w:rsidP="008059FE">
            <w:pPr>
              <w:shd w:val="clear" w:color="auto" w:fill="FFFFFF"/>
              <w:snapToGrid w:val="0"/>
              <w:ind w:left="38"/>
              <w:jc w:val="center"/>
              <w:rPr>
                <w:b/>
                <w:lang w:val="uk-UA"/>
              </w:rPr>
            </w:pPr>
            <w:r w:rsidRPr="00E729B0">
              <w:rPr>
                <w:b/>
                <w:lang w:val="uk-UA"/>
              </w:rPr>
              <w:t>2.</w:t>
            </w:r>
          </w:p>
        </w:tc>
        <w:tc>
          <w:tcPr>
            <w:tcW w:w="2209" w:type="dxa"/>
          </w:tcPr>
          <w:p w:rsidR="009D6D28" w:rsidRPr="00E729B0" w:rsidRDefault="009D6D28" w:rsidP="008059FE">
            <w:pPr>
              <w:shd w:val="clear" w:color="auto" w:fill="FFFFFF"/>
              <w:snapToGrid w:val="0"/>
              <w:spacing w:line="283" w:lineRule="exact"/>
              <w:ind w:right="197"/>
              <w:rPr>
                <w:b/>
                <w:spacing w:val="-1"/>
                <w:lang w:val="uk-UA"/>
              </w:rPr>
            </w:pPr>
            <w:r w:rsidRPr="00E729B0">
              <w:rPr>
                <w:b/>
                <w:spacing w:val="-1"/>
                <w:lang w:val="uk-UA"/>
              </w:rPr>
              <w:t>Перенавчання та навчання лікарських кадрів</w:t>
            </w:r>
          </w:p>
        </w:tc>
        <w:tc>
          <w:tcPr>
            <w:tcW w:w="3350" w:type="dxa"/>
            <w:gridSpan w:val="2"/>
          </w:tcPr>
          <w:p w:rsidR="009D6D28" w:rsidRPr="00E729B0" w:rsidRDefault="009D6D28" w:rsidP="008059FE">
            <w:pPr>
              <w:shd w:val="clear" w:color="auto" w:fill="FFFFFF"/>
              <w:snapToGrid w:val="0"/>
              <w:spacing w:line="283" w:lineRule="exact"/>
              <w:ind w:right="144"/>
              <w:jc w:val="center"/>
              <w:rPr>
                <w:lang w:val="uk-UA"/>
              </w:rPr>
            </w:pPr>
          </w:p>
        </w:tc>
        <w:tc>
          <w:tcPr>
            <w:tcW w:w="2464" w:type="dxa"/>
          </w:tcPr>
          <w:p w:rsidR="009D6D28" w:rsidRPr="00E729B0" w:rsidRDefault="009D6D28" w:rsidP="008059FE">
            <w:pPr>
              <w:shd w:val="clear" w:color="auto" w:fill="FFFFFF"/>
              <w:snapToGrid w:val="0"/>
              <w:spacing w:line="283" w:lineRule="exact"/>
              <w:jc w:val="center"/>
              <w:rPr>
                <w:lang w:val="uk-UA"/>
              </w:rPr>
            </w:pPr>
          </w:p>
        </w:tc>
        <w:tc>
          <w:tcPr>
            <w:tcW w:w="2009" w:type="dxa"/>
          </w:tcPr>
          <w:p w:rsidR="009D6D28" w:rsidRPr="00E729B0" w:rsidRDefault="009D6D28" w:rsidP="008059FE">
            <w:pPr>
              <w:shd w:val="clear" w:color="auto" w:fill="FFFFFF"/>
              <w:snapToGrid w:val="0"/>
              <w:jc w:val="center"/>
              <w:rPr>
                <w:lang w:val="uk-UA"/>
              </w:rPr>
            </w:pPr>
          </w:p>
        </w:tc>
        <w:tc>
          <w:tcPr>
            <w:tcW w:w="2190" w:type="dxa"/>
            <w:gridSpan w:val="6"/>
          </w:tcPr>
          <w:p w:rsidR="009D6D28" w:rsidRPr="00E729B0" w:rsidRDefault="009D6D28" w:rsidP="008059FE">
            <w:pPr>
              <w:shd w:val="clear" w:color="auto" w:fill="FFFFFF"/>
              <w:snapToGrid w:val="0"/>
              <w:jc w:val="center"/>
              <w:rPr>
                <w:lang w:val="uk-UA"/>
              </w:rPr>
            </w:pPr>
          </w:p>
        </w:tc>
        <w:tc>
          <w:tcPr>
            <w:tcW w:w="1811" w:type="dxa"/>
          </w:tcPr>
          <w:p w:rsidR="009D6D28" w:rsidRPr="00E729B0" w:rsidRDefault="009D6D28" w:rsidP="008059FE">
            <w:pPr>
              <w:shd w:val="clear" w:color="auto" w:fill="FFFFFF"/>
              <w:snapToGrid w:val="0"/>
              <w:spacing w:line="288" w:lineRule="exact"/>
              <w:ind w:right="259" w:hanging="5"/>
              <w:rPr>
                <w:lang w:val="uk-UA"/>
              </w:rPr>
            </w:pPr>
          </w:p>
        </w:tc>
      </w:tr>
      <w:tr w:rsidR="009D6D28" w:rsidRPr="00A90556" w:rsidTr="008059FE">
        <w:trPr>
          <w:trHeight w:val="1710"/>
        </w:trPr>
        <w:tc>
          <w:tcPr>
            <w:tcW w:w="709" w:type="dxa"/>
          </w:tcPr>
          <w:p w:rsidR="009D6D28" w:rsidRPr="00E729B0" w:rsidRDefault="009D6D28" w:rsidP="008059FE">
            <w:pPr>
              <w:shd w:val="clear" w:color="auto" w:fill="FFFFFF"/>
              <w:snapToGrid w:val="0"/>
              <w:rPr>
                <w:lang w:val="uk-UA"/>
              </w:rPr>
            </w:pPr>
            <w:r w:rsidRPr="00E729B0">
              <w:rPr>
                <w:lang w:val="uk-UA"/>
              </w:rPr>
              <w:t>2.1.</w:t>
            </w:r>
          </w:p>
          <w:p w:rsidR="009D6D28" w:rsidRPr="00E729B0" w:rsidRDefault="009D6D28" w:rsidP="008059FE">
            <w:pPr>
              <w:shd w:val="clear" w:color="auto" w:fill="FFFFFF"/>
              <w:ind w:left="38"/>
              <w:jc w:val="center"/>
              <w:rPr>
                <w:lang w:val="uk-UA"/>
              </w:rPr>
            </w:pPr>
          </w:p>
          <w:p w:rsidR="009D6D28" w:rsidRPr="00E729B0" w:rsidRDefault="009D6D28" w:rsidP="008059FE">
            <w:pPr>
              <w:shd w:val="clear" w:color="auto" w:fill="FFFFFF"/>
              <w:ind w:left="38"/>
              <w:jc w:val="center"/>
              <w:rPr>
                <w:lang w:val="uk-UA"/>
              </w:rPr>
            </w:pPr>
          </w:p>
          <w:p w:rsidR="009D6D28" w:rsidRPr="00E729B0" w:rsidRDefault="009D6D28" w:rsidP="008059FE">
            <w:pPr>
              <w:shd w:val="clear" w:color="auto" w:fill="FFFFFF"/>
              <w:ind w:left="38"/>
              <w:jc w:val="center"/>
              <w:rPr>
                <w:lang w:val="uk-UA"/>
              </w:rPr>
            </w:pPr>
          </w:p>
          <w:p w:rsidR="009D6D28" w:rsidRPr="00E729B0" w:rsidRDefault="009D6D28" w:rsidP="008059FE">
            <w:pPr>
              <w:shd w:val="clear" w:color="auto" w:fill="FFFFFF"/>
              <w:ind w:left="38"/>
              <w:jc w:val="center"/>
              <w:rPr>
                <w:lang w:val="uk-UA"/>
              </w:rPr>
            </w:pPr>
          </w:p>
          <w:p w:rsidR="009D6D28" w:rsidRPr="00E729B0" w:rsidRDefault="009D6D28" w:rsidP="008059FE">
            <w:pPr>
              <w:shd w:val="clear" w:color="auto" w:fill="FFFFFF"/>
              <w:spacing w:line="283" w:lineRule="exact"/>
              <w:ind w:right="197"/>
              <w:rPr>
                <w:lang w:val="uk-UA"/>
              </w:rPr>
            </w:pPr>
          </w:p>
        </w:tc>
        <w:tc>
          <w:tcPr>
            <w:tcW w:w="2209" w:type="dxa"/>
          </w:tcPr>
          <w:p w:rsidR="009D6D28" w:rsidRPr="00E729B0" w:rsidRDefault="009D6D28" w:rsidP="008059FE">
            <w:pPr>
              <w:shd w:val="clear" w:color="auto" w:fill="FFFFFF"/>
              <w:snapToGrid w:val="0"/>
              <w:spacing w:line="283" w:lineRule="exact"/>
              <w:ind w:right="197"/>
              <w:rPr>
                <w:lang w:val="uk-UA"/>
              </w:rPr>
            </w:pPr>
            <w:r w:rsidRPr="00E729B0">
              <w:rPr>
                <w:lang w:val="uk-UA"/>
              </w:rPr>
              <w:t>Подання заявок в ГУОЗ Донецької облдержадміністрації на молодих спеціалістів (лікарів ЗПСМ)</w:t>
            </w:r>
          </w:p>
        </w:tc>
        <w:tc>
          <w:tcPr>
            <w:tcW w:w="3350" w:type="dxa"/>
            <w:gridSpan w:val="2"/>
          </w:tcPr>
          <w:p w:rsidR="009D6D28" w:rsidRPr="00E729B0" w:rsidRDefault="009D6D28" w:rsidP="008059FE">
            <w:pPr>
              <w:shd w:val="clear" w:color="auto" w:fill="FFFFFF"/>
              <w:snapToGrid w:val="0"/>
              <w:spacing w:line="283" w:lineRule="exact"/>
              <w:ind w:right="144"/>
              <w:jc w:val="center"/>
              <w:rPr>
                <w:lang w:val="uk-UA"/>
              </w:rPr>
            </w:pPr>
            <w:r w:rsidRPr="00E729B0">
              <w:rPr>
                <w:lang w:val="uk-UA"/>
              </w:rPr>
              <w:t xml:space="preserve">Протягом терміну </w:t>
            </w:r>
            <w:r w:rsidRPr="00E729B0">
              <w:rPr>
                <w:spacing w:val="-1"/>
                <w:lang w:val="uk-UA"/>
              </w:rPr>
              <w:t xml:space="preserve">виконання </w:t>
            </w:r>
            <w:r w:rsidRPr="00E729B0">
              <w:rPr>
                <w:lang w:val="uk-UA"/>
              </w:rPr>
              <w:t>Програми</w:t>
            </w:r>
          </w:p>
          <w:p w:rsidR="009D6D28" w:rsidRPr="00E729B0" w:rsidRDefault="009D6D28" w:rsidP="008059FE">
            <w:pPr>
              <w:shd w:val="clear" w:color="auto" w:fill="FFFFFF"/>
              <w:spacing w:line="283" w:lineRule="exact"/>
              <w:ind w:right="144"/>
              <w:jc w:val="center"/>
              <w:rPr>
                <w:lang w:val="uk-UA"/>
              </w:rPr>
            </w:pPr>
          </w:p>
          <w:p w:rsidR="009D6D28" w:rsidRPr="00E729B0" w:rsidRDefault="009D6D28" w:rsidP="008059FE">
            <w:pPr>
              <w:shd w:val="clear" w:color="auto" w:fill="FFFFFF"/>
              <w:spacing w:line="283" w:lineRule="exact"/>
              <w:ind w:right="144"/>
              <w:jc w:val="center"/>
              <w:rPr>
                <w:lang w:val="uk-UA"/>
              </w:rPr>
            </w:pPr>
          </w:p>
          <w:p w:rsidR="009D6D28" w:rsidRPr="00E729B0" w:rsidRDefault="009D6D28" w:rsidP="008059FE">
            <w:pPr>
              <w:shd w:val="clear" w:color="auto" w:fill="FFFFFF"/>
              <w:rPr>
                <w:lang w:val="uk-UA"/>
              </w:rPr>
            </w:pPr>
          </w:p>
        </w:tc>
        <w:tc>
          <w:tcPr>
            <w:tcW w:w="2464" w:type="dxa"/>
          </w:tcPr>
          <w:p w:rsidR="009D6D28" w:rsidRPr="00E729B0" w:rsidRDefault="009D6D28" w:rsidP="008059FE">
            <w:pPr>
              <w:shd w:val="clear" w:color="auto" w:fill="FFFFFF"/>
              <w:snapToGrid w:val="0"/>
              <w:spacing w:line="283" w:lineRule="exact"/>
              <w:jc w:val="center"/>
              <w:rPr>
                <w:lang w:val="uk-UA"/>
              </w:rPr>
            </w:pPr>
            <w:r w:rsidRPr="00E729B0">
              <w:rPr>
                <w:lang w:val="uk-UA"/>
              </w:rPr>
              <w:t>Відділ охорони здоров’я Артемівської міської ради, КЗОЗ «ЦПМСД Артемівської міської ради»</w:t>
            </w:r>
          </w:p>
        </w:tc>
        <w:tc>
          <w:tcPr>
            <w:tcW w:w="2009" w:type="dxa"/>
          </w:tcPr>
          <w:p w:rsidR="009D6D28" w:rsidRDefault="009D6D28" w:rsidP="008059FE">
            <w:pPr>
              <w:shd w:val="clear" w:color="auto" w:fill="FFFFFF"/>
              <w:snapToGrid w:val="0"/>
              <w:jc w:val="center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snapToGrid w:val="0"/>
              <w:jc w:val="center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snapToGrid w:val="0"/>
              <w:jc w:val="center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jc w:val="center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jc w:val="center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jc w:val="center"/>
              <w:rPr>
                <w:lang w:val="uk-UA"/>
              </w:rPr>
            </w:pPr>
          </w:p>
          <w:p w:rsidR="009D6D28" w:rsidRPr="00E729B0" w:rsidRDefault="009D6D28" w:rsidP="008059FE">
            <w:pPr>
              <w:shd w:val="clear" w:color="auto" w:fill="FFFFFF"/>
              <w:rPr>
                <w:lang w:val="uk-UA"/>
              </w:rPr>
            </w:pPr>
          </w:p>
        </w:tc>
        <w:tc>
          <w:tcPr>
            <w:tcW w:w="2190" w:type="dxa"/>
            <w:gridSpan w:val="6"/>
          </w:tcPr>
          <w:p w:rsidR="009D6D28" w:rsidRDefault="009D6D28" w:rsidP="008059FE">
            <w:pPr>
              <w:shd w:val="clear" w:color="auto" w:fill="FFFFFF"/>
              <w:snapToGrid w:val="0"/>
              <w:jc w:val="center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snapToGrid w:val="0"/>
              <w:jc w:val="center"/>
              <w:rPr>
                <w:lang w:val="uk-UA"/>
              </w:rPr>
            </w:pPr>
          </w:p>
          <w:p w:rsidR="009D6D28" w:rsidRPr="00E729B0" w:rsidRDefault="009D6D28" w:rsidP="008059FE">
            <w:pPr>
              <w:shd w:val="clear" w:color="auto" w:fill="FFFFFF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_</w:t>
            </w:r>
          </w:p>
          <w:p w:rsidR="009D6D28" w:rsidRPr="00E729B0" w:rsidRDefault="009D6D28" w:rsidP="008059FE">
            <w:pPr>
              <w:shd w:val="clear" w:color="auto" w:fill="FFFFFF"/>
              <w:jc w:val="center"/>
              <w:rPr>
                <w:lang w:val="uk-UA"/>
              </w:rPr>
            </w:pPr>
          </w:p>
          <w:p w:rsidR="009D6D28" w:rsidRPr="00E729B0" w:rsidRDefault="009D6D28" w:rsidP="008059FE">
            <w:pPr>
              <w:shd w:val="clear" w:color="auto" w:fill="FFFFFF"/>
              <w:jc w:val="center"/>
              <w:rPr>
                <w:lang w:val="uk-UA"/>
              </w:rPr>
            </w:pPr>
          </w:p>
          <w:p w:rsidR="009D6D28" w:rsidRPr="00E729B0" w:rsidRDefault="009D6D28" w:rsidP="008059FE">
            <w:pPr>
              <w:shd w:val="clear" w:color="auto" w:fill="FFFFFF"/>
              <w:jc w:val="center"/>
              <w:rPr>
                <w:lang w:val="uk-UA"/>
              </w:rPr>
            </w:pPr>
          </w:p>
          <w:p w:rsidR="009D6D28" w:rsidRPr="00E729B0" w:rsidRDefault="009D6D28" w:rsidP="008059FE">
            <w:pPr>
              <w:shd w:val="clear" w:color="auto" w:fill="FFFFFF"/>
              <w:rPr>
                <w:lang w:val="uk-UA"/>
              </w:rPr>
            </w:pPr>
          </w:p>
        </w:tc>
        <w:tc>
          <w:tcPr>
            <w:tcW w:w="1811" w:type="dxa"/>
          </w:tcPr>
          <w:p w:rsidR="009D6D28" w:rsidRPr="00E729B0" w:rsidRDefault="009D6D28" w:rsidP="008059FE">
            <w:pPr>
              <w:shd w:val="clear" w:color="auto" w:fill="FFFFFF"/>
              <w:snapToGrid w:val="0"/>
              <w:rPr>
                <w:lang w:val="uk-UA"/>
              </w:rPr>
            </w:pPr>
            <w:r w:rsidRPr="00E729B0">
              <w:rPr>
                <w:lang w:val="uk-UA"/>
              </w:rPr>
              <w:t>Забезпечення лікарями ЗПСМ КЗОЗ «ЦПМСД Артемівської міської ради»</w:t>
            </w:r>
          </w:p>
        </w:tc>
      </w:tr>
      <w:tr w:rsidR="009D6D28" w:rsidRPr="00E729B0" w:rsidTr="008059FE">
        <w:trPr>
          <w:trHeight w:val="6368"/>
        </w:trPr>
        <w:tc>
          <w:tcPr>
            <w:tcW w:w="709" w:type="dxa"/>
          </w:tcPr>
          <w:p w:rsidR="009D6D28" w:rsidRPr="00E729B0" w:rsidRDefault="009D6D28" w:rsidP="008059FE">
            <w:pPr>
              <w:shd w:val="clear" w:color="auto" w:fill="FFFFFF"/>
              <w:snapToGrid w:val="0"/>
              <w:rPr>
                <w:lang w:val="uk-UA"/>
              </w:rPr>
            </w:pPr>
            <w:r w:rsidRPr="00E729B0">
              <w:rPr>
                <w:sz w:val="22"/>
                <w:szCs w:val="22"/>
                <w:lang w:val="uk-UA"/>
              </w:rPr>
              <w:lastRenderedPageBreak/>
              <w:t>2.2.</w:t>
            </w:r>
          </w:p>
          <w:p w:rsidR="009D6D28" w:rsidRPr="00E729B0" w:rsidRDefault="009D6D28" w:rsidP="008059FE">
            <w:pPr>
              <w:shd w:val="clear" w:color="auto" w:fill="FFFFFF"/>
              <w:ind w:left="38"/>
              <w:jc w:val="center"/>
              <w:rPr>
                <w:lang w:val="uk-UA"/>
              </w:rPr>
            </w:pPr>
          </w:p>
          <w:p w:rsidR="009D6D28" w:rsidRPr="00E729B0" w:rsidRDefault="009D6D28" w:rsidP="008059FE">
            <w:pPr>
              <w:shd w:val="clear" w:color="auto" w:fill="FFFFFF"/>
              <w:ind w:left="38"/>
              <w:jc w:val="center"/>
              <w:rPr>
                <w:lang w:val="uk-UA"/>
              </w:rPr>
            </w:pPr>
          </w:p>
          <w:p w:rsidR="009D6D28" w:rsidRPr="00E729B0" w:rsidRDefault="009D6D28" w:rsidP="008059FE">
            <w:pPr>
              <w:shd w:val="clear" w:color="auto" w:fill="FFFFFF"/>
              <w:ind w:left="38"/>
              <w:jc w:val="center"/>
              <w:rPr>
                <w:lang w:val="uk-UA"/>
              </w:rPr>
            </w:pPr>
          </w:p>
          <w:p w:rsidR="009D6D28" w:rsidRPr="00E729B0" w:rsidRDefault="009D6D28" w:rsidP="008059FE">
            <w:pPr>
              <w:shd w:val="clear" w:color="auto" w:fill="FFFFFF"/>
              <w:spacing w:line="283" w:lineRule="exact"/>
              <w:ind w:right="197"/>
              <w:rPr>
                <w:lang w:val="uk-UA"/>
              </w:rPr>
            </w:pPr>
          </w:p>
        </w:tc>
        <w:tc>
          <w:tcPr>
            <w:tcW w:w="2209" w:type="dxa"/>
          </w:tcPr>
          <w:p w:rsidR="009D6D28" w:rsidRPr="00E729B0" w:rsidRDefault="009D6D28" w:rsidP="008059FE">
            <w:pPr>
              <w:shd w:val="clear" w:color="auto" w:fill="FFFFFF"/>
              <w:snapToGrid w:val="0"/>
              <w:spacing w:line="283" w:lineRule="exact"/>
              <w:ind w:right="197"/>
              <w:rPr>
                <w:lang w:val="uk-UA"/>
              </w:rPr>
            </w:pPr>
            <w:r w:rsidRPr="00E729B0">
              <w:rPr>
                <w:lang w:val="uk-UA"/>
              </w:rPr>
              <w:t xml:space="preserve">Щорічно заключати договір на навчання в Донецькому державному медичному університеті ім.М.Горького на </w:t>
            </w:r>
          </w:p>
          <w:p w:rsidR="009D6D28" w:rsidRPr="00E729B0" w:rsidRDefault="009D6D28" w:rsidP="008059FE">
            <w:pPr>
              <w:shd w:val="clear" w:color="auto" w:fill="FFFFFF"/>
              <w:spacing w:line="283" w:lineRule="exact"/>
              <w:ind w:right="197"/>
              <w:rPr>
                <w:lang w:val="uk-UA"/>
              </w:rPr>
            </w:pPr>
            <w:r w:rsidRPr="00E729B0">
              <w:rPr>
                <w:lang w:val="uk-UA"/>
              </w:rPr>
              <w:t xml:space="preserve">договірних умовах </w:t>
            </w:r>
          </w:p>
        </w:tc>
        <w:tc>
          <w:tcPr>
            <w:tcW w:w="3350" w:type="dxa"/>
            <w:gridSpan w:val="2"/>
          </w:tcPr>
          <w:p w:rsidR="009D6D28" w:rsidRDefault="009D6D28" w:rsidP="008059FE">
            <w:pPr>
              <w:shd w:val="clear" w:color="auto" w:fill="FFFFFF"/>
              <w:snapToGrid w:val="0"/>
              <w:spacing w:line="283" w:lineRule="exact"/>
              <w:ind w:right="144"/>
              <w:jc w:val="center"/>
              <w:rPr>
                <w:lang w:val="uk-UA"/>
              </w:rPr>
            </w:pPr>
            <w:r w:rsidRPr="00E729B0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Протягом терміну </w:t>
            </w:r>
            <w:r>
              <w:rPr>
                <w:spacing w:val="-1"/>
                <w:lang w:val="uk-UA"/>
              </w:rPr>
              <w:t xml:space="preserve">виконання </w:t>
            </w:r>
            <w:r>
              <w:rPr>
                <w:lang w:val="uk-UA"/>
              </w:rPr>
              <w:t>Програми</w:t>
            </w:r>
          </w:p>
          <w:p w:rsidR="009D6D28" w:rsidRDefault="009D6D28" w:rsidP="008059FE">
            <w:pPr>
              <w:shd w:val="clear" w:color="auto" w:fill="FFFFFF"/>
              <w:spacing w:line="283" w:lineRule="exact"/>
              <w:ind w:right="144"/>
              <w:jc w:val="center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rPr>
                <w:lang w:val="uk-UA"/>
              </w:rPr>
            </w:pPr>
            <w:r>
              <w:rPr>
                <w:lang w:val="uk-UA"/>
              </w:rPr>
              <w:t xml:space="preserve">2012-2013рр.  </w:t>
            </w:r>
          </w:p>
          <w:p w:rsidR="009D6D28" w:rsidRDefault="009D6D28" w:rsidP="008059FE">
            <w:pPr>
              <w:shd w:val="clear" w:color="auto" w:fill="FFFFFF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rPr>
                <w:lang w:val="uk-UA"/>
              </w:rPr>
            </w:pPr>
            <w:r>
              <w:rPr>
                <w:lang w:val="uk-UA"/>
              </w:rPr>
              <w:t xml:space="preserve">2013-2014рр.  </w:t>
            </w:r>
          </w:p>
          <w:p w:rsidR="009D6D28" w:rsidRDefault="009D6D28" w:rsidP="008059FE">
            <w:pPr>
              <w:shd w:val="clear" w:color="auto" w:fill="FFFFFF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rPr>
                <w:lang w:val="uk-UA"/>
              </w:rPr>
            </w:pPr>
            <w:r>
              <w:rPr>
                <w:lang w:val="uk-UA"/>
              </w:rPr>
              <w:t xml:space="preserve">2014-2015рр.  </w:t>
            </w:r>
          </w:p>
          <w:p w:rsidR="009D6D28" w:rsidRDefault="009D6D28" w:rsidP="008059FE">
            <w:pPr>
              <w:shd w:val="clear" w:color="auto" w:fill="FFFFFF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rPr>
                <w:lang w:val="uk-UA"/>
              </w:rPr>
            </w:pPr>
            <w:r>
              <w:rPr>
                <w:lang w:val="uk-UA"/>
              </w:rPr>
              <w:t xml:space="preserve">2015-2016рр.  </w:t>
            </w:r>
          </w:p>
          <w:p w:rsidR="009D6D28" w:rsidRDefault="009D6D28" w:rsidP="008059FE">
            <w:pPr>
              <w:shd w:val="clear" w:color="auto" w:fill="FFFFFF"/>
              <w:spacing w:line="283" w:lineRule="exact"/>
              <w:ind w:right="144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rPr>
                <w:lang w:val="uk-UA"/>
              </w:rPr>
            </w:pPr>
            <w:r>
              <w:rPr>
                <w:lang w:val="uk-UA"/>
              </w:rPr>
              <w:t xml:space="preserve">2016-2017рр.  </w:t>
            </w:r>
          </w:p>
          <w:p w:rsidR="009D6D28" w:rsidRDefault="009D6D28" w:rsidP="008059FE">
            <w:pPr>
              <w:shd w:val="clear" w:color="auto" w:fill="FFFFFF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rPr>
                <w:lang w:val="uk-UA"/>
              </w:rPr>
            </w:pPr>
          </w:p>
          <w:p w:rsidR="009D6D28" w:rsidRPr="00E729B0" w:rsidRDefault="009D6D28" w:rsidP="008059FE">
            <w:pPr>
              <w:shd w:val="clear" w:color="auto" w:fill="FFFFFF"/>
              <w:rPr>
                <w:lang w:val="uk-UA"/>
              </w:rPr>
            </w:pPr>
          </w:p>
        </w:tc>
        <w:tc>
          <w:tcPr>
            <w:tcW w:w="2464" w:type="dxa"/>
          </w:tcPr>
          <w:p w:rsidR="009D6D28" w:rsidRPr="00E729B0" w:rsidRDefault="009D6D28" w:rsidP="008059FE">
            <w:pPr>
              <w:shd w:val="clear" w:color="auto" w:fill="FFFFFF"/>
              <w:snapToGrid w:val="0"/>
              <w:spacing w:line="283" w:lineRule="exact"/>
              <w:jc w:val="center"/>
              <w:rPr>
                <w:lang w:val="uk-UA"/>
              </w:rPr>
            </w:pPr>
            <w:r w:rsidRPr="00E729B0">
              <w:rPr>
                <w:lang w:val="uk-UA"/>
              </w:rPr>
              <w:t>Відділ охорони здоров’</w:t>
            </w:r>
            <w:r>
              <w:t>я Артемівської міської ради</w:t>
            </w:r>
            <w:r w:rsidRPr="00E729B0">
              <w:rPr>
                <w:lang w:val="uk-UA"/>
              </w:rPr>
              <w:t>,</w:t>
            </w:r>
          </w:p>
          <w:p w:rsidR="009D6D28" w:rsidRPr="00E729B0" w:rsidRDefault="009D6D28" w:rsidP="008059FE">
            <w:pPr>
              <w:shd w:val="clear" w:color="auto" w:fill="FFFFFF"/>
              <w:spacing w:line="283" w:lineRule="exact"/>
              <w:jc w:val="center"/>
              <w:rPr>
                <w:lang w:val="uk-UA"/>
              </w:rPr>
            </w:pPr>
            <w:r w:rsidRPr="00E729B0">
              <w:rPr>
                <w:lang w:val="uk-UA"/>
              </w:rPr>
              <w:t xml:space="preserve">КЗОЗ «ЦПМСД Артемівської міської </w:t>
            </w:r>
          </w:p>
          <w:p w:rsidR="009D6D28" w:rsidRPr="00E729B0" w:rsidRDefault="009D6D28" w:rsidP="008059FE">
            <w:pPr>
              <w:shd w:val="clear" w:color="auto" w:fill="FFFFFF"/>
              <w:spacing w:line="283" w:lineRule="exact"/>
              <w:jc w:val="center"/>
              <w:rPr>
                <w:lang w:val="uk-UA"/>
              </w:rPr>
            </w:pPr>
            <w:r w:rsidRPr="00E729B0">
              <w:rPr>
                <w:lang w:val="uk-UA"/>
              </w:rPr>
              <w:t>ради»</w:t>
            </w:r>
          </w:p>
          <w:p w:rsidR="009D6D28" w:rsidRPr="00E729B0" w:rsidRDefault="009D6D28" w:rsidP="008059FE">
            <w:pPr>
              <w:shd w:val="clear" w:color="auto" w:fill="FFFFFF"/>
              <w:spacing w:line="283" w:lineRule="exact"/>
              <w:rPr>
                <w:lang w:val="uk-UA"/>
              </w:rPr>
            </w:pPr>
          </w:p>
          <w:p w:rsidR="009D6D28" w:rsidRPr="00E729B0" w:rsidRDefault="009D6D28" w:rsidP="008059FE">
            <w:pPr>
              <w:shd w:val="clear" w:color="auto" w:fill="FFFFFF"/>
              <w:spacing w:line="283" w:lineRule="exact"/>
              <w:jc w:val="center"/>
              <w:rPr>
                <w:lang w:val="uk-UA"/>
              </w:rPr>
            </w:pPr>
          </w:p>
        </w:tc>
        <w:tc>
          <w:tcPr>
            <w:tcW w:w="2009" w:type="dxa"/>
          </w:tcPr>
          <w:p w:rsidR="009D6D28" w:rsidRDefault="009D6D28" w:rsidP="008059FE">
            <w:pPr>
              <w:shd w:val="clear" w:color="auto" w:fill="FFFFFF"/>
              <w:snapToGrid w:val="0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Всього: </w:t>
            </w:r>
          </w:p>
          <w:p w:rsidR="009D6D28" w:rsidRDefault="009D6D28" w:rsidP="008059FE">
            <w:pPr>
              <w:shd w:val="clear" w:color="auto" w:fill="FFFFFF"/>
              <w:snapToGrid w:val="0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133,5 тис.грн.</w:t>
            </w:r>
          </w:p>
          <w:p w:rsidR="009D6D28" w:rsidRDefault="009D6D28" w:rsidP="008059FE">
            <w:pPr>
              <w:shd w:val="clear" w:color="auto" w:fill="FFFFFF"/>
              <w:rPr>
                <w:lang w:val="uk-UA"/>
              </w:rPr>
            </w:pPr>
            <w:r>
              <w:rPr>
                <w:lang w:val="uk-UA"/>
              </w:rPr>
              <w:t xml:space="preserve"> (12 тис.грн./рік)</w:t>
            </w:r>
          </w:p>
          <w:p w:rsidR="009D6D28" w:rsidRDefault="009D6D28" w:rsidP="008059FE">
            <w:pPr>
              <w:shd w:val="clear" w:color="auto" w:fill="FFFFFF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rPr>
                <w:lang w:val="uk-UA"/>
              </w:rPr>
            </w:pPr>
            <w:r>
              <w:rPr>
                <w:lang w:val="uk-UA"/>
              </w:rPr>
              <w:t>-  24,0   тис.грн. (2012р.-9,6.</w:t>
            </w:r>
          </w:p>
          <w:p w:rsidR="009D6D28" w:rsidRDefault="009D6D28" w:rsidP="008059FE">
            <w:pPr>
              <w:shd w:val="clear" w:color="auto" w:fill="FFFFFF"/>
              <w:rPr>
                <w:lang w:val="uk-UA"/>
              </w:rPr>
            </w:pPr>
            <w:r>
              <w:rPr>
                <w:lang w:val="uk-UA"/>
              </w:rPr>
              <w:t xml:space="preserve"> 2013р. – 14,4)</w:t>
            </w:r>
          </w:p>
          <w:p w:rsidR="009D6D28" w:rsidRDefault="009D6D28" w:rsidP="008059FE">
            <w:pPr>
              <w:shd w:val="clear" w:color="auto" w:fill="FFFFFF"/>
              <w:rPr>
                <w:lang w:val="uk-UA"/>
              </w:rPr>
            </w:pPr>
            <w:r>
              <w:rPr>
                <w:lang w:val="uk-UA"/>
              </w:rPr>
              <w:t xml:space="preserve">-  25,4 тис.грн. </w:t>
            </w:r>
          </w:p>
          <w:p w:rsidR="009D6D28" w:rsidRDefault="009D6D28" w:rsidP="008059FE">
            <w:pPr>
              <w:shd w:val="clear" w:color="auto" w:fill="FFFFFF"/>
              <w:rPr>
                <w:lang w:val="uk-UA"/>
              </w:rPr>
            </w:pPr>
            <w:r>
              <w:rPr>
                <w:lang w:val="uk-UA"/>
              </w:rPr>
              <w:t xml:space="preserve">(2013р.-10,2 </w:t>
            </w:r>
          </w:p>
          <w:p w:rsidR="009D6D28" w:rsidRDefault="009D6D28" w:rsidP="008059FE">
            <w:pPr>
              <w:shd w:val="clear" w:color="auto" w:fill="FFFFFF"/>
              <w:rPr>
                <w:lang w:val="uk-UA"/>
              </w:rPr>
            </w:pPr>
            <w:r>
              <w:rPr>
                <w:lang w:val="uk-UA"/>
              </w:rPr>
              <w:t xml:space="preserve"> 2014р.-15,)</w:t>
            </w:r>
          </w:p>
          <w:p w:rsidR="009D6D28" w:rsidRDefault="009D6D28" w:rsidP="008059FE">
            <w:pPr>
              <w:shd w:val="clear" w:color="auto" w:fill="FFFFFF"/>
              <w:rPr>
                <w:lang w:val="uk-UA"/>
              </w:rPr>
            </w:pPr>
            <w:r>
              <w:rPr>
                <w:lang w:val="uk-UA"/>
              </w:rPr>
              <w:t xml:space="preserve">-  26,7 тис.грн. </w:t>
            </w:r>
          </w:p>
          <w:p w:rsidR="009D6D28" w:rsidRDefault="009D6D28" w:rsidP="008059FE">
            <w:pPr>
              <w:shd w:val="clear" w:color="auto" w:fill="FFFFFF"/>
              <w:rPr>
                <w:lang w:val="uk-UA"/>
              </w:rPr>
            </w:pPr>
            <w:r>
              <w:rPr>
                <w:lang w:val="uk-UA"/>
              </w:rPr>
              <w:t>(2014р.-10,7</w:t>
            </w:r>
          </w:p>
          <w:p w:rsidR="009D6D28" w:rsidRDefault="009D6D28" w:rsidP="008059FE">
            <w:pPr>
              <w:shd w:val="clear" w:color="auto" w:fill="FFFFFF"/>
              <w:rPr>
                <w:lang w:val="uk-UA"/>
              </w:rPr>
            </w:pPr>
            <w:r>
              <w:rPr>
                <w:lang w:val="uk-UA"/>
              </w:rPr>
              <w:t xml:space="preserve"> 2015р.-16,0)</w:t>
            </w:r>
          </w:p>
          <w:p w:rsidR="009D6D28" w:rsidRDefault="009D6D28" w:rsidP="008059FE">
            <w:pPr>
              <w:rPr>
                <w:spacing w:val="-1"/>
                <w:lang w:val="uk-UA"/>
              </w:rPr>
            </w:pPr>
            <w:r>
              <w:rPr>
                <w:spacing w:val="-1"/>
                <w:lang w:val="uk-UA"/>
              </w:rPr>
              <w:t xml:space="preserve">-  28,0 тис.грн. </w:t>
            </w:r>
          </w:p>
          <w:p w:rsidR="009D6D28" w:rsidRDefault="009D6D28" w:rsidP="008059FE">
            <w:pPr>
              <w:rPr>
                <w:spacing w:val="-1"/>
                <w:lang w:val="uk-UA"/>
              </w:rPr>
            </w:pPr>
            <w:r>
              <w:rPr>
                <w:spacing w:val="-1"/>
                <w:lang w:val="uk-UA"/>
              </w:rPr>
              <w:t xml:space="preserve"> (2015р.-11,2</w:t>
            </w:r>
          </w:p>
          <w:p w:rsidR="009D6D28" w:rsidRDefault="009D6D28" w:rsidP="008059FE">
            <w:pPr>
              <w:rPr>
                <w:spacing w:val="-1"/>
                <w:lang w:val="uk-UA"/>
              </w:rPr>
            </w:pPr>
            <w:r>
              <w:rPr>
                <w:spacing w:val="-1"/>
                <w:lang w:val="uk-UA"/>
              </w:rPr>
              <w:t xml:space="preserve"> 2016р.-16,8)</w:t>
            </w:r>
          </w:p>
          <w:p w:rsidR="009D6D28" w:rsidRDefault="009D6D28" w:rsidP="008059FE">
            <w:pPr>
              <w:shd w:val="clear" w:color="auto" w:fill="FFFFFF"/>
              <w:rPr>
                <w:spacing w:val="-1"/>
                <w:lang w:val="uk-UA"/>
              </w:rPr>
            </w:pPr>
            <w:r>
              <w:rPr>
                <w:spacing w:val="-1"/>
                <w:lang w:val="uk-UA"/>
              </w:rPr>
              <w:t>-  29,4  тис.грн. (2016р.- 11,76</w:t>
            </w:r>
          </w:p>
          <w:p w:rsidR="009D6D28" w:rsidRDefault="009D6D28" w:rsidP="008059FE">
            <w:pPr>
              <w:shd w:val="clear" w:color="auto" w:fill="FFFFFF"/>
              <w:rPr>
                <w:spacing w:val="-1"/>
                <w:lang w:val="uk-UA"/>
              </w:rPr>
            </w:pPr>
            <w:r>
              <w:rPr>
                <w:spacing w:val="-1"/>
                <w:lang w:val="uk-UA"/>
              </w:rPr>
              <w:t xml:space="preserve"> 2017р.- 17,64)</w:t>
            </w:r>
          </w:p>
          <w:p w:rsidR="009D6D28" w:rsidRPr="00E729B0" w:rsidRDefault="009D6D28" w:rsidP="008059FE">
            <w:pPr>
              <w:shd w:val="clear" w:color="auto" w:fill="FFFFFF"/>
              <w:rPr>
                <w:lang w:val="uk-UA"/>
              </w:rPr>
            </w:pPr>
          </w:p>
          <w:p w:rsidR="009D6D28" w:rsidRPr="00E729B0" w:rsidRDefault="009D6D28" w:rsidP="008059FE">
            <w:pPr>
              <w:shd w:val="clear" w:color="auto" w:fill="FFFFFF"/>
              <w:rPr>
                <w:lang w:val="uk-UA"/>
              </w:rPr>
            </w:pPr>
          </w:p>
          <w:p w:rsidR="009D6D28" w:rsidRPr="00E729B0" w:rsidRDefault="009D6D28" w:rsidP="008059FE">
            <w:pPr>
              <w:shd w:val="clear" w:color="auto" w:fill="FFFFFF"/>
              <w:rPr>
                <w:lang w:val="uk-UA"/>
              </w:rPr>
            </w:pPr>
          </w:p>
          <w:p w:rsidR="009D6D28" w:rsidRPr="00E729B0" w:rsidRDefault="009D6D28" w:rsidP="008059FE">
            <w:pPr>
              <w:shd w:val="clear" w:color="auto" w:fill="FFFFFF"/>
              <w:rPr>
                <w:lang w:val="uk-UA"/>
              </w:rPr>
            </w:pPr>
          </w:p>
        </w:tc>
        <w:tc>
          <w:tcPr>
            <w:tcW w:w="2190" w:type="dxa"/>
            <w:gridSpan w:val="6"/>
          </w:tcPr>
          <w:p w:rsidR="009D6D28" w:rsidRPr="00E729B0" w:rsidRDefault="009D6D28" w:rsidP="008059FE">
            <w:pPr>
              <w:shd w:val="clear" w:color="auto" w:fill="FFFFFF"/>
              <w:rPr>
                <w:lang w:val="uk-UA"/>
              </w:rPr>
            </w:pPr>
          </w:p>
        </w:tc>
        <w:tc>
          <w:tcPr>
            <w:tcW w:w="1811" w:type="dxa"/>
          </w:tcPr>
          <w:p w:rsidR="009D6D28" w:rsidRPr="00E729B0" w:rsidRDefault="009D6D28" w:rsidP="008059FE">
            <w:pPr>
              <w:shd w:val="clear" w:color="auto" w:fill="FFFFFF"/>
              <w:snapToGrid w:val="0"/>
              <w:rPr>
                <w:lang w:val="uk-UA"/>
              </w:rPr>
            </w:pPr>
            <w:r w:rsidRPr="00E729B0">
              <w:rPr>
                <w:spacing w:val="-1"/>
                <w:lang w:val="uk-UA"/>
              </w:rPr>
              <w:t xml:space="preserve">Забезпечення лікарями загальної практики сімейної медицини </w:t>
            </w:r>
            <w:r w:rsidRPr="00E729B0">
              <w:rPr>
                <w:lang w:val="uk-UA"/>
              </w:rPr>
              <w:t xml:space="preserve">КЗОЗ </w:t>
            </w:r>
          </w:p>
          <w:p w:rsidR="009D6D28" w:rsidRPr="00E729B0" w:rsidRDefault="009D6D28" w:rsidP="008059FE">
            <w:pPr>
              <w:shd w:val="clear" w:color="auto" w:fill="FFFFFF"/>
              <w:rPr>
                <w:lang w:val="uk-UA"/>
              </w:rPr>
            </w:pPr>
            <w:r w:rsidRPr="00E729B0">
              <w:rPr>
                <w:lang w:val="uk-UA"/>
              </w:rPr>
              <w:t>«ЦПМСД Артемівської міської ради»</w:t>
            </w:r>
          </w:p>
          <w:p w:rsidR="009D6D28" w:rsidRPr="00E729B0" w:rsidRDefault="009D6D28" w:rsidP="008059FE">
            <w:pPr>
              <w:rPr>
                <w:spacing w:val="-1"/>
                <w:lang w:val="uk-UA"/>
              </w:rPr>
            </w:pPr>
          </w:p>
          <w:p w:rsidR="009D6D28" w:rsidRPr="00E729B0" w:rsidRDefault="009D6D28" w:rsidP="008059FE">
            <w:pPr>
              <w:shd w:val="clear" w:color="auto" w:fill="FFFFFF"/>
              <w:rPr>
                <w:lang w:val="uk-UA"/>
              </w:rPr>
            </w:pPr>
          </w:p>
        </w:tc>
      </w:tr>
      <w:tr w:rsidR="009D6D28" w:rsidRPr="00A90556" w:rsidTr="008059FE">
        <w:trPr>
          <w:trHeight w:val="415"/>
        </w:trPr>
        <w:tc>
          <w:tcPr>
            <w:tcW w:w="709" w:type="dxa"/>
          </w:tcPr>
          <w:p w:rsidR="009D6D28" w:rsidRPr="00E729B0" w:rsidRDefault="009D6D28" w:rsidP="008059FE">
            <w:pPr>
              <w:shd w:val="clear" w:color="auto" w:fill="FFFFFF"/>
              <w:snapToGrid w:val="0"/>
              <w:spacing w:line="283" w:lineRule="exact"/>
              <w:ind w:right="197"/>
              <w:jc w:val="center"/>
              <w:rPr>
                <w:lang w:val="uk-UA"/>
              </w:rPr>
            </w:pPr>
            <w:r w:rsidRPr="00E729B0">
              <w:rPr>
                <w:sz w:val="22"/>
                <w:szCs w:val="22"/>
                <w:lang w:val="uk-UA"/>
              </w:rPr>
              <w:t>2.3</w:t>
            </w:r>
          </w:p>
        </w:tc>
        <w:tc>
          <w:tcPr>
            <w:tcW w:w="2209" w:type="dxa"/>
          </w:tcPr>
          <w:p w:rsidR="009D6D28" w:rsidRPr="00E729B0" w:rsidRDefault="009D6D28" w:rsidP="008059FE">
            <w:pPr>
              <w:shd w:val="clear" w:color="auto" w:fill="FFFFFF"/>
              <w:snapToGrid w:val="0"/>
              <w:spacing w:line="283" w:lineRule="exact"/>
              <w:ind w:right="197"/>
              <w:rPr>
                <w:spacing w:val="-1"/>
                <w:lang w:val="uk-UA"/>
              </w:rPr>
            </w:pPr>
            <w:r w:rsidRPr="00E729B0">
              <w:rPr>
                <w:spacing w:val="-1"/>
                <w:lang w:val="uk-UA"/>
              </w:rPr>
              <w:t>Щорічно відправляти на курси перепідготовки:</w:t>
            </w:r>
          </w:p>
          <w:p w:rsidR="009D6D28" w:rsidRPr="00A5402C" w:rsidRDefault="009D6D28" w:rsidP="008059FE">
            <w:pPr>
              <w:numPr>
                <w:ilvl w:val="0"/>
                <w:numId w:val="2"/>
              </w:numPr>
              <w:shd w:val="clear" w:color="auto" w:fill="FFFFFF"/>
              <w:tabs>
                <w:tab w:val="left" w:pos="645"/>
              </w:tabs>
              <w:spacing w:line="283" w:lineRule="exact"/>
              <w:ind w:right="197"/>
              <w:rPr>
                <w:spacing w:val="-1"/>
                <w:lang w:val="uk-UA"/>
              </w:rPr>
            </w:pPr>
            <w:r w:rsidRPr="00A5402C">
              <w:rPr>
                <w:spacing w:val="-1"/>
                <w:lang w:val="uk-UA"/>
              </w:rPr>
              <w:t xml:space="preserve">дільничних лікарів </w:t>
            </w:r>
          </w:p>
          <w:p w:rsidR="009D6D28" w:rsidRPr="00E729B0" w:rsidRDefault="009D6D28" w:rsidP="008059FE">
            <w:pPr>
              <w:numPr>
                <w:ilvl w:val="0"/>
                <w:numId w:val="2"/>
              </w:numPr>
              <w:shd w:val="clear" w:color="auto" w:fill="FFFFFF"/>
              <w:tabs>
                <w:tab w:val="left" w:pos="645"/>
              </w:tabs>
              <w:rPr>
                <w:lang w:val="uk-UA"/>
              </w:rPr>
            </w:pPr>
            <w:r w:rsidRPr="00A5402C">
              <w:rPr>
                <w:spacing w:val="-1"/>
                <w:lang w:val="uk-UA"/>
              </w:rPr>
              <w:t xml:space="preserve">сестра медична ЗПСМ </w:t>
            </w:r>
          </w:p>
        </w:tc>
        <w:tc>
          <w:tcPr>
            <w:tcW w:w="3350" w:type="dxa"/>
            <w:gridSpan w:val="2"/>
            <w:tcBorders>
              <w:top w:val="single" w:sz="4" w:space="0" w:color="auto"/>
            </w:tcBorders>
          </w:tcPr>
          <w:p w:rsidR="009D6D28" w:rsidRPr="00E729B0" w:rsidRDefault="009D6D28" w:rsidP="008059FE">
            <w:pPr>
              <w:shd w:val="clear" w:color="auto" w:fill="FFFFFF"/>
              <w:snapToGrid w:val="0"/>
              <w:spacing w:line="283" w:lineRule="exact"/>
              <w:ind w:right="144"/>
              <w:rPr>
                <w:lang w:val="uk-UA"/>
              </w:rPr>
            </w:pPr>
            <w:r w:rsidRPr="00E729B0">
              <w:rPr>
                <w:lang w:val="uk-UA"/>
              </w:rPr>
              <w:t xml:space="preserve"> </w:t>
            </w:r>
          </w:p>
          <w:p w:rsidR="009D6D28" w:rsidRPr="00E729B0" w:rsidRDefault="009D6D28" w:rsidP="008059FE">
            <w:pPr>
              <w:shd w:val="clear" w:color="auto" w:fill="FFFFFF"/>
              <w:spacing w:line="283" w:lineRule="exact"/>
              <w:ind w:right="144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spacing w:line="283" w:lineRule="exact"/>
              <w:ind w:right="144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spacing w:line="283" w:lineRule="exact"/>
              <w:ind w:right="144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spacing w:line="283" w:lineRule="exact"/>
              <w:ind w:right="144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spacing w:line="283" w:lineRule="exact"/>
              <w:ind w:right="144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spacing w:line="283" w:lineRule="exact"/>
              <w:ind w:right="144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spacing w:line="283" w:lineRule="exact"/>
              <w:ind w:right="144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spacing w:line="283" w:lineRule="exact"/>
              <w:ind w:right="144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spacing w:line="283" w:lineRule="exact"/>
              <w:ind w:right="144"/>
              <w:rPr>
                <w:lang w:val="uk-UA"/>
              </w:rPr>
            </w:pPr>
            <w:r>
              <w:rPr>
                <w:lang w:val="uk-UA"/>
              </w:rPr>
              <w:lastRenderedPageBreak/>
              <w:t>2012 рік</w:t>
            </w:r>
          </w:p>
          <w:p w:rsidR="009D6D28" w:rsidRDefault="009D6D28" w:rsidP="008059FE">
            <w:pPr>
              <w:shd w:val="clear" w:color="auto" w:fill="FFFFFF"/>
              <w:spacing w:line="283" w:lineRule="exact"/>
              <w:ind w:right="197"/>
              <w:rPr>
                <w:spacing w:val="-1"/>
                <w:lang w:val="uk-UA"/>
              </w:rPr>
            </w:pPr>
            <w:r>
              <w:rPr>
                <w:spacing w:val="-1"/>
                <w:lang w:val="uk-UA"/>
              </w:rPr>
              <w:t>-дільничних лікарів (2 особи)</w:t>
            </w:r>
          </w:p>
          <w:p w:rsidR="009D6D28" w:rsidRDefault="009D6D28" w:rsidP="008059FE">
            <w:pPr>
              <w:shd w:val="clear" w:color="auto" w:fill="FFFFFF"/>
              <w:rPr>
                <w:spacing w:val="-1"/>
                <w:lang w:val="uk-UA"/>
              </w:rPr>
            </w:pPr>
            <w:r>
              <w:rPr>
                <w:spacing w:val="-1"/>
                <w:lang w:val="uk-UA"/>
              </w:rPr>
              <w:t>-сестра медична ЗПСМ (4 особи)</w:t>
            </w:r>
          </w:p>
          <w:p w:rsidR="009D6D28" w:rsidRDefault="009D6D28" w:rsidP="008059FE">
            <w:pPr>
              <w:shd w:val="clear" w:color="auto" w:fill="FFFFFF"/>
              <w:spacing w:line="283" w:lineRule="exact"/>
              <w:ind w:right="144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spacing w:line="283" w:lineRule="exact"/>
              <w:ind w:right="144"/>
              <w:rPr>
                <w:lang w:val="uk-UA"/>
              </w:rPr>
            </w:pPr>
            <w:r>
              <w:rPr>
                <w:lang w:val="uk-UA"/>
              </w:rPr>
              <w:t>2013 рік</w:t>
            </w:r>
          </w:p>
          <w:p w:rsidR="009D6D28" w:rsidRDefault="009D6D28" w:rsidP="008059FE">
            <w:pPr>
              <w:shd w:val="clear" w:color="auto" w:fill="FFFFFF"/>
              <w:spacing w:line="283" w:lineRule="exact"/>
              <w:ind w:right="197"/>
              <w:rPr>
                <w:spacing w:val="-1"/>
                <w:lang w:val="uk-UA"/>
              </w:rPr>
            </w:pPr>
            <w:r>
              <w:rPr>
                <w:spacing w:val="-1"/>
                <w:lang w:val="uk-UA"/>
              </w:rPr>
              <w:t>-дільничних лікарів (3 особи)</w:t>
            </w:r>
          </w:p>
          <w:p w:rsidR="009D6D28" w:rsidRDefault="009D6D28" w:rsidP="008059FE">
            <w:pPr>
              <w:shd w:val="clear" w:color="auto" w:fill="FFFFFF"/>
              <w:rPr>
                <w:spacing w:val="-1"/>
                <w:lang w:val="uk-UA"/>
              </w:rPr>
            </w:pPr>
            <w:r>
              <w:rPr>
                <w:spacing w:val="-1"/>
                <w:lang w:val="uk-UA"/>
              </w:rPr>
              <w:t>-сестра медична ЗПСМ (6 особи)</w:t>
            </w:r>
          </w:p>
          <w:p w:rsidR="009D6D28" w:rsidRDefault="009D6D28" w:rsidP="008059FE">
            <w:pPr>
              <w:shd w:val="clear" w:color="auto" w:fill="FFFFFF"/>
              <w:spacing w:line="283" w:lineRule="exact"/>
              <w:ind w:right="144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spacing w:line="283" w:lineRule="exact"/>
              <w:ind w:right="144"/>
              <w:rPr>
                <w:lang w:val="uk-UA"/>
              </w:rPr>
            </w:pPr>
            <w:r>
              <w:rPr>
                <w:lang w:val="uk-UA"/>
              </w:rPr>
              <w:t>2014 рік</w:t>
            </w:r>
          </w:p>
          <w:p w:rsidR="009D6D28" w:rsidRDefault="009D6D28" w:rsidP="008059FE">
            <w:pPr>
              <w:shd w:val="clear" w:color="auto" w:fill="FFFFFF"/>
              <w:spacing w:line="283" w:lineRule="exact"/>
              <w:ind w:right="197"/>
              <w:rPr>
                <w:spacing w:val="-1"/>
                <w:lang w:val="uk-UA"/>
              </w:rPr>
            </w:pPr>
            <w:r>
              <w:rPr>
                <w:spacing w:val="-1"/>
                <w:lang w:val="uk-UA"/>
              </w:rPr>
              <w:t>-дільничних лікарів (3 особи)</w:t>
            </w:r>
          </w:p>
          <w:p w:rsidR="009D6D28" w:rsidRDefault="009D6D28" w:rsidP="008059FE">
            <w:pPr>
              <w:shd w:val="clear" w:color="auto" w:fill="FFFFFF"/>
              <w:rPr>
                <w:spacing w:val="-1"/>
                <w:lang w:val="uk-UA"/>
              </w:rPr>
            </w:pPr>
            <w:r>
              <w:rPr>
                <w:spacing w:val="-1"/>
                <w:lang w:val="uk-UA"/>
              </w:rPr>
              <w:t>-сестра медична ЗПСМ (6 особи)</w:t>
            </w:r>
          </w:p>
          <w:p w:rsidR="009D6D28" w:rsidRDefault="009D6D28" w:rsidP="008059FE">
            <w:pPr>
              <w:shd w:val="clear" w:color="auto" w:fill="FFFFFF"/>
              <w:spacing w:line="283" w:lineRule="exact"/>
              <w:ind w:right="144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spacing w:line="283" w:lineRule="exact"/>
              <w:ind w:right="144"/>
              <w:rPr>
                <w:lang w:val="uk-UA"/>
              </w:rPr>
            </w:pPr>
            <w:r>
              <w:rPr>
                <w:lang w:val="uk-UA"/>
              </w:rPr>
              <w:t>2015 рік</w:t>
            </w:r>
          </w:p>
          <w:p w:rsidR="009D6D28" w:rsidRDefault="009D6D28" w:rsidP="008059FE">
            <w:pPr>
              <w:shd w:val="clear" w:color="auto" w:fill="FFFFFF"/>
              <w:spacing w:line="283" w:lineRule="exact"/>
              <w:ind w:right="197"/>
              <w:rPr>
                <w:spacing w:val="-1"/>
                <w:lang w:val="uk-UA"/>
              </w:rPr>
            </w:pPr>
            <w:r>
              <w:rPr>
                <w:spacing w:val="-1"/>
                <w:lang w:val="uk-UA"/>
              </w:rPr>
              <w:t>-дільничних лікарів (4 особи)</w:t>
            </w:r>
          </w:p>
          <w:p w:rsidR="009D6D28" w:rsidRDefault="009D6D28" w:rsidP="008059FE">
            <w:pPr>
              <w:shd w:val="clear" w:color="auto" w:fill="FFFFFF"/>
              <w:rPr>
                <w:spacing w:val="-1"/>
                <w:lang w:val="uk-UA"/>
              </w:rPr>
            </w:pPr>
            <w:r>
              <w:rPr>
                <w:spacing w:val="-1"/>
                <w:lang w:val="uk-UA"/>
              </w:rPr>
              <w:t>-сестра медична ЗПСМ (8 особи)</w:t>
            </w:r>
          </w:p>
          <w:p w:rsidR="009D6D28" w:rsidRDefault="009D6D28" w:rsidP="008059FE">
            <w:pPr>
              <w:shd w:val="clear" w:color="auto" w:fill="FFFFFF"/>
              <w:spacing w:line="283" w:lineRule="exact"/>
              <w:ind w:right="144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spacing w:line="283" w:lineRule="exact"/>
              <w:ind w:right="144"/>
              <w:rPr>
                <w:lang w:val="uk-UA"/>
              </w:rPr>
            </w:pPr>
            <w:r>
              <w:rPr>
                <w:lang w:val="uk-UA"/>
              </w:rPr>
              <w:t>2016 рік</w:t>
            </w:r>
          </w:p>
          <w:p w:rsidR="009D6D28" w:rsidRDefault="009D6D28" w:rsidP="008059FE">
            <w:pPr>
              <w:shd w:val="clear" w:color="auto" w:fill="FFFFFF"/>
              <w:spacing w:line="283" w:lineRule="exact"/>
              <w:ind w:right="197"/>
              <w:rPr>
                <w:spacing w:val="-1"/>
                <w:lang w:val="uk-UA"/>
              </w:rPr>
            </w:pPr>
            <w:r>
              <w:rPr>
                <w:spacing w:val="-1"/>
                <w:lang w:val="uk-UA"/>
              </w:rPr>
              <w:t>-дільничних лікарів (4 особи)</w:t>
            </w:r>
          </w:p>
          <w:p w:rsidR="009D6D28" w:rsidRDefault="009D6D28" w:rsidP="008059FE">
            <w:pPr>
              <w:shd w:val="clear" w:color="auto" w:fill="FFFFFF"/>
              <w:rPr>
                <w:spacing w:val="-1"/>
                <w:lang w:val="uk-UA"/>
              </w:rPr>
            </w:pPr>
            <w:r>
              <w:rPr>
                <w:spacing w:val="-1"/>
                <w:lang w:val="uk-UA"/>
              </w:rPr>
              <w:t>-сестра медична ЗПСМ (8 особи)</w:t>
            </w:r>
          </w:p>
          <w:p w:rsidR="009D6D28" w:rsidRDefault="009D6D28" w:rsidP="008059FE">
            <w:pPr>
              <w:shd w:val="clear" w:color="auto" w:fill="FFFFFF"/>
              <w:spacing w:line="283" w:lineRule="exact"/>
              <w:ind w:right="144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spacing w:line="283" w:lineRule="exact"/>
              <w:ind w:right="144"/>
              <w:rPr>
                <w:lang w:val="uk-UA"/>
              </w:rPr>
            </w:pPr>
            <w:r>
              <w:rPr>
                <w:lang w:val="uk-UA"/>
              </w:rPr>
              <w:t>2017 рік</w:t>
            </w:r>
          </w:p>
          <w:p w:rsidR="009D6D28" w:rsidRDefault="009D6D28" w:rsidP="008059FE">
            <w:pPr>
              <w:shd w:val="clear" w:color="auto" w:fill="FFFFFF"/>
              <w:spacing w:line="283" w:lineRule="exact"/>
              <w:ind w:right="197"/>
              <w:rPr>
                <w:spacing w:val="-1"/>
                <w:lang w:val="uk-UA"/>
              </w:rPr>
            </w:pPr>
            <w:r>
              <w:rPr>
                <w:spacing w:val="-1"/>
                <w:lang w:val="uk-UA"/>
              </w:rPr>
              <w:t>-дільничних лікарів (4 особи)</w:t>
            </w:r>
          </w:p>
          <w:p w:rsidR="009D6D28" w:rsidRDefault="009D6D28" w:rsidP="008059FE">
            <w:pPr>
              <w:shd w:val="clear" w:color="auto" w:fill="FFFFFF"/>
              <w:rPr>
                <w:spacing w:val="-1"/>
                <w:lang w:val="uk-UA"/>
              </w:rPr>
            </w:pPr>
            <w:r>
              <w:rPr>
                <w:spacing w:val="-1"/>
                <w:lang w:val="uk-UA"/>
              </w:rPr>
              <w:t>-сестра медична ЗПСМ (8 особи)</w:t>
            </w:r>
          </w:p>
          <w:p w:rsidR="009D6D28" w:rsidRDefault="009D6D28" w:rsidP="008059FE">
            <w:pPr>
              <w:shd w:val="clear" w:color="auto" w:fill="FFFFFF"/>
              <w:spacing w:line="283" w:lineRule="exact"/>
              <w:ind w:right="144"/>
              <w:rPr>
                <w:lang w:val="uk-UA"/>
              </w:rPr>
            </w:pPr>
          </w:p>
          <w:p w:rsidR="009D6D28" w:rsidRPr="00E729B0" w:rsidRDefault="009D6D28" w:rsidP="008059FE">
            <w:pPr>
              <w:shd w:val="clear" w:color="auto" w:fill="FFFFFF"/>
              <w:spacing w:line="283" w:lineRule="exact"/>
              <w:ind w:right="144"/>
              <w:rPr>
                <w:lang w:val="uk-UA"/>
              </w:rPr>
            </w:pPr>
          </w:p>
          <w:p w:rsidR="009D6D28" w:rsidRPr="00E729B0" w:rsidRDefault="009D6D28" w:rsidP="008059FE">
            <w:pPr>
              <w:shd w:val="clear" w:color="auto" w:fill="FFFFFF"/>
              <w:spacing w:line="283" w:lineRule="exact"/>
              <w:ind w:right="144"/>
              <w:rPr>
                <w:lang w:val="uk-UA"/>
              </w:rPr>
            </w:pPr>
          </w:p>
          <w:p w:rsidR="009D6D28" w:rsidRPr="00E729B0" w:rsidRDefault="009D6D28" w:rsidP="008059FE">
            <w:pPr>
              <w:shd w:val="clear" w:color="auto" w:fill="FFFFFF"/>
              <w:spacing w:line="283" w:lineRule="exact"/>
              <w:ind w:right="144"/>
              <w:rPr>
                <w:lang w:val="uk-UA"/>
              </w:rPr>
            </w:pPr>
          </w:p>
          <w:p w:rsidR="009D6D28" w:rsidRPr="00E729B0" w:rsidRDefault="009D6D28" w:rsidP="008059FE">
            <w:pPr>
              <w:shd w:val="clear" w:color="auto" w:fill="FFFFFF"/>
              <w:spacing w:line="283" w:lineRule="exact"/>
              <w:ind w:right="144"/>
              <w:rPr>
                <w:lang w:val="uk-UA"/>
              </w:rPr>
            </w:pPr>
          </w:p>
          <w:p w:rsidR="009D6D28" w:rsidRPr="00E729B0" w:rsidRDefault="009D6D28" w:rsidP="008059FE">
            <w:pPr>
              <w:shd w:val="clear" w:color="auto" w:fill="FFFFFF"/>
              <w:spacing w:line="283" w:lineRule="exact"/>
              <w:ind w:right="144"/>
              <w:rPr>
                <w:lang w:val="uk-UA"/>
              </w:rPr>
            </w:pPr>
          </w:p>
          <w:p w:rsidR="009D6D28" w:rsidRPr="00E729B0" w:rsidRDefault="009D6D28" w:rsidP="008059FE">
            <w:pPr>
              <w:shd w:val="clear" w:color="auto" w:fill="FFFFFF"/>
              <w:spacing w:line="283" w:lineRule="exact"/>
              <w:ind w:right="144"/>
              <w:rPr>
                <w:lang w:val="uk-UA"/>
              </w:rPr>
            </w:pPr>
          </w:p>
          <w:p w:rsidR="009D6D28" w:rsidRPr="00E729B0" w:rsidRDefault="009D6D28" w:rsidP="008059FE">
            <w:pPr>
              <w:shd w:val="clear" w:color="auto" w:fill="FFFFFF"/>
              <w:spacing w:line="283" w:lineRule="exact"/>
              <w:ind w:right="144"/>
              <w:rPr>
                <w:lang w:val="uk-UA"/>
              </w:rPr>
            </w:pPr>
          </w:p>
          <w:p w:rsidR="009D6D28" w:rsidRPr="00E729B0" w:rsidRDefault="009D6D28" w:rsidP="008059FE">
            <w:pPr>
              <w:shd w:val="clear" w:color="auto" w:fill="FFFFFF"/>
              <w:spacing w:line="283" w:lineRule="exact"/>
              <w:ind w:right="144"/>
              <w:rPr>
                <w:lang w:val="uk-UA"/>
              </w:rPr>
            </w:pPr>
          </w:p>
        </w:tc>
        <w:tc>
          <w:tcPr>
            <w:tcW w:w="2464" w:type="dxa"/>
          </w:tcPr>
          <w:p w:rsidR="009D6D28" w:rsidRPr="00E729B0" w:rsidRDefault="009D6D28" w:rsidP="008059FE">
            <w:pPr>
              <w:shd w:val="clear" w:color="auto" w:fill="FFFFFF"/>
              <w:snapToGrid w:val="0"/>
              <w:spacing w:line="283" w:lineRule="exact"/>
              <w:jc w:val="center"/>
              <w:rPr>
                <w:lang w:val="uk-UA"/>
              </w:rPr>
            </w:pPr>
            <w:r w:rsidRPr="00E729B0">
              <w:rPr>
                <w:lang w:val="uk-UA"/>
              </w:rPr>
              <w:lastRenderedPageBreak/>
              <w:t>Відділ охорони здоров’</w:t>
            </w:r>
            <w:r>
              <w:t>я Артемівської міської ради</w:t>
            </w:r>
            <w:r w:rsidRPr="00E729B0">
              <w:rPr>
                <w:lang w:val="uk-UA"/>
              </w:rPr>
              <w:t>,</w:t>
            </w:r>
          </w:p>
          <w:p w:rsidR="009D6D28" w:rsidRPr="00E729B0" w:rsidRDefault="009D6D28" w:rsidP="008059FE">
            <w:pPr>
              <w:shd w:val="clear" w:color="auto" w:fill="FFFFFF"/>
              <w:jc w:val="center"/>
              <w:rPr>
                <w:lang w:val="uk-UA"/>
              </w:rPr>
            </w:pPr>
            <w:r w:rsidRPr="00E729B0">
              <w:rPr>
                <w:lang w:val="uk-UA"/>
              </w:rPr>
              <w:t>КЗОЗ «ЦПМСД Артемівської міської ради»</w:t>
            </w:r>
          </w:p>
        </w:tc>
        <w:tc>
          <w:tcPr>
            <w:tcW w:w="2009" w:type="dxa"/>
            <w:tcBorders>
              <w:bottom w:val="single" w:sz="4" w:space="0" w:color="auto"/>
            </w:tcBorders>
          </w:tcPr>
          <w:p w:rsidR="009D6D28" w:rsidRDefault="009D6D28" w:rsidP="008059FE">
            <w:pPr>
              <w:shd w:val="clear" w:color="auto" w:fill="FFFFFF"/>
              <w:snapToGrid w:val="0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Всього: </w:t>
            </w:r>
          </w:p>
          <w:p w:rsidR="009D6D28" w:rsidRDefault="009D6D28" w:rsidP="008059FE">
            <w:pPr>
              <w:shd w:val="clear" w:color="auto" w:fill="FFFFFF"/>
              <w:snapToGrid w:val="0"/>
              <w:rPr>
                <w:b/>
                <w:lang w:val="uk-UA"/>
              </w:rPr>
            </w:pPr>
            <w:r>
              <w:rPr>
                <w:b/>
                <w:lang w:val="uk-UA"/>
              </w:rPr>
              <w:t>316,0 тис.грн.</w:t>
            </w:r>
          </w:p>
          <w:p w:rsidR="009D6D28" w:rsidRDefault="009D6D28" w:rsidP="008059FE">
            <w:pPr>
              <w:shd w:val="clear" w:color="auto" w:fill="FFFFFF"/>
              <w:rPr>
                <w:b/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ind w:left="645"/>
              <w:rPr>
                <w:b/>
                <w:lang w:val="uk-UA"/>
              </w:rPr>
            </w:pPr>
          </w:p>
          <w:p w:rsidR="009D6D28" w:rsidRDefault="009D6D28" w:rsidP="008059FE">
            <w:pPr>
              <w:numPr>
                <w:ilvl w:val="0"/>
                <w:numId w:val="2"/>
              </w:numPr>
              <w:shd w:val="clear" w:color="auto" w:fill="FFFFFF"/>
              <w:tabs>
                <w:tab w:val="left" w:pos="645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>236,9 тис.грн.</w:t>
            </w:r>
          </w:p>
          <w:p w:rsidR="009D6D28" w:rsidRDefault="009D6D28" w:rsidP="008059FE">
            <w:pPr>
              <w:shd w:val="clear" w:color="auto" w:fill="FFFFFF"/>
              <w:ind w:left="645"/>
              <w:rPr>
                <w:b/>
                <w:lang w:val="uk-UA"/>
              </w:rPr>
            </w:pPr>
          </w:p>
          <w:p w:rsidR="009D6D28" w:rsidRDefault="009D6D28" w:rsidP="008059FE">
            <w:pPr>
              <w:numPr>
                <w:ilvl w:val="0"/>
                <w:numId w:val="2"/>
              </w:numPr>
              <w:shd w:val="clear" w:color="auto" w:fill="FFFFFF"/>
              <w:tabs>
                <w:tab w:val="left" w:pos="645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>79,0 тис.грн.</w:t>
            </w:r>
          </w:p>
          <w:p w:rsidR="009D6D28" w:rsidRDefault="009D6D28" w:rsidP="008059FE">
            <w:pPr>
              <w:shd w:val="clear" w:color="auto" w:fill="FFFFFF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Всього: 27,2 </w:t>
            </w:r>
          </w:p>
          <w:p w:rsidR="009D6D28" w:rsidRDefault="009D6D28" w:rsidP="008059FE">
            <w:pPr>
              <w:numPr>
                <w:ilvl w:val="0"/>
                <w:numId w:val="2"/>
              </w:numPr>
              <w:shd w:val="clear" w:color="auto" w:fill="FFFFFF"/>
              <w:rPr>
                <w:lang w:val="uk-UA"/>
              </w:rPr>
            </w:pPr>
            <w:r w:rsidRPr="008C56C3">
              <w:rPr>
                <w:lang w:val="uk-UA"/>
              </w:rPr>
              <w:t xml:space="preserve"> 20,4 </w:t>
            </w:r>
            <w:r>
              <w:rPr>
                <w:lang w:val="uk-UA"/>
              </w:rPr>
              <w:t>тис.грн.</w:t>
            </w:r>
          </w:p>
          <w:p w:rsidR="009D6D28" w:rsidRDefault="009D6D28" w:rsidP="008059FE">
            <w:pPr>
              <w:numPr>
                <w:ilvl w:val="0"/>
                <w:numId w:val="2"/>
              </w:numPr>
              <w:shd w:val="clear" w:color="auto" w:fill="FFFFFF"/>
              <w:rPr>
                <w:lang w:val="uk-UA"/>
              </w:rPr>
            </w:pPr>
            <w:r w:rsidRPr="008C56C3">
              <w:rPr>
                <w:lang w:val="uk-UA"/>
              </w:rPr>
              <w:t xml:space="preserve">6,8 </w:t>
            </w:r>
            <w:r>
              <w:rPr>
                <w:lang w:val="uk-UA"/>
              </w:rPr>
              <w:t>тис.грн.</w:t>
            </w:r>
          </w:p>
          <w:p w:rsidR="009D6D28" w:rsidRPr="008C56C3" w:rsidRDefault="009D6D28" w:rsidP="008059FE">
            <w:pPr>
              <w:shd w:val="clear" w:color="auto" w:fill="FFFFFF"/>
              <w:ind w:left="645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rPr>
                <w:lang w:val="uk-UA"/>
              </w:rPr>
            </w:pPr>
            <w:r>
              <w:rPr>
                <w:lang w:val="uk-UA"/>
              </w:rPr>
              <w:t xml:space="preserve">Всього:  43,2 </w:t>
            </w:r>
          </w:p>
          <w:p w:rsidR="009D6D28" w:rsidRDefault="009D6D28" w:rsidP="008059FE">
            <w:pPr>
              <w:numPr>
                <w:ilvl w:val="0"/>
                <w:numId w:val="2"/>
              </w:numPr>
              <w:shd w:val="clear" w:color="auto" w:fill="FFFFFF"/>
              <w:rPr>
                <w:lang w:val="uk-UA"/>
              </w:rPr>
            </w:pPr>
            <w:r>
              <w:rPr>
                <w:lang w:val="uk-UA"/>
              </w:rPr>
              <w:t xml:space="preserve"> 32,4 тис.грн. </w:t>
            </w:r>
          </w:p>
          <w:p w:rsidR="009D6D28" w:rsidRDefault="009D6D28" w:rsidP="008059FE">
            <w:pPr>
              <w:numPr>
                <w:ilvl w:val="0"/>
                <w:numId w:val="2"/>
              </w:numPr>
              <w:shd w:val="clear" w:color="auto" w:fill="FFFFFF"/>
              <w:rPr>
                <w:lang w:val="uk-UA"/>
              </w:rPr>
            </w:pPr>
            <w:r>
              <w:rPr>
                <w:lang w:val="uk-UA"/>
              </w:rPr>
              <w:t xml:space="preserve">10,8 тис.грн. </w:t>
            </w:r>
          </w:p>
          <w:p w:rsidR="009D6D28" w:rsidRDefault="009D6D28" w:rsidP="008059FE">
            <w:pPr>
              <w:shd w:val="clear" w:color="auto" w:fill="FFFFFF"/>
              <w:jc w:val="both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Всього: 45,4 </w:t>
            </w:r>
          </w:p>
          <w:p w:rsidR="009D6D28" w:rsidRDefault="009D6D28" w:rsidP="008059FE">
            <w:pPr>
              <w:numPr>
                <w:ilvl w:val="0"/>
                <w:numId w:val="2"/>
              </w:numPr>
              <w:shd w:val="clear" w:color="auto" w:fill="FFFFFF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34,02 тис.грн. </w:t>
            </w:r>
          </w:p>
          <w:p w:rsidR="009D6D28" w:rsidRDefault="009D6D28" w:rsidP="008059FE">
            <w:pPr>
              <w:numPr>
                <w:ilvl w:val="0"/>
                <w:numId w:val="2"/>
              </w:numPr>
              <w:shd w:val="clear" w:color="auto" w:fill="FFFFFF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11,3 тис.грн.  </w:t>
            </w:r>
          </w:p>
          <w:p w:rsidR="009D6D28" w:rsidRDefault="009D6D28" w:rsidP="008059FE">
            <w:pPr>
              <w:shd w:val="clear" w:color="auto" w:fill="FFFFFF"/>
              <w:jc w:val="both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Всього: 63,5 </w:t>
            </w:r>
          </w:p>
          <w:p w:rsidR="009D6D28" w:rsidRDefault="009D6D28" w:rsidP="008059FE">
            <w:pPr>
              <w:numPr>
                <w:ilvl w:val="0"/>
                <w:numId w:val="2"/>
              </w:numPr>
              <w:shd w:val="clear" w:color="auto" w:fill="FFFFFF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47,6 тис.грн. </w:t>
            </w:r>
          </w:p>
          <w:p w:rsidR="009D6D28" w:rsidRDefault="009D6D28" w:rsidP="008059FE">
            <w:pPr>
              <w:numPr>
                <w:ilvl w:val="0"/>
                <w:numId w:val="2"/>
              </w:numPr>
              <w:shd w:val="clear" w:color="auto" w:fill="FFFFFF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15,9 тис.грн. </w:t>
            </w:r>
          </w:p>
          <w:p w:rsidR="009D6D28" w:rsidRDefault="009D6D28" w:rsidP="008059FE">
            <w:pPr>
              <w:shd w:val="clear" w:color="auto" w:fill="FFFFFF"/>
              <w:jc w:val="both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Всього: 66,7 </w:t>
            </w:r>
          </w:p>
          <w:p w:rsidR="009D6D28" w:rsidRDefault="009D6D28" w:rsidP="008059FE">
            <w:pPr>
              <w:numPr>
                <w:ilvl w:val="0"/>
                <w:numId w:val="2"/>
              </w:numPr>
              <w:shd w:val="clear" w:color="auto" w:fill="FFFFFF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50,0 тис.грн. </w:t>
            </w:r>
          </w:p>
          <w:p w:rsidR="009D6D28" w:rsidRDefault="009D6D28" w:rsidP="008059FE">
            <w:pPr>
              <w:numPr>
                <w:ilvl w:val="0"/>
                <w:numId w:val="2"/>
              </w:numPr>
              <w:shd w:val="clear" w:color="auto" w:fill="FFFFFF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16,7 тис.грн. </w:t>
            </w:r>
          </w:p>
          <w:p w:rsidR="009D6D28" w:rsidRDefault="009D6D28" w:rsidP="008059FE">
            <w:pPr>
              <w:shd w:val="clear" w:color="auto" w:fill="FFFFFF"/>
              <w:jc w:val="both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jc w:val="both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Всього: 70,0 </w:t>
            </w:r>
          </w:p>
          <w:p w:rsidR="009D6D28" w:rsidRDefault="009D6D28" w:rsidP="008059FE">
            <w:pPr>
              <w:numPr>
                <w:ilvl w:val="0"/>
                <w:numId w:val="2"/>
              </w:numPr>
              <w:shd w:val="clear" w:color="auto" w:fill="FFFFFF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52,5 тис.грн. </w:t>
            </w:r>
          </w:p>
          <w:p w:rsidR="009D6D28" w:rsidRDefault="009D6D28" w:rsidP="008059FE">
            <w:pPr>
              <w:numPr>
                <w:ilvl w:val="0"/>
                <w:numId w:val="2"/>
              </w:numPr>
              <w:shd w:val="clear" w:color="auto" w:fill="FFFFFF"/>
              <w:rPr>
                <w:lang w:val="uk-UA"/>
              </w:rPr>
            </w:pPr>
            <w:r>
              <w:rPr>
                <w:lang w:val="uk-UA"/>
              </w:rPr>
              <w:t>17,5 тис.гр</w:t>
            </w:r>
          </w:p>
          <w:p w:rsidR="009D6D28" w:rsidRDefault="009D6D28" w:rsidP="008059FE">
            <w:pPr>
              <w:shd w:val="clear" w:color="auto" w:fill="FFFFFF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jc w:val="both"/>
              <w:rPr>
                <w:lang w:val="uk-UA"/>
              </w:rPr>
            </w:pPr>
          </w:p>
          <w:p w:rsidR="009D6D28" w:rsidRPr="00E729B0" w:rsidRDefault="009D6D28" w:rsidP="008059FE">
            <w:pPr>
              <w:shd w:val="clear" w:color="auto" w:fill="FFFFFF"/>
              <w:ind w:left="645"/>
              <w:rPr>
                <w:lang w:val="uk-UA"/>
              </w:rPr>
            </w:pPr>
          </w:p>
        </w:tc>
        <w:tc>
          <w:tcPr>
            <w:tcW w:w="2190" w:type="dxa"/>
            <w:gridSpan w:val="6"/>
          </w:tcPr>
          <w:p w:rsidR="009D6D28" w:rsidRPr="00E729B0" w:rsidRDefault="009D6D28" w:rsidP="008059FE">
            <w:pPr>
              <w:shd w:val="clear" w:color="auto" w:fill="FFFFFF"/>
              <w:ind w:left="645"/>
              <w:rPr>
                <w:lang w:val="uk-UA"/>
              </w:rPr>
            </w:pPr>
          </w:p>
        </w:tc>
        <w:tc>
          <w:tcPr>
            <w:tcW w:w="1811" w:type="dxa"/>
          </w:tcPr>
          <w:p w:rsidR="009D6D28" w:rsidRPr="00E729B0" w:rsidRDefault="009D6D28" w:rsidP="008059FE">
            <w:pPr>
              <w:shd w:val="clear" w:color="auto" w:fill="FFFFFF"/>
              <w:snapToGrid w:val="0"/>
              <w:rPr>
                <w:lang w:val="uk-UA"/>
              </w:rPr>
            </w:pPr>
            <w:r w:rsidRPr="00E729B0">
              <w:rPr>
                <w:lang w:val="uk-UA"/>
              </w:rPr>
              <w:t>Забезпечення лікарями та молодшими медичними спеціалістами ЗПСМ КЗОЗ «ЦПМСД Артемівської міської ради»</w:t>
            </w:r>
          </w:p>
          <w:p w:rsidR="009D6D28" w:rsidRPr="00E729B0" w:rsidRDefault="009D6D28" w:rsidP="008059FE">
            <w:pPr>
              <w:shd w:val="clear" w:color="auto" w:fill="FFFFFF"/>
              <w:snapToGrid w:val="0"/>
              <w:rPr>
                <w:lang w:val="uk-UA"/>
              </w:rPr>
            </w:pPr>
          </w:p>
          <w:p w:rsidR="009D6D28" w:rsidRPr="00E729B0" w:rsidRDefault="009D6D28" w:rsidP="008059FE">
            <w:pPr>
              <w:shd w:val="clear" w:color="auto" w:fill="FFFFFF"/>
              <w:snapToGrid w:val="0"/>
              <w:rPr>
                <w:lang w:val="uk-UA"/>
              </w:rPr>
            </w:pPr>
          </w:p>
          <w:p w:rsidR="009D6D28" w:rsidRPr="00E729B0" w:rsidRDefault="009D6D28" w:rsidP="008059FE">
            <w:pPr>
              <w:shd w:val="clear" w:color="auto" w:fill="FFFFFF"/>
              <w:snapToGrid w:val="0"/>
              <w:rPr>
                <w:lang w:val="uk-UA"/>
              </w:rPr>
            </w:pPr>
          </w:p>
          <w:p w:rsidR="009D6D28" w:rsidRPr="00E729B0" w:rsidRDefault="009D6D28" w:rsidP="008059FE">
            <w:pPr>
              <w:shd w:val="clear" w:color="auto" w:fill="FFFFFF"/>
              <w:snapToGrid w:val="0"/>
              <w:rPr>
                <w:lang w:val="uk-UA"/>
              </w:rPr>
            </w:pPr>
          </w:p>
          <w:p w:rsidR="009D6D28" w:rsidRPr="00E729B0" w:rsidRDefault="009D6D28" w:rsidP="008059FE">
            <w:pPr>
              <w:shd w:val="clear" w:color="auto" w:fill="FFFFFF"/>
              <w:snapToGrid w:val="0"/>
              <w:rPr>
                <w:lang w:val="uk-UA"/>
              </w:rPr>
            </w:pPr>
          </w:p>
          <w:p w:rsidR="009D6D28" w:rsidRPr="00E729B0" w:rsidRDefault="009D6D28" w:rsidP="008059FE">
            <w:pPr>
              <w:shd w:val="clear" w:color="auto" w:fill="FFFFFF"/>
              <w:snapToGrid w:val="0"/>
              <w:rPr>
                <w:lang w:val="uk-UA"/>
              </w:rPr>
            </w:pPr>
          </w:p>
          <w:p w:rsidR="009D6D28" w:rsidRPr="00E729B0" w:rsidRDefault="009D6D28" w:rsidP="008059FE">
            <w:pPr>
              <w:shd w:val="clear" w:color="auto" w:fill="FFFFFF"/>
              <w:snapToGrid w:val="0"/>
              <w:rPr>
                <w:lang w:val="uk-UA"/>
              </w:rPr>
            </w:pPr>
          </w:p>
          <w:p w:rsidR="009D6D28" w:rsidRPr="00E729B0" w:rsidRDefault="009D6D28" w:rsidP="008059FE">
            <w:pPr>
              <w:shd w:val="clear" w:color="auto" w:fill="FFFFFF"/>
              <w:snapToGrid w:val="0"/>
              <w:rPr>
                <w:lang w:val="uk-UA"/>
              </w:rPr>
            </w:pPr>
          </w:p>
          <w:p w:rsidR="009D6D28" w:rsidRPr="00E729B0" w:rsidRDefault="009D6D28" w:rsidP="008059FE">
            <w:pPr>
              <w:shd w:val="clear" w:color="auto" w:fill="FFFFFF"/>
              <w:snapToGrid w:val="0"/>
              <w:rPr>
                <w:lang w:val="uk-UA"/>
              </w:rPr>
            </w:pPr>
          </w:p>
          <w:p w:rsidR="009D6D28" w:rsidRPr="00E729B0" w:rsidRDefault="009D6D28" w:rsidP="008059FE">
            <w:pPr>
              <w:shd w:val="clear" w:color="auto" w:fill="FFFFFF"/>
              <w:snapToGrid w:val="0"/>
              <w:rPr>
                <w:lang w:val="uk-UA"/>
              </w:rPr>
            </w:pPr>
          </w:p>
          <w:p w:rsidR="009D6D28" w:rsidRPr="00E729B0" w:rsidRDefault="009D6D28" w:rsidP="008059FE">
            <w:pPr>
              <w:shd w:val="clear" w:color="auto" w:fill="FFFFFF"/>
              <w:snapToGrid w:val="0"/>
              <w:rPr>
                <w:lang w:val="uk-UA"/>
              </w:rPr>
            </w:pPr>
          </w:p>
          <w:p w:rsidR="009D6D28" w:rsidRPr="00E729B0" w:rsidRDefault="009D6D28" w:rsidP="008059FE">
            <w:pPr>
              <w:shd w:val="clear" w:color="auto" w:fill="FFFFFF"/>
              <w:snapToGrid w:val="0"/>
              <w:rPr>
                <w:lang w:val="uk-UA"/>
              </w:rPr>
            </w:pPr>
          </w:p>
        </w:tc>
      </w:tr>
      <w:tr w:rsidR="009D6D28" w:rsidRPr="00E729B0" w:rsidTr="008059FE">
        <w:trPr>
          <w:trHeight w:val="2530"/>
        </w:trPr>
        <w:tc>
          <w:tcPr>
            <w:tcW w:w="709" w:type="dxa"/>
            <w:vMerge w:val="restart"/>
          </w:tcPr>
          <w:p w:rsidR="009D6D28" w:rsidRPr="00E729B0" w:rsidRDefault="009D6D28" w:rsidP="008059FE">
            <w:pPr>
              <w:shd w:val="clear" w:color="auto" w:fill="FFFFFF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2.4</w:t>
            </w:r>
            <w:r w:rsidRPr="00E729B0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209" w:type="dxa"/>
            <w:vMerge w:val="restart"/>
          </w:tcPr>
          <w:p w:rsidR="009D6D28" w:rsidRPr="00E729B0" w:rsidRDefault="009D6D28" w:rsidP="008059FE">
            <w:pPr>
              <w:shd w:val="clear" w:color="auto" w:fill="FFFFFF"/>
              <w:snapToGrid w:val="0"/>
              <w:spacing w:line="283" w:lineRule="exact"/>
              <w:rPr>
                <w:spacing w:val="-1"/>
                <w:lang w:val="uk-UA"/>
              </w:rPr>
            </w:pPr>
            <w:r w:rsidRPr="00E729B0">
              <w:rPr>
                <w:spacing w:val="-1"/>
                <w:lang w:val="uk-UA"/>
              </w:rPr>
              <w:t>Фінансове забезпечення</w:t>
            </w:r>
          </w:p>
          <w:p w:rsidR="009D6D28" w:rsidRPr="00E729B0" w:rsidRDefault="009D6D28" w:rsidP="008059FE">
            <w:pPr>
              <w:shd w:val="clear" w:color="auto" w:fill="FFFFFF"/>
              <w:spacing w:line="283" w:lineRule="exact"/>
              <w:rPr>
                <w:lang w:val="uk-UA"/>
              </w:rPr>
            </w:pPr>
            <w:r w:rsidRPr="00E729B0">
              <w:rPr>
                <w:lang w:val="uk-UA"/>
              </w:rPr>
              <w:t>проходження</w:t>
            </w:r>
          </w:p>
          <w:p w:rsidR="009D6D28" w:rsidRPr="00E729B0" w:rsidRDefault="009D6D28" w:rsidP="008059FE">
            <w:pPr>
              <w:shd w:val="clear" w:color="auto" w:fill="FFFFFF"/>
              <w:spacing w:line="283" w:lineRule="exact"/>
              <w:rPr>
                <w:lang w:val="uk-UA"/>
              </w:rPr>
            </w:pPr>
            <w:r w:rsidRPr="00E729B0">
              <w:rPr>
                <w:lang w:val="uk-UA"/>
              </w:rPr>
              <w:t>інтернатури з послідуючим</w:t>
            </w:r>
          </w:p>
          <w:p w:rsidR="009D6D28" w:rsidRPr="00E729B0" w:rsidRDefault="009D6D28" w:rsidP="008059FE">
            <w:pPr>
              <w:shd w:val="clear" w:color="auto" w:fill="FFFFFF"/>
              <w:spacing w:line="283" w:lineRule="exact"/>
              <w:rPr>
                <w:lang w:val="uk-UA"/>
              </w:rPr>
            </w:pPr>
            <w:r w:rsidRPr="00E729B0">
              <w:rPr>
                <w:lang w:val="uk-UA"/>
              </w:rPr>
              <w:t>працевлаштуванням на</w:t>
            </w:r>
          </w:p>
          <w:p w:rsidR="009D6D28" w:rsidRPr="00E729B0" w:rsidRDefault="009D6D28" w:rsidP="008059FE">
            <w:pPr>
              <w:shd w:val="clear" w:color="auto" w:fill="FFFFFF"/>
              <w:spacing w:line="283" w:lineRule="exact"/>
              <w:rPr>
                <w:lang w:val="uk-UA"/>
              </w:rPr>
            </w:pPr>
            <w:r w:rsidRPr="00E729B0">
              <w:rPr>
                <w:lang w:val="uk-UA"/>
              </w:rPr>
              <w:t>контрактній основі</w:t>
            </w:r>
          </w:p>
          <w:p w:rsidR="009D6D28" w:rsidRPr="00E729B0" w:rsidRDefault="009D6D28" w:rsidP="008059FE">
            <w:pPr>
              <w:shd w:val="clear" w:color="auto" w:fill="FFFFFF"/>
              <w:spacing w:line="283" w:lineRule="exact"/>
              <w:rPr>
                <w:lang w:val="uk-UA"/>
              </w:rPr>
            </w:pPr>
          </w:p>
          <w:p w:rsidR="009D6D28" w:rsidRPr="00E729B0" w:rsidRDefault="009D6D28" w:rsidP="008059FE">
            <w:pPr>
              <w:shd w:val="clear" w:color="auto" w:fill="FFFFFF"/>
              <w:spacing w:line="283" w:lineRule="exact"/>
              <w:rPr>
                <w:spacing w:val="-1"/>
                <w:lang w:val="uk-UA"/>
              </w:rPr>
            </w:pPr>
          </w:p>
          <w:p w:rsidR="009D6D28" w:rsidRPr="00E729B0" w:rsidRDefault="009D6D28" w:rsidP="008059FE">
            <w:pPr>
              <w:shd w:val="clear" w:color="auto" w:fill="FFFFFF"/>
              <w:spacing w:line="283" w:lineRule="exact"/>
              <w:rPr>
                <w:spacing w:val="-1"/>
                <w:lang w:val="uk-UA"/>
              </w:rPr>
            </w:pPr>
          </w:p>
          <w:p w:rsidR="009D6D28" w:rsidRPr="00E729B0" w:rsidRDefault="009D6D28" w:rsidP="008059FE">
            <w:pPr>
              <w:shd w:val="clear" w:color="auto" w:fill="FFFFFF"/>
              <w:spacing w:line="283" w:lineRule="exact"/>
              <w:rPr>
                <w:spacing w:val="-1"/>
                <w:lang w:val="uk-UA"/>
              </w:rPr>
            </w:pPr>
          </w:p>
          <w:p w:rsidR="009D6D28" w:rsidRPr="00E729B0" w:rsidRDefault="009D6D28" w:rsidP="008059FE">
            <w:pPr>
              <w:shd w:val="clear" w:color="auto" w:fill="FFFFFF"/>
              <w:spacing w:line="283" w:lineRule="exact"/>
              <w:rPr>
                <w:spacing w:val="-1"/>
                <w:lang w:val="uk-UA"/>
              </w:rPr>
            </w:pPr>
          </w:p>
          <w:p w:rsidR="009D6D28" w:rsidRPr="00E729B0" w:rsidRDefault="009D6D28" w:rsidP="008059FE">
            <w:pPr>
              <w:shd w:val="clear" w:color="auto" w:fill="FFFFFF"/>
              <w:spacing w:line="283" w:lineRule="exact"/>
              <w:rPr>
                <w:spacing w:val="-1"/>
                <w:lang w:val="uk-UA"/>
              </w:rPr>
            </w:pPr>
          </w:p>
          <w:p w:rsidR="009D6D28" w:rsidRPr="00E729B0" w:rsidRDefault="009D6D28" w:rsidP="008059FE">
            <w:pPr>
              <w:shd w:val="clear" w:color="auto" w:fill="FFFFFF"/>
              <w:spacing w:line="283" w:lineRule="exact"/>
              <w:rPr>
                <w:spacing w:val="-1"/>
                <w:lang w:val="uk-UA"/>
              </w:rPr>
            </w:pPr>
          </w:p>
          <w:p w:rsidR="009D6D28" w:rsidRPr="00E729B0" w:rsidRDefault="009D6D28" w:rsidP="008059FE">
            <w:pPr>
              <w:shd w:val="clear" w:color="auto" w:fill="FFFFFF"/>
              <w:spacing w:line="283" w:lineRule="exact"/>
              <w:rPr>
                <w:spacing w:val="-1"/>
                <w:lang w:val="uk-UA"/>
              </w:rPr>
            </w:pPr>
          </w:p>
          <w:p w:rsidR="009D6D28" w:rsidRPr="00E729B0" w:rsidRDefault="009D6D28" w:rsidP="008059FE">
            <w:pPr>
              <w:shd w:val="clear" w:color="auto" w:fill="FFFFFF"/>
              <w:spacing w:line="283" w:lineRule="exact"/>
              <w:rPr>
                <w:spacing w:val="-1"/>
                <w:lang w:val="uk-UA"/>
              </w:rPr>
            </w:pPr>
          </w:p>
          <w:p w:rsidR="009D6D28" w:rsidRPr="00E729B0" w:rsidRDefault="009D6D28" w:rsidP="008059FE">
            <w:pPr>
              <w:shd w:val="clear" w:color="auto" w:fill="FFFFFF"/>
              <w:spacing w:line="283" w:lineRule="exact"/>
              <w:rPr>
                <w:spacing w:val="-1"/>
                <w:lang w:val="uk-UA"/>
              </w:rPr>
            </w:pPr>
          </w:p>
          <w:p w:rsidR="009D6D28" w:rsidRPr="00E729B0" w:rsidRDefault="009D6D28" w:rsidP="008059FE">
            <w:pPr>
              <w:shd w:val="clear" w:color="auto" w:fill="FFFFFF"/>
              <w:spacing w:line="283" w:lineRule="exact"/>
              <w:rPr>
                <w:spacing w:val="-1"/>
                <w:lang w:val="uk-UA"/>
              </w:rPr>
            </w:pPr>
          </w:p>
          <w:p w:rsidR="009D6D28" w:rsidRPr="00E729B0" w:rsidRDefault="009D6D28" w:rsidP="008059FE">
            <w:pPr>
              <w:shd w:val="clear" w:color="auto" w:fill="FFFFFF"/>
              <w:spacing w:line="283" w:lineRule="exact"/>
              <w:rPr>
                <w:spacing w:val="-1"/>
                <w:lang w:val="uk-UA"/>
              </w:rPr>
            </w:pPr>
          </w:p>
          <w:p w:rsidR="009D6D28" w:rsidRPr="00E729B0" w:rsidRDefault="009D6D28" w:rsidP="008059FE">
            <w:pPr>
              <w:shd w:val="clear" w:color="auto" w:fill="FFFFFF"/>
              <w:spacing w:line="283" w:lineRule="exact"/>
              <w:rPr>
                <w:spacing w:val="-1"/>
                <w:lang w:val="uk-UA"/>
              </w:rPr>
            </w:pPr>
          </w:p>
        </w:tc>
        <w:tc>
          <w:tcPr>
            <w:tcW w:w="3350" w:type="dxa"/>
            <w:gridSpan w:val="2"/>
            <w:vMerge w:val="restart"/>
          </w:tcPr>
          <w:p w:rsidR="009D6D28" w:rsidRPr="00E729B0" w:rsidRDefault="009D6D28" w:rsidP="008059FE">
            <w:pPr>
              <w:shd w:val="clear" w:color="auto" w:fill="FFFFFF"/>
              <w:snapToGrid w:val="0"/>
              <w:spacing w:line="278" w:lineRule="exact"/>
              <w:ind w:right="134"/>
              <w:jc w:val="center"/>
              <w:rPr>
                <w:lang w:val="uk-UA"/>
              </w:rPr>
            </w:pPr>
            <w:r w:rsidRPr="00E729B0">
              <w:rPr>
                <w:lang w:val="uk-UA"/>
              </w:rPr>
              <w:t>Протягом терміну виконання Програми</w:t>
            </w:r>
          </w:p>
          <w:p w:rsidR="009D6D28" w:rsidRPr="00E729B0" w:rsidRDefault="009D6D28" w:rsidP="008059FE">
            <w:pPr>
              <w:shd w:val="clear" w:color="auto" w:fill="FFFFFF"/>
              <w:spacing w:line="278" w:lineRule="exact"/>
              <w:ind w:right="134"/>
              <w:rPr>
                <w:lang w:val="uk-UA"/>
              </w:rPr>
            </w:pPr>
          </w:p>
          <w:p w:rsidR="009D6D28" w:rsidRPr="00E729B0" w:rsidRDefault="009D6D28" w:rsidP="008059FE">
            <w:pPr>
              <w:shd w:val="clear" w:color="auto" w:fill="FFFFFF"/>
              <w:spacing w:line="278" w:lineRule="exact"/>
              <w:ind w:right="134"/>
              <w:rPr>
                <w:lang w:val="uk-UA"/>
              </w:rPr>
            </w:pPr>
          </w:p>
          <w:p w:rsidR="009D6D28" w:rsidRPr="00E729B0" w:rsidRDefault="009D6D28" w:rsidP="008059FE">
            <w:pPr>
              <w:shd w:val="clear" w:color="auto" w:fill="FFFFFF"/>
              <w:spacing w:line="278" w:lineRule="exact"/>
              <w:ind w:right="134"/>
              <w:rPr>
                <w:lang w:val="uk-UA"/>
              </w:rPr>
            </w:pPr>
          </w:p>
          <w:p w:rsidR="009D6D28" w:rsidRPr="00E729B0" w:rsidRDefault="009D6D28" w:rsidP="008059FE">
            <w:pPr>
              <w:shd w:val="clear" w:color="auto" w:fill="FFFFFF"/>
              <w:spacing w:line="278" w:lineRule="exact"/>
              <w:ind w:right="134"/>
              <w:rPr>
                <w:lang w:val="uk-UA"/>
              </w:rPr>
            </w:pPr>
          </w:p>
          <w:p w:rsidR="009D6D28" w:rsidRPr="00E729B0" w:rsidRDefault="009D6D28" w:rsidP="008059FE">
            <w:pPr>
              <w:shd w:val="clear" w:color="auto" w:fill="FFFFFF"/>
              <w:spacing w:line="278" w:lineRule="exact"/>
              <w:ind w:right="134"/>
              <w:rPr>
                <w:lang w:val="uk-UA"/>
              </w:rPr>
            </w:pPr>
          </w:p>
          <w:p w:rsidR="009D6D28" w:rsidRPr="00E729B0" w:rsidRDefault="009D6D28" w:rsidP="008059FE">
            <w:pPr>
              <w:shd w:val="clear" w:color="auto" w:fill="FFFFFF"/>
              <w:spacing w:line="278" w:lineRule="exact"/>
              <w:ind w:right="134"/>
              <w:rPr>
                <w:lang w:val="uk-UA"/>
              </w:rPr>
            </w:pPr>
          </w:p>
        </w:tc>
        <w:tc>
          <w:tcPr>
            <w:tcW w:w="2464" w:type="dxa"/>
            <w:vMerge w:val="restart"/>
            <w:tcBorders>
              <w:top w:val="nil"/>
            </w:tcBorders>
          </w:tcPr>
          <w:p w:rsidR="009D6D28" w:rsidRPr="00E729B0" w:rsidRDefault="009D6D28" w:rsidP="008059FE">
            <w:pPr>
              <w:shd w:val="clear" w:color="auto" w:fill="FFFFFF"/>
              <w:snapToGrid w:val="0"/>
              <w:spacing w:line="278" w:lineRule="exact"/>
              <w:jc w:val="center"/>
              <w:rPr>
                <w:lang w:val="uk-UA"/>
              </w:rPr>
            </w:pPr>
            <w:r w:rsidRPr="00E729B0">
              <w:rPr>
                <w:lang w:val="uk-UA"/>
              </w:rPr>
              <w:t>Відділ охорони здоров'я Артемівської міської ради,</w:t>
            </w:r>
          </w:p>
          <w:p w:rsidR="009D6D28" w:rsidRPr="00E729B0" w:rsidRDefault="009D6D28" w:rsidP="008059FE">
            <w:pPr>
              <w:shd w:val="clear" w:color="auto" w:fill="FFFFFF"/>
              <w:spacing w:line="278" w:lineRule="exact"/>
              <w:jc w:val="center"/>
              <w:rPr>
                <w:spacing w:val="-1"/>
                <w:lang w:val="uk-UA"/>
              </w:rPr>
            </w:pPr>
            <w:r w:rsidRPr="00E729B0">
              <w:rPr>
                <w:spacing w:val="-1"/>
                <w:lang w:val="uk-UA"/>
              </w:rPr>
              <w:t>Фінансове</w:t>
            </w:r>
          </w:p>
          <w:p w:rsidR="009D6D28" w:rsidRPr="00E729B0" w:rsidRDefault="009D6D28" w:rsidP="008059FE">
            <w:pPr>
              <w:shd w:val="clear" w:color="auto" w:fill="FFFFFF"/>
              <w:spacing w:line="278" w:lineRule="exact"/>
              <w:jc w:val="center"/>
              <w:rPr>
                <w:lang w:val="uk-UA"/>
              </w:rPr>
            </w:pPr>
            <w:r w:rsidRPr="00E729B0">
              <w:rPr>
                <w:lang w:val="uk-UA"/>
              </w:rPr>
              <w:t>управління Артемівської міської ради</w:t>
            </w:r>
          </w:p>
        </w:tc>
        <w:tc>
          <w:tcPr>
            <w:tcW w:w="4199" w:type="dxa"/>
            <w:gridSpan w:val="7"/>
            <w:tcBorders>
              <w:top w:val="nil"/>
              <w:bottom w:val="nil"/>
            </w:tcBorders>
          </w:tcPr>
          <w:p w:rsidR="009D6D28" w:rsidRPr="00E729B0" w:rsidRDefault="009D6D28" w:rsidP="008059FE">
            <w:pPr>
              <w:shd w:val="clear" w:color="auto" w:fill="FFFFFF"/>
              <w:tabs>
                <w:tab w:val="left" w:pos="645"/>
              </w:tabs>
              <w:rPr>
                <w:lang w:val="uk-UA"/>
              </w:rPr>
            </w:pPr>
          </w:p>
        </w:tc>
        <w:tc>
          <w:tcPr>
            <w:tcW w:w="1811" w:type="dxa"/>
            <w:vMerge w:val="restart"/>
            <w:tcBorders>
              <w:top w:val="nil"/>
            </w:tcBorders>
          </w:tcPr>
          <w:p w:rsidR="009D6D28" w:rsidRPr="00E729B0" w:rsidRDefault="009D6D28" w:rsidP="008059FE">
            <w:pPr>
              <w:shd w:val="clear" w:color="auto" w:fill="FFFFFF"/>
              <w:snapToGrid w:val="0"/>
              <w:spacing w:line="278" w:lineRule="exact"/>
              <w:ind w:right="365" w:hanging="5"/>
              <w:rPr>
                <w:lang w:val="uk-UA"/>
              </w:rPr>
            </w:pPr>
            <w:r w:rsidRPr="00E729B0">
              <w:rPr>
                <w:lang w:val="uk-UA"/>
              </w:rPr>
              <w:t xml:space="preserve">Залучення молодих </w:t>
            </w:r>
            <w:r w:rsidRPr="00E729B0">
              <w:rPr>
                <w:spacing w:val="-5"/>
                <w:lang w:val="uk-UA"/>
              </w:rPr>
              <w:t>спеціалістів до роботи у КЗОЗ «ЦПМСД Артемівської міської ради»</w:t>
            </w:r>
          </w:p>
        </w:tc>
      </w:tr>
      <w:tr w:rsidR="009D6D28" w:rsidRPr="00E729B0" w:rsidTr="00726F8E">
        <w:trPr>
          <w:trHeight w:val="2130"/>
        </w:trPr>
        <w:tc>
          <w:tcPr>
            <w:tcW w:w="709" w:type="dxa"/>
            <w:vMerge/>
          </w:tcPr>
          <w:p w:rsidR="009D6D28" w:rsidRPr="00E729B0" w:rsidRDefault="009D6D28" w:rsidP="008059FE">
            <w:pPr>
              <w:shd w:val="clear" w:color="auto" w:fill="FFFFFF"/>
              <w:snapToGrid w:val="0"/>
              <w:jc w:val="center"/>
              <w:rPr>
                <w:lang w:val="uk-UA"/>
              </w:rPr>
            </w:pPr>
          </w:p>
        </w:tc>
        <w:tc>
          <w:tcPr>
            <w:tcW w:w="2209" w:type="dxa"/>
            <w:vMerge/>
          </w:tcPr>
          <w:p w:rsidR="009D6D28" w:rsidRPr="00E729B0" w:rsidRDefault="009D6D28" w:rsidP="008059FE">
            <w:pPr>
              <w:shd w:val="clear" w:color="auto" w:fill="FFFFFF"/>
              <w:spacing w:line="283" w:lineRule="exact"/>
              <w:rPr>
                <w:spacing w:val="-1"/>
                <w:lang w:val="uk-UA"/>
              </w:rPr>
            </w:pPr>
          </w:p>
        </w:tc>
        <w:tc>
          <w:tcPr>
            <w:tcW w:w="3350" w:type="dxa"/>
            <w:gridSpan w:val="2"/>
            <w:vMerge/>
          </w:tcPr>
          <w:p w:rsidR="009D6D28" w:rsidRPr="00E729B0" w:rsidRDefault="009D6D28" w:rsidP="008059FE">
            <w:pPr>
              <w:shd w:val="clear" w:color="auto" w:fill="FFFFFF"/>
              <w:spacing w:line="278" w:lineRule="exact"/>
              <w:ind w:right="134"/>
              <w:rPr>
                <w:lang w:val="uk-UA"/>
              </w:rPr>
            </w:pPr>
          </w:p>
        </w:tc>
        <w:tc>
          <w:tcPr>
            <w:tcW w:w="2464" w:type="dxa"/>
            <w:vMerge/>
          </w:tcPr>
          <w:p w:rsidR="009D6D28" w:rsidRPr="00E729B0" w:rsidRDefault="009D6D28" w:rsidP="008059FE">
            <w:pPr>
              <w:shd w:val="clear" w:color="auto" w:fill="FFFFFF"/>
              <w:spacing w:line="278" w:lineRule="exact"/>
              <w:jc w:val="center"/>
              <w:rPr>
                <w:lang w:val="uk-UA"/>
              </w:rPr>
            </w:pPr>
          </w:p>
        </w:tc>
        <w:tc>
          <w:tcPr>
            <w:tcW w:w="4199" w:type="dxa"/>
            <w:gridSpan w:val="7"/>
            <w:tcBorders>
              <w:top w:val="nil"/>
            </w:tcBorders>
          </w:tcPr>
          <w:p w:rsidR="009D6D28" w:rsidRPr="00E729B0" w:rsidRDefault="009D6D28" w:rsidP="008059FE">
            <w:pPr>
              <w:shd w:val="clear" w:color="auto" w:fill="FFFFFF"/>
              <w:spacing w:line="283" w:lineRule="exact"/>
              <w:ind w:right="302"/>
              <w:rPr>
                <w:u w:val="single"/>
                <w:lang w:val="uk-UA"/>
              </w:rPr>
            </w:pPr>
            <w:r w:rsidRPr="00E729B0">
              <w:rPr>
                <w:u w:val="single"/>
                <w:lang w:val="uk-UA"/>
              </w:rPr>
              <w:t>Контрактна основа навчання</w:t>
            </w:r>
          </w:p>
          <w:p w:rsidR="009D6D28" w:rsidRPr="00E729B0" w:rsidRDefault="009D6D28" w:rsidP="008059FE">
            <w:pPr>
              <w:shd w:val="clear" w:color="auto" w:fill="FFFFFF"/>
              <w:spacing w:line="283" w:lineRule="exact"/>
              <w:ind w:right="302"/>
              <w:rPr>
                <w:lang w:val="uk-UA"/>
              </w:rPr>
            </w:pPr>
            <w:r>
              <w:rPr>
                <w:lang w:val="uk-UA"/>
              </w:rPr>
              <w:t>- оплата бази</w:t>
            </w:r>
            <w:r w:rsidRPr="00E729B0">
              <w:rPr>
                <w:lang w:val="uk-UA"/>
              </w:rPr>
              <w:t xml:space="preserve"> проходження інтернатури (очного циклу навчання) – 500грн./міс.</w:t>
            </w:r>
          </w:p>
          <w:p w:rsidR="009D6D28" w:rsidRPr="00E729B0" w:rsidRDefault="009D6D28" w:rsidP="008059FE">
            <w:pPr>
              <w:shd w:val="clear" w:color="auto" w:fill="FFFFFF"/>
              <w:spacing w:line="283" w:lineRule="exact"/>
              <w:ind w:right="302"/>
              <w:rPr>
                <w:lang w:val="uk-UA"/>
              </w:rPr>
            </w:pPr>
            <w:r w:rsidRPr="00E729B0">
              <w:rPr>
                <w:lang w:val="uk-UA"/>
              </w:rPr>
              <w:t>- заробітна плата лікарю - інтерну      –1400грн./міс.</w:t>
            </w:r>
          </w:p>
        </w:tc>
        <w:tc>
          <w:tcPr>
            <w:tcW w:w="1811" w:type="dxa"/>
            <w:vMerge/>
          </w:tcPr>
          <w:p w:rsidR="009D6D28" w:rsidRPr="00E729B0" w:rsidRDefault="009D6D28" w:rsidP="008059FE">
            <w:pPr>
              <w:shd w:val="clear" w:color="auto" w:fill="FFFFFF"/>
              <w:snapToGrid w:val="0"/>
              <w:spacing w:line="278" w:lineRule="exact"/>
              <w:ind w:right="365" w:hanging="5"/>
              <w:rPr>
                <w:spacing w:val="-5"/>
                <w:lang w:val="uk-UA"/>
              </w:rPr>
            </w:pPr>
          </w:p>
        </w:tc>
      </w:tr>
      <w:tr w:rsidR="009D6D28" w:rsidRPr="00E729B0" w:rsidTr="008059FE">
        <w:tc>
          <w:tcPr>
            <w:tcW w:w="709" w:type="dxa"/>
          </w:tcPr>
          <w:p w:rsidR="009D6D28" w:rsidRDefault="009D6D28" w:rsidP="008059FE"/>
        </w:tc>
        <w:tc>
          <w:tcPr>
            <w:tcW w:w="2209" w:type="dxa"/>
          </w:tcPr>
          <w:p w:rsidR="009D6D28" w:rsidRDefault="009D6D28" w:rsidP="008059FE"/>
        </w:tc>
        <w:tc>
          <w:tcPr>
            <w:tcW w:w="1799" w:type="dxa"/>
          </w:tcPr>
          <w:p w:rsidR="009D6D28" w:rsidRPr="00E729B0" w:rsidRDefault="009D6D28" w:rsidP="008059FE">
            <w:pPr>
              <w:shd w:val="clear" w:color="auto" w:fill="FFFFFF"/>
              <w:snapToGrid w:val="0"/>
              <w:spacing w:line="278" w:lineRule="exact"/>
              <w:ind w:right="134"/>
              <w:rPr>
                <w:lang w:val="uk-UA"/>
              </w:rPr>
            </w:pPr>
            <w:r w:rsidRPr="00E729B0">
              <w:rPr>
                <w:lang w:val="uk-UA"/>
              </w:rPr>
              <w:t>Навчальний рік</w:t>
            </w:r>
          </w:p>
        </w:tc>
        <w:tc>
          <w:tcPr>
            <w:tcW w:w="1551" w:type="dxa"/>
          </w:tcPr>
          <w:p w:rsidR="009D6D28" w:rsidRPr="00E729B0" w:rsidRDefault="009D6D28" w:rsidP="008059FE">
            <w:pPr>
              <w:shd w:val="clear" w:color="auto" w:fill="FFFFFF"/>
              <w:snapToGrid w:val="0"/>
              <w:spacing w:line="278" w:lineRule="exact"/>
              <w:ind w:right="134"/>
              <w:rPr>
                <w:lang w:val="uk-UA"/>
              </w:rPr>
            </w:pPr>
            <w:r w:rsidRPr="00E729B0">
              <w:rPr>
                <w:lang w:val="uk-UA"/>
              </w:rPr>
              <w:t>Календарний рік</w:t>
            </w:r>
          </w:p>
        </w:tc>
        <w:tc>
          <w:tcPr>
            <w:tcW w:w="2464" w:type="dxa"/>
          </w:tcPr>
          <w:p w:rsidR="009D6D28" w:rsidRDefault="009D6D28" w:rsidP="008059FE"/>
        </w:tc>
        <w:tc>
          <w:tcPr>
            <w:tcW w:w="2220" w:type="dxa"/>
            <w:gridSpan w:val="4"/>
            <w:shd w:val="clear" w:color="auto" w:fill="auto"/>
          </w:tcPr>
          <w:p w:rsidR="009D6D28" w:rsidRPr="00E729B0" w:rsidRDefault="009D6D28" w:rsidP="008059FE">
            <w:pPr>
              <w:shd w:val="clear" w:color="auto" w:fill="FFFFFF"/>
              <w:snapToGrid w:val="0"/>
              <w:spacing w:line="283" w:lineRule="exact"/>
              <w:ind w:right="302"/>
              <w:rPr>
                <w:lang w:val="uk-UA"/>
              </w:rPr>
            </w:pPr>
            <w:r w:rsidRPr="00E729B0">
              <w:rPr>
                <w:lang w:val="uk-UA"/>
              </w:rPr>
              <w:t>Навчальний рік</w:t>
            </w:r>
          </w:p>
        </w:tc>
        <w:tc>
          <w:tcPr>
            <w:tcW w:w="1979" w:type="dxa"/>
            <w:gridSpan w:val="3"/>
            <w:shd w:val="clear" w:color="auto" w:fill="auto"/>
          </w:tcPr>
          <w:p w:rsidR="009D6D28" w:rsidRPr="00E729B0" w:rsidRDefault="009D6D28" w:rsidP="008059FE">
            <w:pPr>
              <w:shd w:val="clear" w:color="auto" w:fill="FFFFFF"/>
              <w:snapToGrid w:val="0"/>
              <w:spacing w:line="283" w:lineRule="exact"/>
              <w:ind w:right="302"/>
              <w:rPr>
                <w:lang w:val="uk-UA"/>
              </w:rPr>
            </w:pPr>
            <w:r w:rsidRPr="00E729B0">
              <w:rPr>
                <w:lang w:val="uk-UA"/>
              </w:rPr>
              <w:t>Календарний рік</w:t>
            </w:r>
          </w:p>
        </w:tc>
        <w:tc>
          <w:tcPr>
            <w:tcW w:w="1811" w:type="dxa"/>
          </w:tcPr>
          <w:p w:rsidR="009D6D28" w:rsidRPr="00E729B0" w:rsidRDefault="009D6D28" w:rsidP="008059FE">
            <w:pPr>
              <w:shd w:val="clear" w:color="auto" w:fill="FFFFFF"/>
              <w:snapToGrid w:val="0"/>
              <w:spacing w:line="283" w:lineRule="exact"/>
              <w:ind w:right="302"/>
              <w:rPr>
                <w:lang w:val="uk-UA"/>
              </w:rPr>
            </w:pPr>
          </w:p>
        </w:tc>
      </w:tr>
      <w:tr w:rsidR="009D6D28" w:rsidRPr="00E729B0" w:rsidTr="008059FE">
        <w:tc>
          <w:tcPr>
            <w:tcW w:w="709" w:type="dxa"/>
          </w:tcPr>
          <w:p w:rsidR="009D6D28" w:rsidRPr="00E729B0" w:rsidRDefault="009D6D28" w:rsidP="008059FE">
            <w:pPr>
              <w:shd w:val="clear" w:color="auto" w:fill="FFFFFF"/>
              <w:snapToGrid w:val="0"/>
              <w:spacing w:line="283" w:lineRule="exact"/>
              <w:ind w:right="197"/>
              <w:jc w:val="center"/>
              <w:rPr>
                <w:lang w:val="uk-UA"/>
              </w:rPr>
            </w:pPr>
          </w:p>
        </w:tc>
        <w:tc>
          <w:tcPr>
            <w:tcW w:w="2209" w:type="dxa"/>
          </w:tcPr>
          <w:p w:rsidR="009D6D28" w:rsidRPr="00E729B0" w:rsidRDefault="009D6D28" w:rsidP="008059FE">
            <w:pPr>
              <w:shd w:val="clear" w:color="auto" w:fill="FFFFFF"/>
              <w:snapToGrid w:val="0"/>
              <w:spacing w:line="283" w:lineRule="exact"/>
              <w:ind w:right="197"/>
              <w:rPr>
                <w:spacing w:val="-1"/>
                <w:lang w:val="uk-UA"/>
              </w:rPr>
            </w:pPr>
          </w:p>
        </w:tc>
        <w:tc>
          <w:tcPr>
            <w:tcW w:w="1799" w:type="dxa"/>
          </w:tcPr>
          <w:p w:rsidR="009D6D28" w:rsidRDefault="009D6D28" w:rsidP="008059FE">
            <w:pPr>
              <w:shd w:val="clear" w:color="auto" w:fill="FFFFFF"/>
              <w:snapToGrid w:val="0"/>
              <w:spacing w:line="278" w:lineRule="exact"/>
              <w:ind w:right="134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snapToGrid w:val="0"/>
              <w:spacing w:line="278" w:lineRule="exact"/>
              <w:ind w:right="134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snapToGrid w:val="0"/>
              <w:spacing w:line="278" w:lineRule="exact"/>
              <w:ind w:right="134"/>
              <w:rPr>
                <w:lang w:val="uk-UA"/>
              </w:rPr>
            </w:pPr>
            <w:r>
              <w:rPr>
                <w:lang w:val="uk-UA"/>
              </w:rPr>
              <w:lastRenderedPageBreak/>
              <w:t>01.08.2012-</w:t>
            </w:r>
          </w:p>
          <w:p w:rsidR="009D6D28" w:rsidRDefault="009D6D28" w:rsidP="008059FE">
            <w:pPr>
              <w:shd w:val="clear" w:color="auto" w:fill="FFFFFF"/>
              <w:spacing w:line="278" w:lineRule="exact"/>
              <w:ind w:right="134"/>
              <w:rPr>
                <w:lang w:val="uk-UA"/>
              </w:rPr>
            </w:pPr>
            <w:r>
              <w:rPr>
                <w:lang w:val="uk-UA"/>
              </w:rPr>
              <w:t>01.08.2013рр.</w:t>
            </w:r>
          </w:p>
          <w:p w:rsidR="009D6D28" w:rsidRDefault="009D6D28" w:rsidP="008059FE">
            <w:pPr>
              <w:shd w:val="clear" w:color="auto" w:fill="FFFFFF"/>
              <w:spacing w:line="278" w:lineRule="exact"/>
              <w:ind w:right="134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spacing w:line="278" w:lineRule="exact"/>
              <w:ind w:right="134"/>
              <w:rPr>
                <w:lang w:val="uk-UA"/>
              </w:rPr>
            </w:pPr>
            <w:r>
              <w:rPr>
                <w:lang w:val="uk-UA"/>
              </w:rPr>
              <w:t>01.08.2013-</w:t>
            </w:r>
          </w:p>
          <w:p w:rsidR="009D6D28" w:rsidRDefault="009D6D28" w:rsidP="008059FE">
            <w:pPr>
              <w:shd w:val="clear" w:color="auto" w:fill="FFFFFF"/>
              <w:spacing w:line="278" w:lineRule="exact"/>
              <w:ind w:right="134"/>
              <w:rPr>
                <w:lang w:val="uk-UA"/>
              </w:rPr>
            </w:pPr>
            <w:r>
              <w:rPr>
                <w:lang w:val="uk-UA"/>
              </w:rPr>
              <w:t>01.08.2014рр</w:t>
            </w:r>
          </w:p>
          <w:p w:rsidR="009D6D28" w:rsidRDefault="009D6D28" w:rsidP="008059FE">
            <w:pPr>
              <w:shd w:val="clear" w:color="auto" w:fill="FFFFFF"/>
              <w:spacing w:line="278" w:lineRule="exact"/>
              <w:ind w:right="134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spacing w:line="278" w:lineRule="exact"/>
              <w:ind w:right="134"/>
              <w:rPr>
                <w:lang w:val="uk-UA"/>
              </w:rPr>
            </w:pPr>
            <w:r>
              <w:rPr>
                <w:lang w:val="uk-UA"/>
              </w:rPr>
              <w:t>01.08.2014-</w:t>
            </w:r>
          </w:p>
          <w:p w:rsidR="009D6D28" w:rsidRDefault="009D6D28" w:rsidP="008059FE">
            <w:pPr>
              <w:shd w:val="clear" w:color="auto" w:fill="FFFFFF"/>
              <w:spacing w:line="278" w:lineRule="exact"/>
              <w:ind w:right="134"/>
              <w:rPr>
                <w:lang w:val="uk-UA"/>
              </w:rPr>
            </w:pPr>
            <w:r>
              <w:rPr>
                <w:lang w:val="uk-UA"/>
              </w:rPr>
              <w:t>01.08.2015рр.</w:t>
            </w:r>
          </w:p>
          <w:p w:rsidR="009D6D28" w:rsidRDefault="009D6D28" w:rsidP="008059FE">
            <w:pPr>
              <w:shd w:val="clear" w:color="auto" w:fill="FFFFFF"/>
              <w:spacing w:line="278" w:lineRule="exact"/>
              <w:ind w:right="134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spacing w:line="278" w:lineRule="exact"/>
              <w:ind w:right="134"/>
              <w:rPr>
                <w:lang w:val="uk-UA"/>
              </w:rPr>
            </w:pPr>
            <w:r>
              <w:rPr>
                <w:lang w:val="uk-UA"/>
              </w:rPr>
              <w:t>01.08.2015-</w:t>
            </w:r>
          </w:p>
          <w:p w:rsidR="009D6D28" w:rsidRDefault="009D6D28" w:rsidP="008059FE">
            <w:pPr>
              <w:shd w:val="clear" w:color="auto" w:fill="FFFFFF"/>
              <w:spacing w:line="278" w:lineRule="exact"/>
              <w:ind w:right="134"/>
              <w:rPr>
                <w:lang w:val="uk-UA"/>
              </w:rPr>
            </w:pPr>
            <w:r>
              <w:rPr>
                <w:lang w:val="uk-UA"/>
              </w:rPr>
              <w:t>01.08.2016рр.</w:t>
            </w:r>
          </w:p>
          <w:p w:rsidR="009D6D28" w:rsidRDefault="009D6D28" w:rsidP="008059FE">
            <w:pPr>
              <w:shd w:val="clear" w:color="auto" w:fill="FFFFFF"/>
              <w:spacing w:line="278" w:lineRule="exact"/>
              <w:ind w:right="134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spacing w:line="278" w:lineRule="exact"/>
              <w:ind w:right="134"/>
              <w:rPr>
                <w:lang w:val="uk-UA"/>
              </w:rPr>
            </w:pPr>
            <w:r>
              <w:rPr>
                <w:lang w:val="uk-UA"/>
              </w:rPr>
              <w:t>01.08.2016-</w:t>
            </w:r>
          </w:p>
          <w:p w:rsidR="009D6D28" w:rsidRDefault="009D6D28" w:rsidP="008059FE">
            <w:pPr>
              <w:shd w:val="clear" w:color="auto" w:fill="FFFFFF"/>
              <w:spacing w:line="278" w:lineRule="exact"/>
              <w:ind w:right="134"/>
              <w:rPr>
                <w:lang w:val="uk-UA"/>
              </w:rPr>
            </w:pPr>
            <w:r>
              <w:rPr>
                <w:lang w:val="uk-UA"/>
              </w:rPr>
              <w:t>01.08.2017рр.</w:t>
            </w:r>
          </w:p>
          <w:p w:rsidR="009D6D28" w:rsidRDefault="009D6D28" w:rsidP="008059FE">
            <w:pPr>
              <w:shd w:val="clear" w:color="auto" w:fill="FFFFFF"/>
              <w:spacing w:line="278" w:lineRule="exact"/>
              <w:ind w:right="134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spacing w:line="278" w:lineRule="exact"/>
              <w:ind w:right="134"/>
              <w:rPr>
                <w:lang w:val="uk-UA"/>
              </w:rPr>
            </w:pPr>
          </w:p>
        </w:tc>
        <w:tc>
          <w:tcPr>
            <w:tcW w:w="1551" w:type="dxa"/>
          </w:tcPr>
          <w:p w:rsidR="009D6D28" w:rsidRDefault="009D6D28" w:rsidP="008059FE">
            <w:pPr>
              <w:shd w:val="clear" w:color="auto" w:fill="FFFFFF"/>
              <w:snapToGrid w:val="0"/>
              <w:spacing w:line="278" w:lineRule="exact"/>
              <w:ind w:right="134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snapToGrid w:val="0"/>
              <w:spacing w:line="278" w:lineRule="exact"/>
              <w:ind w:right="134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snapToGrid w:val="0"/>
              <w:spacing w:line="278" w:lineRule="exact"/>
              <w:ind w:right="134"/>
              <w:rPr>
                <w:lang w:val="uk-UA"/>
              </w:rPr>
            </w:pPr>
            <w:r>
              <w:rPr>
                <w:lang w:val="uk-UA"/>
              </w:rPr>
              <w:lastRenderedPageBreak/>
              <w:t>2012 рік</w:t>
            </w:r>
          </w:p>
          <w:p w:rsidR="009D6D28" w:rsidRDefault="009D6D28" w:rsidP="008059FE">
            <w:pPr>
              <w:shd w:val="clear" w:color="auto" w:fill="FFFFFF"/>
              <w:spacing w:line="278" w:lineRule="exact"/>
              <w:ind w:right="134"/>
              <w:rPr>
                <w:lang w:val="uk-UA"/>
              </w:rPr>
            </w:pPr>
            <w:r>
              <w:rPr>
                <w:lang w:val="uk-UA"/>
              </w:rPr>
              <w:t>2013 рік</w:t>
            </w:r>
          </w:p>
          <w:p w:rsidR="009D6D28" w:rsidRDefault="009D6D28" w:rsidP="008059FE">
            <w:pPr>
              <w:shd w:val="clear" w:color="auto" w:fill="FFFFFF"/>
              <w:spacing w:line="278" w:lineRule="exact"/>
              <w:ind w:right="134"/>
              <w:rPr>
                <w:lang w:val="uk-UA"/>
              </w:rPr>
            </w:pPr>
            <w:r>
              <w:rPr>
                <w:lang w:val="uk-UA"/>
              </w:rPr>
              <w:t>2014 рік</w:t>
            </w:r>
          </w:p>
          <w:p w:rsidR="009D6D28" w:rsidRDefault="009D6D28" w:rsidP="008059FE">
            <w:pPr>
              <w:shd w:val="clear" w:color="auto" w:fill="FFFFFF"/>
              <w:spacing w:line="278" w:lineRule="exact"/>
              <w:ind w:right="134"/>
              <w:rPr>
                <w:lang w:val="uk-UA"/>
              </w:rPr>
            </w:pPr>
            <w:r>
              <w:rPr>
                <w:lang w:val="uk-UA"/>
              </w:rPr>
              <w:t>2015 рік</w:t>
            </w:r>
          </w:p>
          <w:p w:rsidR="009D6D28" w:rsidRDefault="009D6D28" w:rsidP="008059FE">
            <w:pPr>
              <w:shd w:val="clear" w:color="auto" w:fill="FFFFFF"/>
              <w:spacing w:line="278" w:lineRule="exact"/>
              <w:ind w:right="134"/>
              <w:rPr>
                <w:lang w:val="uk-UA"/>
              </w:rPr>
            </w:pPr>
            <w:r>
              <w:rPr>
                <w:lang w:val="uk-UA"/>
              </w:rPr>
              <w:t>2016 рік</w:t>
            </w:r>
          </w:p>
          <w:p w:rsidR="009D6D28" w:rsidRDefault="009D6D28" w:rsidP="008059FE">
            <w:pPr>
              <w:shd w:val="clear" w:color="auto" w:fill="FFFFFF"/>
              <w:spacing w:line="278" w:lineRule="exact"/>
              <w:ind w:right="134"/>
              <w:rPr>
                <w:lang w:val="uk-UA"/>
              </w:rPr>
            </w:pPr>
            <w:r>
              <w:rPr>
                <w:lang w:val="uk-UA"/>
              </w:rPr>
              <w:t>2017 рік</w:t>
            </w:r>
          </w:p>
          <w:p w:rsidR="009D6D28" w:rsidRDefault="009D6D28" w:rsidP="008059FE">
            <w:pPr>
              <w:shd w:val="clear" w:color="auto" w:fill="FFFFFF"/>
              <w:spacing w:line="278" w:lineRule="exact"/>
              <w:ind w:right="134"/>
              <w:rPr>
                <w:lang w:val="uk-UA"/>
              </w:rPr>
            </w:pPr>
          </w:p>
        </w:tc>
        <w:tc>
          <w:tcPr>
            <w:tcW w:w="2464" w:type="dxa"/>
          </w:tcPr>
          <w:p w:rsidR="009D6D28" w:rsidRPr="00E729B0" w:rsidRDefault="009D6D28" w:rsidP="008059FE">
            <w:pPr>
              <w:shd w:val="clear" w:color="auto" w:fill="FFFFFF"/>
              <w:snapToGrid w:val="0"/>
              <w:spacing w:line="278" w:lineRule="exact"/>
              <w:rPr>
                <w:lang w:val="uk-UA"/>
              </w:rPr>
            </w:pPr>
          </w:p>
        </w:tc>
        <w:tc>
          <w:tcPr>
            <w:tcW w:w="2220" w:type="dxa"/>
            <w:gridSpan w:val="4"/>
            <w:shd w:val="clear" w:color="auto" w:fill="auto"/>
          </w:tcPr>
          <w:p w:rsidR="009D6D28" w:rsidRPr="00D71BA6" w:rsidRDefault="009D6D28" w:rsidP="008059FE">
            <w:pPr>
              <w:shd w:val="clear" w:color="auto" w:fill="FFFFFF"/>
              <w:snapToGrid w:val="0"/>
              <w:spacing w:line="283" w:lineRule="exact"/>
              <w:ind w:right="302"/>
              <w:jc w:val="center"/>
              <w:rPr>
                <w:b/>
                <w:lang w:val="uk-UA"/>
              </w:rPr>
            </w:pPr>
            <w:r w:rsidRPr="00D71BA6">
              <w:rPr>
                <w:b/>
                <w:lang w:val="uk-UA"/>
              </w:rPr>
              <w:t>Всього:</w:t>
            </w:r>
            <w:r>
              <w:rPr>
                <w:b/>
                <w:lang w:val="uk-UA"/>
              </w:rPr>
              <w:t xml:space="preserve"> 205,2 тис.грн.</w:t>
            </w:r>
          </w:p>
          <w:p w:rsidR="009D6D28" w:rsidRDefault="009D6D28" w:rsidP="008059FE">
            <w:pPr>
              <w:shd w:val="clear" w:color="auto" w:fill="FFFFFF"/>
              <w:snapToGrid w:val="0"/>
              <w:spacing w:line="283" w:lineRule="exact"/>
              <w:ind w:right="302"/>
              <w:rPr>
                <w:lang w:val="uk-UA"/>
              </w:rPr>
            </w:pPr>
            <w:r>
              <w:rPr>
                <w:lang w:val="uk-UA"/>
              </w:rPr>
              <w:lastRenderedPageBreak/>
              <w:t>22,8 тис.грн.</w:t>
            </w:r>
          </w:p>
          <w:p w:rsidR="009D6D28" w:rsidRDefault="009D6D28" w:rsidP="008059FE">
            <w:pPr>
              <w:shd w:val="clear" w:color="auto" w:fill="FFFFFF"/>
              <w:spacing w:line="283" w:lineRule="exact"/>
              <w:ind w:right="302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spacing w:line="283" w:lineRule="exact"/>
              <w:ind w:right="302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spacing w:line="283" w:lineRule="exact"/>
              <w:ind w:right="302"/>
              <w:rPr>
                <w:lang w:val="uk-UA"/>
              </w:rPr>
            </w:pPr>
            <w:r>
              <w:rPr>
                <w:lang w:val="uk-UA"/>
              </w:rPr>
              <w:t>45,6 тис.грн.</w:t>
            </w:r>
          </w:p>
          <w:p w:rsidR="009D6D28" w:rsidRDefault="009D6D28" w:rsidP="008059FE">
            <w:pPr>
              <w:shd w:val="clear" w:color="auto" w:fill="FFFFFF"/>
              <w:spacing w:line="283" w:lineRule="exact"/>
              <w:ind w:right="302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spacing w:line="283" w:lineRule="exact"/>
              <w:ind w:right="302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spacing w:line="283" w:lineRule="exact"/>
              <w:ind w:right="302"/>
              <w:rPr>
                <w:lang w:val="uk-UA"/>
              </w:rPr>
            </w:pPr>
            <w:r>
              <w:rPr>
                <w:lang w:val="uk-UA"/>
              </w:rPr>
              <w:t>45,6 тис.грн.</w:t>
            </w:r>
          </w:p>
          <w:p w:rsidR="009D6D28" w:rsidRDefault="009D6D28" w:rsidP="008059FE">
            <w:pPr>
              <w:shd w:val="clear" w:color="auto" w:fill="FFFFFF"/>
              <w:spacing w:line="283" w:lineRule="exact"/>
              <w:ind w:right="302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spacing w:line="283" w:lineRule="exact"/>
              <w:ind w:right="302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spacing w:line="283" w:lineRule="exact"/>
              <w:ind w:right="302"/>
              <w:rPr>
                <w:lang w:val="uk-UA"/>
              </w:rPr>
            </w:pPr>
            <w:r>
              <w:rPr>
                <w:lang w:val="uk-UA"/>
              </w:rPr>
              <w:t>45,6 тис.грн.</w:t>
            </w:r>
          </w:p>
          <w:p w:rsidR="009D6D28" w:rsidRDefault="009D6D28" w:rsidP="008059FE">
            <w:pPr>
              <w:shd w:val="clear" w:color="auto" w:fill="FFFFFF"/>
              <w:spacing w:line="283" w:lineRule="exact"/>
              <w:ind w:right="302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spacing w:line="283" w:lineRule="exact"/>
              <w:ind w:right="302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spacing w:line="283" w:lineRule="exact"/>
              <w:ind w:right="302"/>
              <w:rPr>
                <w:lang w:val="uk-UA"/>
              </w:rPr>
            </w:pPr>
            <w:r>
              <w:rPr>
                <w:lang w:val="uk-UA"/>
              </w:rPr>
              <w:t>45,6 тис.грн.</w:t>
            </w:r>
          </w:p>
          <w:p w:rsidR="009D6D28" w:rsidRDefault="009D6D28" w:rsidP="008059FE">
            <w:pPr>
              <w:shd w:val="clear" w:color="auto" w:fill="FFFFFF"/>
              <w:spacing w:line="283" w:lineRule="exact"/>
              <w:ind w:right="302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spacing w:line="283" w:lineRule="exact"/>
              <w:ind w:right="302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spacing w:line="283" w:lineRule="exact"/>
              <w:ind w:right="302"/>
              <w:rPr>
                <w:lang w:val="uk-UA"/>
              </w:rPr>
            </w:pPr>
          </w:p>
        </w:tc>
        <w:tc>
          <w:tcPr>
            <w:tcW w:w="1979" w:type="dxa"/>
            <w:gridSpan w:val="3"/>
            <w:shd w:val="clear" w:color="auto" w:fill="auto"/>
          </w:tcPr>
          <w:p w:rsidR="009D6D28" w:rsidRPr="00D71BA6" w:rsidRDefault="009D6D28" w:rsidP="008059FE">
            <w:pPr>
              <w:shd w:val="clear" w:color="auto" w:fill="FFFFFF"/>
              <w:snapToGrid w:val="0"/>
              <w:spacing w:line="283" w:lineRule="exact"/>
              <w:ind w:right="302"/>
              <w:jc w:val="center"/>
              <w:rPr>
                <w:b/>
                <w:lang w:val="uk-UA"/>
              </w:rPr>
            </w:pPr>
            <w:r w:rsidRPr="00D71BA6">
              <w:rPr>
                <w:b/>
                <w:lang w:val="uk-UA"/>
              </w:rPr>
              <w:lastRenderedPageBreak/>
              <w:t>Всього:</w:t>
            </w:r>
            <w:r>
              <w:rPr>
                <w:b/>
                <w:lang w:val="uk-UA"/>
              </w:rPr>
              <w:t>205,2 тис.грн.</w:t>
            </w:r>
          </w:p>
          <w:p w:rsidR="009D6D28" w:rsidRDefault="009D6D28" w:rsidP="008059FE">
            <w:pPr>
              <w:shd w:val="clear" w:color="auto" w:fill="FFFFFF"/>
              <w:snapToGrid w:val="0"/>
              <w:spacing w:line="283" w:lineRule="exact"/>
              <w:ind w:right="302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-</w:t>
            </w:r>
          </w:p>
          <w:p w:rsidR="009D6D28" w:rsidRDefault="009D6D28" w:rsidP="008059FE">
            <w:pPr>
              <w:shd w:val="clear" w:color="auto" w:fill="FFFFFF"/>
              <w:spacing w:line="283" w:lineRule="exact"/>
              <w:ind w:right="302"/>
              <w:rPr>
                <w:lang w:val="uk-UA"/>
              </w:rPr>
            </w:pPr>
            <w:r>
              <w:rPr>
                <w:lang w:val="uk-UA"/>
              </w:rPr>
              <w:t>22,8 тис.грн.</w:t>
            </w:r>
          </w:p>
          <w:p w:rsidR="009D6D28" w:rsidRDefault="009D6D28" w:rsidP="008059FE">
            <w:pPr>
              <w:shd w:val="clear" w:color="auto" w:fill="FFFFFF"/>
              <w:spacing w:line="283" w:lineRule="exact"/>
              <w:ind w:right="302"/>
              <w:rPr>
                <w:lang w:val="uk-UA"/>
              </w:rPr>
            </w:pPr>
            <w:r>
              <w:rPr>
                <w:lang w:val="uk-UA"/>
              </w:rPr>
              <w:t>45,6 тис.грн.</w:t>
            </w:r>
          </w:p>
          <w:p w:rsidR="009D6D28" w:rsidRDefault="009D6D28" w:rsidP="008059FE">
            <w:pPr>
              <w:shd w:val="clear" w:color="auto" w:fill="FFFFFF"/>
              <w:spacing w:line="283" w:lineRule="exact"/>
              <w:ind w:right="302"/>
              <w:rPr>
                <w:lang w:val="uk-UA"/>
              </w:rPr>
            </w:pPr>
            <w:r>
              <w:rPr>
                <w:lang w:val="uk-UA"/>
              </w:rPr>
              <w:t>45,6 тис.грн.</w:t>
            </w:r>
          </w:p>
          <w:p w:rsidR="009D6D28" w:rsidRDefault="009D6D28" w:rsidP="008059FE">
            <w:pPr>
              <w:shd w:val="clear" w:color="auto" w:fill="FFFFFF"/>
              <w:spacing w:line="283" w:lineRule="exact"/>
              <w:ind w:right="302"/>
              <w:rPr>
                <w:lang w:val="uk-UA"/>
              </w:rPr>
            </w:pPr>
            <w:r>
              <w:rPr>
                <w:lang w:val="uk-UA"/>
              </w:rPr>
              <w:t>45,6 тис.грн.</w:t>
            </w:r>
          </w:p>
          <w:p w:rsidR="009D6D28" w:rsidRDefault="009D6D28" w:rsidP="008059FE">
            <w:pPr>
              <w:shd w:val="clear" w:color="auto" w:fill="FFFFFF"/>
              <w:spacing w:line="283" w:lineRule="exact"/>
              <w:ind w:right="302"/>
              <w:rPr>
                <w:lang w:val="uk-UA"/>
              </w:rPr>
            </w:pPr>
            <w:r>
              <w:rPr>
                <w:lang w:val="uk-UA"/>
              </w:rPr>
              <w:t>45,6 тис.грн.</w:t>
            </w:r>
          </w:p>
          <w:p w:rsidR="009D6D28" w:rsidRDefault="009D6D28" w:rsidP="008059FE">
            <w:pPr>
              <w:shd w:val="clear" w:color="auto" w:fill="FFFFFF"/>
              <w:spacing w:line="283" w:lineRule="exact"/>
              <w:ind w:right="302"/>
              <w:rPr>
                <w:lang w:val="uk-UA"/>
              </w:rPr>
            </w:pPr>
          </w:p>
        </w:tc>
        <w:tc>
          <w:tcPr>
            <w:tcW w:w="1811" w:type="dxa"/>
          </w:tcPr>
          <w:p w:rsidR="009D6D28" w:rsidRPr="00E729B0" w:rsidRDefault="009D6D28" w:rsidP="008059FE">
            <w:pPr>
              <w:shd w:val="clear" w:color="auto" w:fill="FFFFFF"/>
              <w:spacing w:line="283" w:lineRule="exact"/>
              <w:ind w:right="302"/>
              <w:rPr>
                <w:lang w:val="uk-UA"/>
              </w:rPr>
            </w:pPr>
          </w:p>
        </w:tc>
      </w:tr>
      <w:tr w:rsidR="009D6D28" w:rsidRPr="00E729B0" w:rsidTr="008059FE">
        <w:trPr>
          <w:trHeight w:val="81"/>
        </w:trPr>
        <w:tc>
          <w:tcPr>
            <w:tcW w:w="709" w:type="dxa"/>
          </w:tcPr>
          <w:p w:rsidR="009D6D28" w:rsidRPr="00E729B0" w:rsidRDefault="009D6D28" w:rsidP="008059FE">
            <w:pPr>
              <w:shd w:val="clear" w:color="auto" w:fill="FFFFFF"/>
              <w:snapToGrid w:val="0"/>
              <w:spacing w:line="283" w:lineRule="exact"/>
              <w:ind w:right="197"/>
              <w:jc w:val="center"/>
              <w:rPr>
                <w:lang w:val="uk-UA"/>
              </w:rPr>
            </w:pPr>
          </w:p>
        </w:tc>
        <w:tc>
          <w:tcPr>
            <w:tcW w:w="2209" w:type="dxa"/>
          </w:tcPr>
          <w:p w:rsidR="009D6D28" w:rsidRPr="00E729B0" w:rsidRDefault="009D6D28" w:rsidP="008059FE">
            <w:pPr>
              <w:shd w:val="clear" w:color="auto" w:fill="FFFFFF"/>
              <w:snapToGrid w:val="0"/>
              <w:spacing w:line="283" w:lineRule="exact"/>
              <w:ind w:right="197"/>
              <w:rPr>
                <w:spacing w:val="-1"/>
                <w:lang w:val="uk-UA"/>
              </w:rPr>
            </w:pPr>
          </w:p>
        </w:tc>
        <w:tc>
          <w:tcPr>
            <w:tcW w:w="3350" w:type="dxa"/>
            <w:gridSpan w:val="2"/>
          </w:tcPr>
          <w:p w:rsidR="009D6D28" w:rsidRPr="00E729B0" w:rsidRDefault="009D6D28" w:rsidP="008059FE">
            <w:pPr>
              <w:shd w:val="clear" w:color="auto" w:fill="FFFFFF"/>
              <w:snapToGrid w:val="0"/>
              <w:spacing w:line="283" w:lineRule="exact"/>
              <w:ind w:right="144"/>
              <w:rPr>
                <w:lang w:val="uk-UA"/>
              </w:rPr>
            </w:pPr>
          </w:p>
        </w:tc>
        <w:tc>
          <w:tcPr>
            <w:tcW w:w="2464" w:type="dxa"/>
          </w:tcPr>
          <w:p w:rsidR="009D6D28" w:rsidRPr="00E729B0" w:rsidRDefault="009D6D28" w:rsidP="008059FE">
            <w:pPr>
              <w:shd w:val="clear" w:color="auto" w:fill="FFFFFF"/>
              <w:snapToGrid w:val="0"/>
              <w:spacing w:line="283" w:lineRule="exact"/>
              <w:jc w:val="center"/>
              <w:rPr>
                <w:lang w:val="uk-UA"/>
              </w:rPr>
            </w:pPr>
          </w:p>
        </w:tc>
        <w:tc>
          <w:tcPr>
            <w:tcW w:w="4199" w:type="dxa"/>
            <w:gridSpan w:val="7"/>
          </w:tcPr>
          <w:p w:rsidR="009D6D28" w:rsidRPr="00E729B0" w:rsidRDefault="009D6D28" w:rsidP="008059FE">
            <w:pPr>
              <w:shd w:val="clear" w:color="auto" w:fill="FFFFFF"/>
              <w:snapToGrid w:val="0"/>
              <w:spacing w:line="283" w:lineRule="exact"/>
              <w:jc w:val="center"/>
              <w:rPr>
                <w:u w:val="single"/>
                <w:lang w:val="uk-UA"/>
              </w:rPr>
            </w:pPr>
            <w:r w:rsidRPr="00E729B0">
              <w:rPr>
                <w:u w:val="single"/>
                <w:lang w:val="uk-UA"/>
              </w:rPr>
              <w:t>Бюджетна основа навчання</w:t>
            </w:r>
          </w:p>
          <w:p w:rsidR="009D6D28" w:rsidRPr="00E729B0" w:rsidRDefault="009D6D28" w:rsidP="008059FE">
            <w:pPr>
              <w:shd w:val="clear" w:color="auto" w:fill="FFFFFF"/>
              <w:spacing w:line="283" w:lineRule="exact"/>
              <w:rPr>
                <w:lang w:val="uk-UA"/>
              </w:rPr>
            </w:pPr>
            <w:r w:rsidRPr="00E729B0">
              <w:rPr>
                <w:lang w:val="uk-UA"/>
              </w:rPr>
              <w:t>- заробітна плата лікарю - інтерну – 1400 грн.</w:t>
            </w:r>
          </w:p>
        </w:tc>
        <w:tc>
          <w:tcPr>
            <w:tcW w:w="1811" w:type="dxa"/>
          </w:tcPr>
          <w:p w:rsidR="009D6D28" w:rsidRPr="00E729B0" w:rsidRDefault="009D6D28" w:rsidP="008059FE">
            <w:pPr>
              <w:shd w:val="clear" w:color="auto" w:fill="FFFFFF"/>
              <w:snapToGrid w:val="0"/>
              <w:rPr>
                <w:lang w:val="uk-UA"/>
              </w:rPr>
            </w:pPr>
          </w:p>
        </w:tc>
      </w:tr>
      <w:tr w:rsidR="009D6D28" w:rsidRPr="00E729B0" w:rsidTr="008059FE">
        <w:tc>
          <w:tcPr>
            <w:tcW w:w="709" w:type="dxa"/>
          </w:tcPr>
          <w:p w:rsidR="009D6D28" w:rsidRDefault="009D6D28" w:rsidP="008059FE"/>
        </w:tc>
        <w:tc>
          <w:tcPr>
            <w:tcW w:w="2209" w:type="dxa"/>
          </w:tcPr>
          <w:p w:rsidR="009D6D28" w:rsidRDefault="009D6D28" w:rsidP="008059FE"/>
        </w:tc>
        <w:tc>
          <w:tcPr>
            <w:tcW w:w="1799" w:type="dxa"/>
          </w:tcPr>
          <w:p w:rsidR="009D6D28" w:rsidRPr="00E729B0" w:rsidRDefault="009D6D28" w:rsidP="008059FE">
            <w:pPr>
              <w:shd w:val="clear" w:color="auto" w:fill="FFFFFF"/>
              <w:snapToGrid w:val="0"/>
              <w:spacing w:line="278" w:lineRule="exact"/>
              <w:ind w:right="134"/>
              <w:rPr>
                <w:lang w:val="uk-UA"/>
              </w:rPr>
            </w:pPr>
            <w:r w:rsidRPr="00E729B0">
              <w:rPr>
                <w:lang w:val="uk-UA"/>
              </w:rPr>
              <w:t>Навчальний рік</w:t>
            </w:r>
          </w:p>
        </w:tc>
        <w:tc>
          <w:tcPr>
            <w:tcW w:w="1551" w:type="dxa"/>
          </w:tcPr>
          <w:p w:rsidR="009D6D28" w:rsidRPr="00E729B0" w:rsidRDefault="009D6D28" w:rsidP="008059FE">
            <w:pPr>
              <w:shd w:val="clear" w:color="auto" w:fill="FFFFFF"/>
              <w:snapToGrid w:val="0"/>
              <w:spacing w:line="278" w:lineRule="exact"/>
              <w:ind w:right="134"/>
              <w:rPr>
                <w:lang w:val="uk-UA"/>
              </w:rPr>
            </w:pPr>
            <w:r w:rsidRPr="00E729B0">
              <w:rPr>
                <w:lang w:val="uk-UA"/>
              </w:rPr>
              <w:t>Календарний рік</w:t>
            </w:r>
          </w:p>
        </w:tc>
        <w:tc>
          <w:tcPr>
            <w:tcW w:w="2464" w:type="dxa"/>
          </w:tcPr>
          <w:p w:rsidR="009D6D28" w:rsidRDefault="009D6D28" w:rsidP="008059FE"/>
        </w:tc>
        <w:tc>
          <w:tcPr>
            <w:tcW w:w="2282" w:type="dxa"/>
            <w:gridSpan w:val="6"/>
            <w:shd w:val="clear" w:color="auto" w:fill="auto"/>
          </w:tcPr>
          <w:p w:rsidR="009D6D28" w:rsidRPr="00E729B0" w:rsidRDefault="009D6D28" w:rsidP="008059FE">
            <w:pPr>
              <w:shd w:val="clear" w:color="auto" w:fill="FFFFFF"/>
              <w:snapToGrid w:val="0"/>
              <w:spacing w:line="283" w:lineRule="exact"/>
              <w:ind w:right="302"/>
              <w:rPr>
                <w:lang w:val="uk-UA"/>
              </w:rPr>
            </w:pPr>
            <w:r w:rsidRPr="00E729B0">
              <w:rPr>
                <w:lang w:val="uk-UA"/>
              </w:rPr>
              <w:t>Навчальний рік</w:t>
            </w:r>
          </w:p>
        </w:tc>
        <w:tc>
          <w:tcPr>
            <w:tcW w:w="1917" w:type="dxa"/>
            <w:shd w:val="clear" w:color="auto" w:fill="auto"/>
          </w:tcPr>
          <w:p w:rsidR="009D6D28" w:rsidRPr="00E729B0" w:rsidRDefault="009D6D28" w:rsidP="008059FE">
            <w:pPr>
              <w:shd w:val="clear" w:color="auto" w:fill="FFFFFF"/>
              <w:snapToGrid w:val="0"/>
              <w:spacing w:line="283" w:lineRule="exact"/>
              <w:ind w:right="302"/>
              <w:rPr>
                <w:lang w:val="uk-UA"/>
              </w:rPr>
            </w:pPr>
            <w:r w:rsidRPr="00E729B0">
              <w:rPr>
                <w:lang w:val="uk-UA"/>
              </w:rPr>
              <w:t>Календарний рік</w:t>
            </w:r>
          </w:p>
        </w:tc>
        <w:tc>
          <w:tcPr>
            <w:tcW w:w="1811" w:type="dxa"/>
          </w:tcPr>
          <w:p w:rsidR="009D6D28" w:rsidRPr="00E729B0" w:rsidRDefault="009D6D28" w:rsidP="008059FE">
            <w:pPr>
              <w:shd w:val="clear" w:color="auto" w:fill="FFFFFF"/>
              <w:snapToGrid w:val="0"/>
              <w:spacing w:line="283" w:lineRule="exact"/>
              <w:ind w:right="302"/>
              <w:rPr>
                <w:lang w:val="uk-UA"/>
              </w:rPr>
            </w:pPr>
          </w:p>
        </w:tc>
      </w:tr>
      <w:tr w:rsidR="009D6D28" w:rsidRPr="00E729B0" w:rsidTr="00726F8E">
        <w:trPr>
          <w:trHeight w:val="840"/>
        </w:trPr>
        <w:tc>
          <w:tcPr>
            <w:tcW w:w="709" w:type="dxa"/>
          </w:tcPr>
          <w:p w:rsidR="009D6D28" w:rsidRPr="00E729B0" w:rsidRDefault="009D6D28" w:rsidP="008059FE">
            <w:pPr>
              <w:shd w:val="clear" w:color="auto" w:fill="FFFFFF"/>
              <w:snapToGrid w:val="0"/>
              <w:spacing w:line="283" w:lineRule="exact"/>
              <w:ind w:right="197"/>
              <w:jc w:val="center"/>
              <w:rPr>
                <w:lang w:val="uk-UA"/>
              </w:rPr>
            </w:pPr>
          </w:p>
        </w:tc>
        <w:tc>
          <w:tcPr>
            <w:tcW w:w="2209" w:type="dxa"/>
          </w:tcPr>
          <w:p w:rsidR="009D6D28" w:rsidRPr="00E729B0" w:rsidRDefault="009D6D28" w:rsidP="008059FE">
            <w:pPr>
              <w:shd w:val="clear" w:color="auto" w:fill="FFFFFF"/>
              <w:snapToGrid w:val="0"/>
              <w:spacing w:line="283" w:lineRule="exact"/>
              <w:ind w:right="197"/>
              <w:rPr>
                <w:spacing w:val="-1"/>
                <w:lang w:val="uk-UA"/>
              </w:rPr>
            </w:pPr>
          </w:p>
        </w:tc>
        <w:tc>
          <w:tcPr>
            <w:tcW w:w="1799" w:type="dxa"/>
          </w:tcPr>
          <w:p w:rsidR="009D6D28" w:rsidRDefault="009D6D28" w:rsidP="008059FE">
            <w:pPr>
              <w:shd w:val="clear" w:color="auto" w:fill="FFFFFF"/>
              <w:snapToGrid w:val="0"/>
              <w:spacing w:line="278" w:lineRule="exact"/>
              <w:ind w:right="134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snapToGrid w:val="0"/>
              <w:spacing w:line="278" w:lineRule="exact"/>
              <w:ind w:right="134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snapToGrid w:val="0"/>
              <w:spacing w:line="278" w:lineRule="exact"/>
              <w:ind w:right="134"/>
              <w:rPr>
                <w:lang w:val="uk-UA"/>
              </w:rPr>
            </w:pPr>
            <w:r>
              <w:rPr>
                <w:lang w:val="uk-UA"/>
              </w:rPr>
              <w:t>01.08.2012-</w:t>
            </w:r>
          </w:p>
          <w:p w:rsidR="009D6D28" w:rsidRDefault="009D6D28" w:rsidP="008059FE">
            <w:pPr>
              <w:shd w:val="clear" w:color="auto" w:fill="FFFFFF"/>
              <w:spacing w:line="278" w:lineRule="exact"/>
              <w:ind w:right="134"/>
              <w:rPr>
                <w:lang w:val="uk-UA"/>
              </w:rPr>
            </w:pPr>
            <w:r>
              <w:rPr>
                <w:lang w:val="uk-UA"/>
              </w:rPr>
              <w:t>01.08.2013рр.</w:t>
            </w:r>
          </w:p>
          <w:p w:rsidR="009D6D28" w:rsidRDefault="009D6D28" w:rsidP="008059FE">
            <w:pPr>
              <w:shd w:val="clear" w:color="auto" w:fill="FFFFFF"/>
              <w:spacing w:line="278" w:lineRule="exact"/>
              <w:ind w:right="134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spacing w:line="278" w:lineRule="exact"/>
              <w:ind w:right="134"/>
              <w:rPr>
                <w:lang w:val="uk-UA"/>
              </w:rPr>
            </w:pPr>
            <w:r>
              <w:rPr>
                <w:lang w:val="uk-UA"/>
              </w:rPr>
              <w:t>01.08.2013-</w:t>
            </w:r>
          </w:p>
          <w:p w:rsidR="009D6D28" w:rsidRDefault="009D6D28" w:rsidP="008059FE">
            <w:pPr>
              <w:shd w:val="clear" w:color="auto" w:fill="FFFFFF"/>
              <w:spacing w:line="278" w:lineRule="exact"/>
              <w:ind w:right="134"/>
              <w:rPr>
                <w:lang w:val="uk-UA"/>
              </w:rPr>
            </w:pPr>
            <w:r>
              <w:rPr>
                <w:lang w:val="uk-UA"/>
              </w:rPr>
              <w:t>01.08.2014рр</w:t>
            </w:r>
          </w:p>
          <w:p w:rsidR="009D6D28" w:rsidRDefault="009D6D28" w:rsidP="008059FE">
            <w:pPr>
              <w:shd w:val="clear" w:color="auto" w:fill="FFFFFF"/>
              <w:spacing w:line="278" w:lineRule="exact"/>
              <w:ind w:right="134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spacing w:line="278" w:lineRule="exact"/>
              <w:ind w:right="134"/>
              <w:rPr>
                <w:lang w:val="uk-UA"/>
              </w:rPr>
            </w:pPr>
            <w:r>
              <w:rPr>
                <w:lang w:val="uk-UA"/>
              </w:rPr>
              <w:t>01.08.2014-</w:t>
            </w:r>
          </w:p>
          <w:p w:rsidR="009D6D28" w:rsidRDefault="009D6D28" w:rsidP="008059FE">
            <w:pPr>
              <w:shd w:val="clear" w:color="auto" w:fill="FFFFFF"/>
              <w:spacing w:line="278" w:lineRule="exact"/>
              <w:ind w:right="134"/>
              <w:rPr>
                <w:lang w:val="uk-UA"/>
              </w:rPr>
            </w:pPr>
            <w:r>
              <w:rPr>
                <w:lang w:val="uk-UA"/>
              </w:rPr>
              <w:t>01.08.2015рр.</w:t>
            </w:r>
          </w:p>
          <w:p w:rsidR="009D6D28" w:rsidRDefault="009D6D28" w:rsidP="008059FE">
            <w:pPr>
              <w:shd w:val="clear" w:color="auto" w:fill="FFFFFF"/>
              <w:spacing w:line="278" w:lineRule="exact"/>
              <w:ind w:right="134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spacing w:line="278" w:lineRule="exact"/>
              <w:ind w:right="134"/>
              <w:rPr>
                <w:lang w:val="uk-UA"/>
              </w:rPr>
            </w:pPr>
            <w:r>
              <w:rPr>
                <w:lang w:val="uk-UA"/>
              </w:rPr>
              <w:t>01.08.2015-</w:t>
            </w:r>
          </w:p>
          <w:p w:rsidR="009D6D28" w:rsidRDefault="009D6D28" w:rsidP="008059FE">
            <w:pPr>
              <w:shd w:val="clear" w:color="auto" w:fill="FFFFFF"/>
              <w:spacing w:line="278" w:lineRule="exact"/>
              <w:ind w:right="134"/>
              <w:rPr>
                <w:lang w:val="uk-UA"/>
              </w:rPr>
            </w:pPr>
            <w:r>
              <w:rPr>
                <w:lang w:val="uk-UA"/>
              </w:rPr>
              <w:t>01.08.2016рр.</w:t>
            </w:r>
          </w:p>
          <w:p w:rsidR="009D6D28" w:rsidRDefault="009D6D28" w:rsidP="008059FE">
            <w:pPr>
              <w:shd w:val="clear" w:color="auto" w:fill="FFFFFF"/>
              <w:spacing w:line="278" w:lineRule="exact"/>
              <w:ind w:right="134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spacing w:line="278" w:lineRule="exact"/>
              <w:ind w:right="134"/>
              <w:rPr>
                <w:lang w:val="uk-UA"/>
              </w:rPr>
            </w:pPr>
            <w:r>
              <w:rPr>
                <w:lang w:val="uk-UA"/>
              </w:rPr>
              <w:lastRenderedPageBreak/>
              <w:t>01.08.2016-</w:t>
            </w:r>
          </w:p>
          <w:p w:rsidR="009D6D28" w:rsidRDefault="009D6D28" w:rsidP="008059FE">
            <w:pPr>
              <w:shd w:val="clear" w:color="auto" w:fill="FFFFFF"/>
              <w:spacing w:line="283" w:lineRule="exact"/>
              <w:rPr>
                <w:lang w:val="uk-UA"/>
              </w:rPr>
            </w:pPr>
            <w:r>
              <w:rPr>
                <w:lang w:val="uk-UA"/>
              </w:rPr>
              <w:t>01.08.2017рр.</w:t>
            </w:r>
          </w:p>
          <w:p w:rsidR="009D6D28" w:rsidRDefault="009D6D28" w:rsidP="008059FE">
            <w:pPr>
              <w:shd w:val="clear" w:color="auto" w:fill="FFFFFF"/>
              <w:spacing w:line="283" w:lineRule="exact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spacing w:line="283" w:lineRule="exact"/>
              <w:rPr>
                <w:lang w:val="uk-UA"/>
              </w:rPr>
            </w:pPr>
          </w:p>
        </w:tc>
        <w:tc>
          <w:tcPr>
            <w:tcW w:w="1551" w:type="dxa"/>
          </w:tcPr>
          <w:p w:rsidR="009D6D28" w:rsidRDefault="009D6D28" w:rsidP="008059FE">
            <w:pPr>
              <w:shd w:val="clear" w:color="auto" w:fill="FFFFFF"/>
              <w:snapToGrid w:val="0"/>
              <w:spacing w:line="278" w:lineRule="exact"/>
              <w:ind w:right="134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snapToGrid w:val="0"/>
              <w:spacing w:line="278" w:lineRule="exact"/>
              <w:ind w:right="134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snapToGrid w:val="0"/>
              <w:spacing w:line="278" w:lineRule="exact"/>
              <w:ind w:right="134"/>
              <w:rPr>
                <w:lang w:val="uk-UA"/>
              </w:rPr>
            </w:pPr>
            <w:r>
              <w:rPr>
                <w:lang w:val="uk-UA"/>
              </w:rPr>
              <w:t>2012 рік</w:t>
            </w:r>
          </w:p>
          <w:p w:rsidR="009D6D28" w:rsidRDefault="009D6D28" w:rsidP="008059FE">
            <w:pPr>
              <w:shd w:val="clear" w:color="auto" w:fill="FFFFFF"/>
              <w:spacing w:line="278" w:lineRule="exact"/>
              <w:ind w:right="134"/>
              <w:rPr>
                <w:lang w:val="uk-UA"/>
              </w:rPr>
            </w:pPr>
            <w:r>
              <w:rPr>
                <w:lang w:val="uk-UA"/>
              </w:rPr>
              <w:t>2013 рік</w:t>
            </w:r>
          </w:p>
          <w:p w:rsidR="009D6D28" w:rsidRDefault="009D6D28" w:rsidP="008059FE">
            <w:pPr>
              <w:shd w:val="clear" w:color="auto" w:fill="FFFFFF"/>
              <w:spacing w:line="278" w:lineRule="exact"/>
              <w:ind w:right="134"/>
              <w:rPr>
                <w:lang w:val="uk-UA"/>
              </w:rPr>
            </w:pPr>
            <w:r>
              <w:rPr>
                <w:lang w:val="uk-UA"/>
              </w:rPr>
              <w:t>2014 рік</w:t>
            </w:r>
          </w:p>
          <w:p w:rsidR="009D6D28" w:rsidRDefault="009D6D28" w:rsidP="008059FE">
            <w:pPr>
              <w:shd w:val="clear" w:color="auto" w:fill="FFFFFF"/>
              <w:spacing w:line="278" w:lineRule="exact"/>
              <w:ind w:right="134"/>
              <w:rPr>
                <w:lang w:val="uk-UA"/>
              </w:rPr>
            </w:pPr>
            <w:r>
              <w:rPr>
                <w:lang w:val="uk-UA"/>
              </w:rPr>
              <w:t>2015 рік</w:t>
            </w:r>
          </w:p>
          <w:p w:rsidR="009D6D28" w:rsidRDefault="009D6D28" w:rsidP="008059FE">
            <w:pPr>
              <w:shd w:val="clear" w:color="auto" w:fill="FFFFFF"/>
              <w:spacing w:line="278" w:lineRule="exact"/>
              <w:ind w:right="134"/>
              <w:rPr>
                <w:lang w:val="uk-UA"/>
              </w:rPr>
            </w:pPr>
            <w:r>
              <w:rPr>
                <w:lang w:val="uk-UA"/>
              </w:rPr>
              <w:t>2016 рік</w:t>
            </w:r>
          </w:p>
          <w:p w:rsidR="009D6D28" w:rsidRDefault="009D6D28" w:rsidP="008059FE">
            <w:pPr>
              <w:shd w:val="clear" w:color="auto" w:fill="FFFFFF"/>
              <w:spacing w:line="278" w:lineRule="exact"/>
              <w:ind w:right="134"/>
              <w:rPr>
                <w:lang w:val="uk-UA"/>
              </w:rPr>
            </w:pPr>
            <w:r>
              <w:rPr>
                <w:lang w:val="uk-UA"/>
              </w:rPr>
              <w:t>2017 рік</w:t>
            </w:r>
          </w:p>
          <w:p w:rsidR="009D6D28" w:rsidRDefault="009D6D28" w:rsidP="008059FE">
            <w:pPr>
              <w:shd w:val="clear" w:color="auto" w:fill="FFFFFF"/>
              <w:spacing w:line="278" w:lineRule="exact"/>
              <w:ind w:right="134"/>
              <w:rPr>
                <w:lang w:val="uk-UA"/>
              </w:rPr>
            </w:pPr>
          </w:p>
        </w:tc>
        <w:tc>
          <w:tcPr>
            <w:tcW w:w="2464" w:type="dxa"/>
          </w:tcPr>
          <w:p w:rsidR="009D6D28" w:rsidRPr="00E729B0" w:rsidRDefault="009D6D28" w:rsidP="008059FE">
            <w:pPr>
              <w:snapToGrid w:val="0"/>
              <w:rPr>
                <w:lang w:val="uk-UA"/>
              </w:rPr>
            </w:pPr>
          </w:p>
        </w:tc>
        <w:tc>
          <w:tcPr>
            <w:tcW w:w="2282" w:type="dxa"/>
            <w:gridSpan w:val="6"/>
            <w:shd w:val="clear" w:color="auto" w:fill="auto"/>
          </w:tcPr>
          <w:p w:rsidR="009D6D28" w:rsidRPr="0037241E" w:rsidRDefault="009D6D28" w:rsidP="008059FE">
            <w:pPr>
              <w:snapToGrid w:val="0"/>
              <w:jc w:val="center"/>
              <w:rPr>
                <w:b/>
                <w:lang w:val="uk-UA"/>
              </w:rPr>
            </w:pPr>
            <w:r w:rsidRPr="0037241E">
              <w:rPr>
                <w:b/>
                <w:lang w:val="uk-UA"/>
              </w:rPr>
              <w:t>Всього:</w:t>
            </w:r>
            <w:r>
              <w:rPr>
                <w:b/>
                <w:lang w:val="uk-UA"/>
              </w:rPr>
              <w:t>151,2 тис.грн.</w:t>
            </w:r>
          </w:p>
          <w:p w:rsidR="009D6D28" w:rsidRDefault="009D6D28" w:rsidP="008059FE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16,8 тис.грн.</w:t>
            </w:r>
          </w:p>
          <w:p w:rsidR="009D6D28" w:rsidRDefault="009D6D28" w:rsidP="008059FE">
            <w:pPr>
              <w:rPr>
                <w:lang w:val="uk-UA"/>
              </w:rPr>
            </w:pPr>
          </w:p>
          <w:p w:rsidR="009D6D28" w:rsidRDefault="009D6D28" w:rsidP="008059FE">
            <w:pPr>
              <w:rPr>
                <w:lang w:val="uk-UA"/>
              </w:rPr>
            </w:pPr>
          </w:p>
          <w:p w:rsidR="009D6D28" w:rsidRDefault="009D6D28" w:rsidP="008059FE">
            <w:pPr>
              <w:rPr>
                <w:lang w:val="uk-UA"/>
              </w:rPr>
            </w:pPr>
            <w:r>
              <w:rPr>
                <w:lang w:val="uk-UA"/>
              </w:rPr>
              <w:t>33,6 тис.грн.</w:t>
            </w:r>
          </w:p>
          <w:p w:rsidR="009D6D28" w:rsidRDefault="009D6D28" w:rsidP="008059FE">
            <w:pPr>
              <w:rPr>
                <w:lang w:val="uk-UA"/>
              </w:rPr>
            </w:pPr>
          </w:p>
          <w:p w:rsidR="009D6D28" w:rsidRDefault="009D6D28" w:rsidP="008059FE">
            <w:pPr>
              <w:rPr>
                <w:lang w:val="uk-UA"/>
              </w:rPr>
            </w:pPr>
          </w:p>
          <w:p w:rsidR="009D6D28" w:rsidRDefault="009D6D28" w:rsidP="008059FE">
            <w:pPr>
              <w:rPr>
                <w:lang w:val="uk-UA"/>
              </w:rPr>
            </w:pPr>
            <w:r>
              <w:rPr>
                <w:lang w:val="uk-UA"/>
              </w:rPr>
              <w:t>33,6 тис.грн.</w:t>
            </w:r>
          </w:p>
          <w:p w:rsidR="009D6D28" w:rsidRDefault="009D6D28" w:rsidP="008059FE">
            <w:pPr>
              <w:rPr>
                <w:lang w:val="uk-UA"/>
              </w:rPr>
            </w:pPr>
          </w:p>
          <w:p w:rsidR="009D6D28" w:rsidRDefault="009D6D28" w:rsidP="008059FE">
            <w:pPr>
              <w:rPr>
                <w:lang w:val="uk-UA"/>
              </w:rPr>
            </w:pPr>
          </w:p>
          <w:p w:rsidR="009D6D28" w:rsidRDefault="009D6D28" w:rsidP="008059FE">
            <w:pPr>
              <w:rPr>
                <w:lang w:val="uk-UA"/>
              </w:rPr>
            </w:pPr>
            <w:r>
              <w:rPr>
                <w:lang w:val="uk-UA"/>
              </w:rPr>
              <w:t>33,6 тис.грн.</w:t>
            </w:r>
          </w:p>
          <w:p w:rsidR="009D6D28" w:rsidRDefault="009D6D28" w:rsidP="008059FE">
            <w:pPr>
              <w:rPr>
                <w:lang w:val="uk-UA"/>
              </w:rPr>
            </w:pPr>
          </w:p>
          <w:p w:rsidR="009D6D28" w:rsidRDefault="009D6D28" w:rsidP="008059FE">
            <w:pPr>
              <w:rPr>
                <w:lang w:val="uk-UA"/>
              </w:rPr>
            </w:pPr>
          </w:p>
          <w:p w:rsidR="009D6D28" w:rsidRDefault="009D6D28" w:rsidP="008059FE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33,6 тис.грн.</w:t>
            </w:r>
          </w:p>
          <w:p w:rsidR="009D6D28" w:rsidRDefault="009D6D28" w:rsidP="008059FE">
            <w:pPr>
              <w:rPr>
                <w:lang w:val="uk-UA"/>
              </w:rPr>
            </w:pPr>
          </w:p>
          <w:p w:rsidR="009D6D28" w:rsidRDefault="009D6D28" w:rsidP="008059FE">
            <w:pPr>
              <w:rPr>
                <w:lang w:val="uk-UA"/>
              </w:rPr>
            </w:pPr>
          </w:p>
          <w:p w:rsidR="009D6D28" w:rsidRDefault="009D6D28" w:rsidP="008059FE">
            <w:pPr>
              <w:rPr>
                <w:lang w:val="uk-UA"/>
              </w:rPr>
            </w:pPr>
          </w:p>
        </w:tc>
        <w:tc>
          <w:tcPr>
            <w:tcW w:w="1917" w:type="dxa"/>
            <w:shd w:val="clear" w:color="auto" w:fill="auto"/>
          </w:tcPr>
          <w:p w:rsidR="009D6D28" w:rsidRPr="0037241E" w:rsidRDefault="009D6D28" w:rsidP="008059FE">
            <w:pPr>
              <w:snapToGrid w:val="0"/>
              <w:jc w:val="center"/>
              <w:rPr>
                <w:b/>
                <w:lang w:val="uk-UA"/>
              </w:rPr>
            </w:pPr>
            <w:r w:rsidRPr="0037241E">
              <w:rPr>
                <w:b/>
                <w:lang w:val="uk-UA"/>
              </w:rPr>
              <w:lastRenderedPageBreak/>
              <w:t>Всього:</w:t>
            </w:r>
            <w:r>
              <w:rPr>
                <w:b/>
                <w:lang w:val="uk-UA"/>
              </w:rPr>
              <w:t>151,2 тис.грн.</w:t>
            </w:r>
          </w:p>
          <w:p w:rsidR="009D6D28" w:rsidRDefault="009D6D28" w:rsidP="008059FE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9D6D28" w:rsidRDefault="009D6D28" w:rsidP="008059FE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16,8 тис.грн.</w:t>
            </w:r>
          </w:p>
          <w:p w:rsidR="009D6D28" w:rsidRDefault="009D6D28" w:rsidP="008059FE">
            <w:pPr>
              <w:rPr>
                <w:lang w:val="uk-UA"/>
              </w:rPr>
            </w:pPr>
            <w:r>
              <w:rPr>
                <w:lang w:val="uk-UA"/>
              </w:rPr>
              <w:t>33,6 тис.грн.</w:t>
            </w:r>
          </w:p>
          <w:p w:rsidR="009D6D28" w:rsidRDefault="009D6D28" w:rsidP="008059FE">
            <w:pPr>
              <w:rPr>
                <w:lang w:val="uk-UA"/>
              </w:rPr>
            </w:pPr>
            <w:r>
              <w:rPr>
                <w:lang w:val="uk-UA"/>
              </w:rPr>
              <w:t>33,6 тис.грн.</w:t>
            </w:r>
          </w:p>
          <w:p w:rsidR="009D6D28" w:rsidRDefault="009D6D28" w:rsidP="008059FE">
            <w:pPr>
              <w:rPr>
                <w:lang w:val="uk-UA"/>
              </w:rPr>
            </w:pPr>
            <w:r>
              <w:rPr>
                <w:lang w:val="uk-UA"/>
              </w:rPr>
              <w:t>33,6 тис.грн.</w:t>
            </w:r>
          </w:p>
          <w:p w:rsidR="009D6D28" w:rsidRDefault="009D6D28" w:rsidP="008059FE">
            <w:pPr>
              <w:rPr>
                <w:lang w:val="uk-UA"/>
              </w:rPr>
            </w:pPr>
            <w:r>
              <w:rPr>
                <w:lang w:val="uk-UA"/>
              </w:rPr>
              <w:t>33,6 тис.грн.</w:t>
            </w:r>
          </w:p>
          <w:p w:rsidR="009D6D28" w:rsidRDefault="009D6D28" w:rsidP="008059FE">
            <w:pPr>
              <w:rPr>
                <w:lang w:val="uk-UA"/>
              </w:rPr>
            </w:pPr>
          </w:p>
        </w:tc>
        <w:tc>
          <w:tcPr>
            <w:tcW w:w="1811" w:type="dxa"/>
          </w:tcPr>
          <w:p w:rsidR="009D6D28" w:rsidRPr="00E729B0" w:rsidRDefault="009D6D28" w:rsidP="008059FE">
            <w:pPr>
              <w:shd w:val="clear" w:color="auto" w:fill="FFFFFF"/>
              <w:spacing w:line="283" w:lineRule="exact"/>
              <w:ind w:right="302"/>
              <w:rPr>
                <w:lang w:val="uk-UA"/>
              </w:rPr>
            </w:pPr>
          </w:p>
        </w:tc>
      </w:tr>
      <w:tr w:rsidR="009D6D28" w:rsidRPr="00E729B0" w:rsidTr="008059FE">
        <w:tc>
          <w:tcPr>
            <w:tcW w:w="709" w:type="dxa"/>
          </w:tcPr>
          <w:p w:rsidR="009D6D28" w:rsidRPr="00E729B0" w:rsidRDefault="009D6D28" w:rsidP="008059FE">
            <w:pPr>
              <w:shd w:val="clear" w:color="auto" w:fill="FFFFFF"/>
              <w:snapToGrid w:val="0"/>
              <w:ind w:left="38"/>
              <w:jc w:val="center"/>
              <w:rPr>
                <w:b/>
                <w:lang w:val="uk-UA"/>
              </w:rPr>
            </w:pPr>
            <w:r w:rsidRPr="00E729B0">
              <w:rPr>
                <w:b/>
                <w:lang w:val="uk-UA"/>
              </w:rPr>
              <w:lastRenderedPageBreak/>
              <w:t>3.</w:t>
            </w:r>
          </w:p>
        </w:tc>
        <w:tc>
          <w:tcPr>
            <w:tcW w:w="2209" w:type="dxa"/>
          </w:tcPr>
          <w:p w:rsidR="009D6D28" w:rsidRPr="00E729B0" w:rsidRDefault="009D6D28" w:rsidP="008059FE">
            <w:pPr>
              <w:shd w:val="clear" w:color="auto" w:fill="FFFFFF"/>
              <w:snapToGrid w:val="0"/>
              <w:spacing w:line="283" w:lineRule="exact"/>
              <w:ind w:right="144"/>
              <w:rPr>
                <w:b/>
                <w:spacing w:val="-1"/>
                <w:lang w:val="uk-UA"/>
              </w:rPr>
            </w:pPr>
            <w:r w:rsidRPr="00E729B0">
              <w:rPr>
                <w:b/>
                <w:spacing w:val="-1"/>
                <w:lang w:val="uk-UA"/>
              </w:rPr>
              <w:t>Матеріальне заохочення медичних працівників первинної ланки</w:t>
            </w:r>
          </w:p>
          <w:p w:rsidR="009D6D28" w:rsidRPr="00E729B0" w:rsidRDefault="009D6D28" w:rsidP="008059FE">
            <w:pPr>
              <w:shd w:val="clear" w:color="auto" w:fill="FFFFFF"/>
              <w:snapToGrid w:val="0"/>
              <w:spacing w:line="283" w:lineRule="exact"/>
              <w:ind w:right="144"/>
              <w:rPr>
                <w:b/>
                <w:spacing w:val="-1"/>
                <w:lang w:val="uk-UA"/>
              </w:rPr>
            </w:pPr>
          </w:p>
        </w:tc>
        <w:tc>
          <w:tcPr>
            <w:tcW w:w="3350" w:type="dxa"/>
            <w:gridSpan w:val="2"/>
          </w:tcPr>
          <w:p w:rsidR="009D6D28" w:rsidRPr="00E729B0" w:rsidRDefault="009D6D28" w:rsidP="008059FE">
            <w:pPr>
              <w:shd w:val="clear" w:color="auto" w:fill="FFFFFF"/>
              <w:snapToGrid w:val="0"/>
              <w:spacing w:line="283" w:lineRule="exact"/>
              <w:ind w:right="144"/>
              <w:rPr>
                <w:lang w:val="uk-UA"/>
              </w:rPr>
            </w:pPr>
          </w:p>
        </w:tc>
        <w:tc>
          <w:tcPr>
            <w:tcW w:w="2464" w:type="dxa"/>
          </w:tcPr>
          <w:p w:rsidR="009D6D28" w:rsidRPr="00E729B0" w:rsidRDefault="009D6D28" w:rsidP="008059FE">
            <w:pPr>
              <w:shd w:val="clear" w:color="auto" w:fill="FFFFFF"/>
              <w:snapToGrid w:val="0"/>
              <w:spacing w:line="283" w:lineRule="exact"/>
              <w:jc w:val="center"/>
              <w:rPr>
                <w:lang w:val="uk-UA"/>
              </w:rPr>
            </w:pPr>
          </w:p>
        </w:tc>
        <w:tc>
          <w:tcPr>
            <w:tcW w:w="4199" w:type="dxa"/>
            <w:gridSpan w:val="7"/>
          </w:tcPr>
          <w:p w:rsidR="009D6D28" w:rsidRPr="00E729B0" w:rsidRDefault="009D6D28" w:rsidP="008059FE">
            <w:pPr>
              <w:shd w:val="clear" w:color="auto" w:fill="FFFFFF"/>
              <w:snapToGrid w:val="0"/>
              <w:rPr>
                <w:b/>
                <w:lang w:val="uk-UA"/>
              </w:rPr>
            </w:pPr>
          </w:p>
        </w:tc>
        <w:tc>
          <w:tcPr>
            <w:tcW w:w="1811" w:type="dxa"/>
          </w:tcPr>
          <w:p w:rsidR="009D6D28" w:rsidRPr="00E729B0" w:rsidRDefault="009D6D28" w:rsidP="008059FE">
            <w:pPr>
              <w:shd w:val="clear" w:color="auto" w:fill="FFFFFF"/>
              <w:snapToGrid w:val="0"/>
              <w:rPr>
                <w:lang w:val="uk-UA"/>
              </w:rPr>
            </w:pPr>
          </w:p>
        </w:tc>
      </w:tr>
      <w:tr w:rsidR="009D6D28" w:rsidRPr="00A90556" w:rsidTr="008059FE">
        <w:trPr>
          <w:trHeight w:val="4943"/>
        </w:trPr>
        <w:tc>
          <w:tcPr>
            <w:tcW w:w="709" w:type="dxa"/>
          </w:tcPr>
          <w:p w:rsidR="009D6D28" w:rsidRPr="00E729B0" w:rsidRDefault="009D6D28" w:rsidP="008059FE">
            <w:pPr>
              <w:shd w:val="clear" w:color="auto" w:fill="FFFFFF"/>
              <w:snapToGrid w:val="0"/>
              <w:ind w:left="38"/>
              <w:jc w:val="center"/>
              <w:rPr>
                <w:lang w:val="uk-UA"/>
              </w:rPr>
            </w:pPr>
            <w:r w:rsidRPr="00E729B0">
              <w:rPr>
                <w:sz w:val="22"/>
                <w:szCs w:val="22"/>
                <w:lang w:val="uk-UA"/>
              </w:rPr>
              <w:t>3.1.</w:t>
            </w:r>
          </w:p>
        </w:tc>
        <w:tc>
          <w:tcPr>
            <w:tcW w:w="2209" w:type="dxa"/>
          </w:tcPr>
          <w:p w:rsidR="009D6D28" w:rsidRPr="00E729B0" w:rsidRDefault="009D6D28" w:rsidP="008059FE">
            <w:pPr>
              <w:shd w:val="clear" w:color="auto" w:fill="FFFFFF"/>
              <w:snapToGrid w:val="0"/>
              <w:spacing w:line="283" w:lineRule="exact"/>
              <w:ind w:right="197"/>
              <w:rPr>
                <w:spacing w:val="-1"/>
                <w:lang w:val="uk-UA"/>
              </w:rPr>
            </w:pPr>
            <w:r w:rsidRPr="00E729B0">
              <w:rPr>
                <w:spacing w:val="-1"/>
                <w:lang w:val="uk-UA"/>
              </w:rPr>
              <w:t xml:space="preserve">Надбавки лікарям та молодшим медичним спеціалістам дільничним та ЗПСМ </w:t>
            </w:r>
            <w:r>
              <w:rPr>
                <w:spacing w:val="-1"/>
                <w:lang w:val="uk-UA"/>
              </w:rPr>
              <w:t>згідно з Постановою Кабінету Міністрів від 5.03.2012 року № 209</w:t>
            </w:r>
          </w:p>
        </w:tc>
        <w:tc>
          <w:tcPr>
            <w:tcW w:w="3350" w:type="dxa"/>
            <w:gridSpan w:val="2"/>
          </w:tcPr>
          <w:p w:rsidR="009D6D28" w:rsidRPr="00E729B0" w:rsidRDefault="009D6D28" w:rsidP="008059FE">
            <w:pPr>
              <w:shd w:val="clear" w:color="auto" w:fill="FFFFFF"/>
              <w:snapToGrid w:val="0"/>
              <w:spacing w:line="283" w:lineRule="exact"/>
              <w:rPr>
                <w:lang w:val="uk-UA"/>
              </w:rPr>
            </w:pPr>
          </w:p>
          <w:p w:rsidR="009D6D28" w:rsidRPr="00E729B0" w:rsidRDefault="009D6D28" w:rsidP="008059FE">
            <w:pPr>
              <w:shd w:val="clear" w:color="auto" w:fill="FFFFFF"/>
              <w:spacing w:line="283" w:lineRule="exact"/>
              <w:rPr>
                <w:lang w:val="uk-UA"/>
              </w:rPr>
            </w:pPr>
          </w:p>
          <w:p w:rsidR="009D6D28" w:rsidRPr="00E729B0" w:rsidRDefault="009D6D28" w:rsidP="008059FE">
            <w:pPr>
              <w:shd w:val="clear" w:color="auto" w:fill="FFFFFF"/>
              <w:spacing w:line="283" w:lineRule="exact"/>
              <w:rPr>
                <w:lang w:val="uk-UA"/>
              </w:rPr>
            </w:pPr>
          </w:p>
          <w:p w:rsidR="009D6D28" w:rsidRPr="00E729B0" w:rsidRDefault="009D6D28" w:rsidP="008059FE">
            <w:pPr>
              <w:shd w:val="clear" w:color="auto" w:fill="FFFFFF"/>
              <w:spacing w:line="283" w:lineRule="exact"/>
              <w:rPr>
                <w:lang w:val="uk-UA"/>
              </w:rPr>
            </w:pPr>
          </w:p>
          <w:p w:rsidR="009D6D28" w:rsidRPr="00E729B0" w:rsidRDefault="009D6D28" w:rsidP="008059FE">
            <w:pPr>
              <w:shd w:val="clear" w:color="auto" w:fill="FFFFFF"/>
              <w:spacing w:line="283" w:lineRule="exact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spacing w:line="283" w:lineRule="exact"/>
              <w:rPr>
                <w:lang w:val="uk-UA"/>
              </w:rPr>
            </w:pPr>
          </w:p>
          <w:p w:rsidR="009D6D28" w:rsidRPr="00E729B0" w:rsidRDefault="009D6D28" w:rsidP="008059FE">
            <w:pPr>
              <w:shd w:val="clear" w:color="auto" w:fill="FFFFFF"/>
              <w:spacing w:line="283" w:lineRule="exact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spacing w:line="283" w:lineRule="exact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spacing w:line="283" w:lineRule="exact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spacing w:line="283" w:lineRule="exact"/>
              <w:rPr>
                <w:lang w:val="uk-UA"/>
              </w:rPr>
            </w:pPr>
            <w:r>
              <w:rPr>
                <w:lang w:val="uk-UA"/>
              </w:rPr>
              <w:t>2012р.</w:t>
            </w:r>
          </w:p>
          <w:p w:rsidR="009D6D28" w:rsidRDefault="009D6D28" w:rsidP="008059FE">
            <w:pPr>
              <w:shd w:val="clear" w:color="auto" w:fill="FFFFFF"/>
              <w:spacing w:line="283" w:lineRule="exact"/>
              <w:rPr>
                <w:lang w:val="uk-UA"/>
              </w:rPr>
            </w:pPr>
            <w:r>
              <w:rPr>
                <w:lang w:val="uk-UA"/>
              </w:rPr>
              <w:t>2013р.</w:t>
            </w:r>
          </w:p>
          <w:p w:rsidR="009D6D28" w:rsidRDefault="009D6D28" w:rsidP="008059FE">
            <w:pPr>
              <w:shd w:val="clear" w:color="auto" w:fill="FFFFFF"/>
              <w:spacing w:line="283" w:lineRule="exact"/>
              <w:rPr>
                <w:lang w:val="uk-UA"/>
              </w:rPr>
            </w:pPr>
            <w:r>
              <w:rPr>
                <w:lang w:val="uk-UA"/>
              </w:rPr>
              <w:t>2014р.</w:t>
            </w:r>
          </w:p>
          <w:p w:rsidR="009D6D28" w:rsidRDefault="009D6D28" w:rsidP="008059FE">
            <w:pPr>
              <w:shd w:val="clear" w:color="auto" w:fill="FFFFFF"/>
              <w:spacing w:line="283" w:lineRule="exact"/>
              <w:rPr>
                <w:lang w:val="uk-UA"/>
              </w:rPr>
            </w:pPr>
            <w:r>
              <w:rPr>
                <w:lang w:val="uk-UA"/>
              </w:rPr>
              <w:t>2015р.</w:t>
            </w:r>
          </w:p>
          <w:p w:rsidR="009D6D28" w:rsidRDefault="009D6D28" w:rsidP="008059FE">
            <w:pPr>
              <w:shd w:val="clear" w:color="auto" w:fill="FFFFFF"/>
              <w:spacing w:line="283" w:lineRule="exact"/>
              <w:rPr>
                <w:lang w:val="uk-UA"/>
              </w:rPr>
            </w:pPr>
            <w:r>
              <w:rPr>
                <w:lang w:val="uk-UA"/>
              </w:rPr>
              <w:t>2016р.</w:t>
            </w:r>
          </w:p>
          <w:p w:rsidR="009D6D28" w:rsidRDefault="009D6D28" w:rsidP="008059FE">
            <w:pPr>
              <w:shd w:val="clear" w:color="auto" w:fill="FFFFFF"/>
              <w:spacing w:line="283" w:lineRule="exact"/>
              <w:rPr>
                <w:lang w:val="uk-UA"/>
              </w:rPr>
            </w:pPr>
            <w:r>
              <w:rPr>
                <w:lang w:val="uk-UA"/>
              </w:rPr>
              <w:t>2017р.</w:t>
            </w:r>
          </w:p>
          <w:p w:rsidR="009D6D28" w:rsidRPr="00E729B0" w:rsidRDefault="009D6D28" w:rsidP="008059FE">
            <w:pPr>
              <w:shd w:val="clear" w:color="auto" w:fill="FFFFFF"/>
              <w:spacing w:line="283" w:lineRule="exact"/>
              <w:rPr>
                <w:lang w:val="uk-UA"/>
              </w:rPr>
            </w:pPr>
          </w:p>
        </w:tc>
        <w:tc>
          <w:tcPr>
            <w:tcW w:w="2464" w:type="dxa"/>
          </w:tcPr>
          <w:p w:rsidR="009D6D28" w:rsidRPr="00E729B0" w:rsidRDefault="009D6D28" w:rsidP="008059FE">
            <w:pPr>
              <w:shd w:val="clear" w:color="auto" w:fill="FFFFFF"/>
              <w:snapToGrid w:val="0"/>
              <w:spacing w:line="283" w:lineRule="exact"/>
              <w:jc w:val="center"/>
              <w:rPr>
                <w:lang w:val="uk-UA"/>
              </w:rPr>
            </w:pPr>
            <w:r w:rsidRPr="00E729B0">
              <w:rPr>
                <w:lang w:val="uk-UA"/>
              </w:rPr>
              <w:t>Відділ охорони здоров'я Артемівської міської ради, Фінансове управління Артемівської міської ради, КЗОЗ «ЦПМСД Артемівської міської ради»</w:t>
            </w:r>
          </w:p>
        </w:tc>
        <w:tc>
          <w:tcPr>
            <w:tcW w:w="2264" w:type="dxa"/>
            <w:gridSpan w:val="5"/>
          </w:tcPr>
          <w:p w:rsidR="009D6D28" w:rsidRDefault="009D6D28" w:rsidP="008059FE">
            <w:pPr>
              <w:shd w:val="clear" w:color="auto" w:fill="FFFFFF"/>
              <w:snapToGrid w:val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Всього: 10827,56 тис.грн.</w:t>
            </w:r>
          </w:p>
          <w:p w:rsidR="009D6D28" w:rsidRDefault="009D6D28" w:rsidP="008059FE">
            <w:pPr>
              <w:shd w:val="clear" w:color="auto" w:fill="FFFFFF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rPr>
                <w:lang w:val="uk-UA"/>
              </w:rPr>
            </w:pPr>
            <w:r>
              <w:rPr>
                <w:lang w:val="uk-UA"/>
              </w:rPr>
              <w:t>1580,3 тис.грн.</w:t>
            </w:r>
          </w:p>
          <w:p w:rsidR="009D6D28" w:rsidRDefault="009D6D28" w:rsidP="008059FE">
            <w:pPr>
              <w:shd w:val="clear" w:color="auto" w:fill="FFFFFF"/>
              <w:rPr>
                <w:lang w:val="uk-UA"/>
              </w:rPr>
            </w:pPr>
            <w:r>
              <w:rPr>
                <w:lang w:val="uk-UA"/>
              </w:rPr>
              <w:t>1673,5 тис.грн.</w:t>
            </w:r>
          </w:p>
          <w:p w:rsidR="009D6D28" w:rsidRDefault="009D6D28" w:rsidP="008059FE">
            <w:pPr>
              <w:shd w:val="clear" w:color="auto" w:fill="FFFFFF"/>
              <w:rPr>
                <w:lang w:val="uk-UA"/>
              </w:rPr>
            </w:pPr>
            <w:r>
              <w:rPr>
                <w:lang w:val="uk-UA"/>
              </w:rPr>
              <w:t>1757,2 тис.грн.</w:t>
            </w:r>
          </w:p>
          <w:p w:rsidR="009D6D28" w:rsidRDefault="009D6D28" w:rsidP="008059FE">
            <w:pPr>
              <w:shd w:val="clear" w:color="auto" w:fill="FFFFFF"/>
              <w:rPr>
                <w:lang w:val="uk-UA"/>
              </w:rPr>
            </w:pPr>
            <w:r>
              <w:rPr>
                <w:lang w:val="uk-UA"/>
              </w:rPr>
              <w:t>1845,06 тис.грн.</w:t>
            </w:r>
          </w:p>
          <w:p w:rsidR="009D6D28" w:rsidRDefault="009D6D28" w:rsidP="008059FE">
            <w:pPr>
              <w:shd w:val="clear" w:color="auto" w:fill="FFFFFF"/>
              <w:rPr>
                <w:lang w:val="uk-UA"/>
              </w:rPr>
            </w:pPr>
            <w:r>
              <w:rPr>
                <w:lang w:val="uk-UA"/>
              </w:rPr>
              <w:t>1937,3 тис.грн.</w:t>
            </w:r>
          </w:p>
          <w:p w:rsidR="009D6D28" w:rsidRDefault="009D6D28" w:rsidP="008059FE">
            <w:pPr>
              <w:shd w:val="clear" w:color="auto" w:fill="FFFFFF"/>
              <w:rPr>
                <w:lang w:val="uk-UA"/>
              </w:rPr>
            </w:pPr>
            <w:r>
              <w:rPr>
                <w:lang w:val="uk-UA"/>
              </w:rPr>
              <w:t>2034,2 тис.грн.</w:t>
            </w:r>
          </w:p>
          <w:p w:rsidR="009D6D28" w:rsidRPr="00E729B0" w:rsidRDefault="009D6D28" w:rsidP="008059FE">
            <w:pPr>
              <w:shd w:val="clear" w:color="auto" w:fill="FFFFFF"/>
              <w:rPr>
                <w:lang w:val="uk-UA"/>
              </w:rPr>
            </w:pPr>
          </w:p>
        </w:tc>
        <w:tc>
          <w:tcPr>
            <w:tcW w:w="1935" w:type="dxa"/>
            <w:gridSpan w:val="2"/>
          </w:tcPr>
          <w:p w:rsidR="009D6D28" w:rsidRPr="00E729B0" w:rsidRDefault="009D6D28" w:rsidP="008059FE">
            <w:pPr>
              <w:shd w:val="clear" w:color="auto" w:fill="FFFFFF"/>
              <w:rPr>
                <w:lang w:val="uk-UA"/>
              </w:rPr>
            </w:pPr>
          </w:p>
        </w:tc>
        <w:tc>
          <w:tcPr>
            <w:tcW w:w="1811" w:type="dxa"/>
          </w:tcPr>
          <w:p w:rsidR="009D6D28" w:rsidRPr="00E729B0" w:rsidRDefault="009D6D28" w:rsidP="008059FE">
            <w:pPr>
              <w:shd w:val="clear" w:color="auto" w:fill="FFFFFF"/>
              <w:snapToGrid w:val="0"/>
              <w:spacing w:line="288" w:lineRule="exact"/>
              <w:ind w:right="259" w:hanging="5"/>
              <w:rPr>
                <w:lang w:val="uk-UA"/>
              </w:rPr>
            </w:pPr>
            <w:r w:rsidRPr="00E729B0">
              <w:rPr>
                <w:lang w:val="uk-UA"/>
              </w:rPr>
              <w:t>Стимулювання та залучення лікарів та молодших медичних спеціалістів до роботи у КЗОЗ «ЦПМСД Артемівської міської ради»</w:t>
            </w:r>
          </w:p>
        </w:tc>
      </w:tr>
      <w:tr w:rsidR="009D6D28" w:rsidRPr="00E729B0" w:rsidTr="008059FE">
        <w:tc>
          <w:tcPr>
            <w:tcW w:w="709" w:type="dxa"/>
          </w:tcPr>
          <w:p w:rsidR="009D6D28" w:rsidRPr="00E729B0" w:rsidRDefault="009D6D28" w:rsidP="008059FE">
            <w:pPr>
              <w:shd w:val="clear" w:color="auto" w:fill="FFFFFF"/>
              <w:snapToGrid w:val="0"/>
              <w:ind w:left="38"/>
              <w:jc w:val="center"/>
              <w:rPr>
                <w:lang w:val="uk-UA"/>
              </w:rPr>
            </w:pPr>
            <w:r w:rsidRPr="00E729B0">
              <w:rPr>
                <w:sz w:val="22"/>
                <w:szCs w:val="22"/>
                <w:lang w:val="uk-UA"/>
              </w:rPr>
              <w:t>3.2.</w:t>
            </w:r>
          </w:p>
        </w:tc>
        <w:tc>
          <w:tcPr>
            <w:tcW w:w="2209" w:type="dxa"/>
          </w:tcPr>
          <w:p w:rsidR="009D6D28" w:rsidRPr="00E729B0" w:rsidRDefault="009D6D28" w:rsidP="008059FE">
            <w:pPr>
              <w:shd w:val="clear" w:color="auto" w:fill="FFFFFF"/>
              <w:snapToGrid w:val="0"/>
              <w:spacing w:line="283" w:lineRule="exact"/>
              <w:ind w:right="197"/>
              <w:rPr>
                <w:spacing w:val="-1"/>
                <w:lang w:val="uk-UA"/>
              </w:rPr>
            </w:pPr>
            <w:r w:rsidRPr="00E729B0">
              <w:rPr>
                <w:spacing w:val="-1"/>
                <w:lang w:val="uk-UA"/>
              </w:rPr>
              <w:t xml:space="preserve">Надання соціальної пільги  молодим спеціалістам та інтернам в якості безкоштовного проїзду у </w:t>
            </w:r>
            <w:r w:rsidRPr="00E729B0">
              <w:rPr>
                <w:spacing w:val="-1"/>
                <w:lang w:val="uk-UA"/>
              </w:rPr>
              <w:lastRenderedPageBreak/>
              <w:t>місцевому транспорті</w:t>
            </w:r>
          </w:p>
          <w:p w:rsidR="009D6D28" w:rsidRPr="00E729B0" w:rsidRDefault="009D6D28" w:rsidP="008059FE">
            <w:pPr>
              <w:shd w:val="clear" w:color="auto" w:fill="FFFFFF"/>
              <w:spacing w:line="283" w:lineRule="exact"/>
              <w:rPr>
                <w:lang w:val="uk-UA"/>
              </w:rPr>
            </w:pPr>
          </w:p>
          <w:p w:rsidR="009D6D28" w:rsidRPr="00E729B0" w:rsidRDefault="009D6D28" w:rsidP="008059FE">
            <w:pPr>
              <w:shd w:val="clear" w:color="auto" w:fill="FFFFFF"/>
              <w:spacing w:line="283" w:lineRule="exact"/>
              <w:rPr>
                <w:lang w:val="uk-UA"/>
              </w:rPr>
            </w:pPr>
          </w:p>
        </w:tc>
        <w:tc>
          <w:tcPr>
            <w:tcW w:w="3350" w:type="dxa"/>
            <w:gridSpan w:val="2"/>
          </w:tcPr>
          <w:p w:rsidR="009D6D28" w:rsidRDefault="009D6D28" w:rsidP="008059FE">
            <w:pPr>
              <w:shd w:val="clear" w:color="auto" w:fill="FFFFFF"/>
              <w:spacing w:line="283" w:lineRule="exact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spacing w:line="283" w:lineRule="exact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spacing w:line="283" w:lineRule="exact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spacing w:line="283" w:lineRule="exact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spacing w:line="283" w:lineRule="exact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spacing w:line="283" w:lineRule="exact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spacing w:line="283" w:lineRule="exact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spacing w:line="283" w:lineRule="exact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spacing w:line="283" w:lineRule="exact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spacing w:line="283" w:lineRule="exact"/>
              <w:rPr>
                <w:lang w:val="uk-UA"/>
              </w:rPr>
            </w:pPr>
            <w:r>
              <w:rPr>
                <w:lang w:val="uk-UA"/>
              </w:rPr>
              <w:t>2012р.</w:t>
            </w:r>
          </w:p>
          <w:p w:rsidR="009D6D28" w:rsidRDefault="009D6D28" w:rsidP="008059FE">
            <w:pPr>
              <w:shd w:val="clear" w:color="auto" w:fill="FFFFFF"/>
              <w:spacing w:line="283" w:lineRule="exact"/>
              <w:rPr>
                <w:lang w:val="uk-UA"/>
              </w:rPr>
            </w:pPr>
            <w:r>
              <w:rPr>
                <w:lang w:val="uk-UA"/>
              </w:rPr>
              <w:t>2013р.</w:t>
            </w:r>
          </w:p>
          <w:p w:rsidR="009D6D28" w:rsidRDefault="009D6D28" w:rsidP="008059FE">
            <w:pPr>
              <w:shd w:val="clear" w:color="auto" w:fill="FFFFFF"/>
              <w:spacing w:line="283" w:lineRule="exact"/>
              <w:rPr>
                <w:lang w:val="uk-UA"/>
              </w:rPr>
            </w:pPr>
            <w:r>
              <w:rPr>
                <w:lang w:val="uk-UA"/>
              </w:rPr>
              <w:t>2014р.</w:t>
            </w:r>
          </w:p>
          <w:p w:rsidR="009D6D28" w:rsidRDefault="009D6D28" w:rsidP="008059FE">
            <w:pPr>
              <w:shd w:val="clear" w:color="auto" w:fill="FFFFFF"/>
              <w:spacing w:line="283" w:lineRule="exact"/>
              <w:rPr>
                <w:lang w:val="uk-UA"/>
              </w:rPr>
            </w:pPr>
            <w:r>
              <w:rPr>
                <w:lang w:val="uk-UA"/>
              </w:rPr>
              <w:t>2015р.</w:t>
            </w:r>
          </w:p>
          <w:p w:rsidR="009D6D28" w:rsidRDefault="009D6D28" w:rsidP="008059FE">
            <w:pPr>
              <w:shd w:val="clear" w:color="auto" w:fill="FFFFFF"/>
              <w:spacing w:line="283" w:lineRule="exact"/>
              <w:rPr>
                <w:lang w:val="uk-UA"/>
              </w:rPr>
            </w:pPr>
            <w:r>
              <w:rPr>
                <w:lang w:val="uk-UA"/>
              </w:rPr>
              <w:t>2016р.</w:t>
            </w:r>
          </w:p>
          <w:p w:rsidR="009D6D28" w:rsidRDefault="009D6D28" w:rsidP="008059FE">
            <w:pPr>
              <w:shd w:val="clear" w:color="auto" w:fill="FFFFFF"/>
              <w:spacing w:line="283" w:lineRule="exact"/>
              <w:rPr>
                <w:lang w:val="uk-UA"/>
              </w:rPr>
            </w:pPr>
            <w:r>
              <w:rPr>
                <w:lang w:val="uk-UA"/>
              </w:rPr>
              <w:t>2017р.</w:t>
            </w:r>
          </w:p>
          <w:p w:rsidR="009D6D28" w:rsidRPr="00E729B0" w:rsidRDefault="009D6D28" w:rsidP="008059FE">
            <w:pPr>
              <w:shd w:val="clear" w:color="auto" w:fill="FFFFFF"/>
              <w:spacing w:line="283" w:lineRule="exact"/>
              <w:rPr>
                <w:lang w:val="uk-UA"/>
              </w:rPr>
            </w:pPr>
          </w:p>
        </w:tc>
        <w:tc>
          <w:tcPr>
            <w:tcW w:w="2464" w:type="dxa"/>
          </w:tcPr>
          <w:p w:rsidR="009D6D28" w:rsidRPr="00E729B0" w:rsidRDefault="009D6D28" w:rsidP="008059FE">
            <w:pPr>
              <w:shd w:val="clear" w:color="auto" w:fill="FFFFFF"/>
              <w:snapToGrid w:val="0"/>
              <w:spacing w:line="283" w:lineRule="exact"/>
              <w:jc w:val="center"/>
              <w:rPr>
                <w:lang w:val="uk-UA"/>
              </w:rPr>
            </w:pPr>
            <w:r w:rsidRPr="00E729B0">
              <w:rPr>
                <w:lang w:val="uk-UA"/>
              </w:rPr>
              <w:lastRenderedPageBreak/>
              <w:t xml:space="preserve">Відділ охорони здоров'я Артемівської міської ради, Фінансове управління Артемівської міської ради, КЗОЗ «ЦПМСД </w:t>
            </w:r>
            <w:r w:rsidRPr="00E729B0">
              <w:rPr>
                <w:lang w:val="uk-UA"/>
              </w:rPr>
              <w:lastRenderedPageBreak/>
              <w:t>Артемівської міської ради»</w:t>
            </w:r>
          </w:p>
        </w:tc>
        <w:tc>
          <w:tcPr>
            <w:tcW w:w="2264" w:type="dxa"/>
            <w:gridSpan w:val="5"/>
          </w:tcPr>
          <w:p w:rsidR="009D6D28" w:rsidRDefault="009D6D28" w:rsidP="008059FE">
            <w:pPr>
              <w:shd w:val="clear" w:color="auto" w:fill="FFFFFF"/>
              <w:snapToGrid w:val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Всього: 529,5 тис. грн.</w:t>
            </w:r>
          </w:p>
          <w:p w:rsidR="009D6D28" w:rsidRDefault="009D6D28" w:rsidP="008059FE">
            <w:pPr>
              <w:shd w:val="clear" w:color="auto" w:fill="FFFFFF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rPr>
                <w:lang w:val="uk-UA"/>
              </w:rPr>
            </w:pPr>
            <w:r>
              <w:rPr>
                <w:lang w:val="uk-UA"/>
              </w:rPr>
              <w:t>74,5 тис.грн.</w:t>
            </w:r>
          </w:p>
          <w:p w:rsidR="009D6D28" w:rsidRDefault="009D6D28" w:rsidP="008059FE">
            <w:pPr>
              <w:shd w:val="clear" w:color="auto" w:fill="FFFFFF"/>
              <w:rPr>
                <w:lang w:val="uk-UA"/>
              </w:rPr>
            </w:pPr>
            <w:r>
              <w:rPr>
                <w:lang w:val="uk-UA"/>
              </w:rPr>
              <w:t>91,0 тис. грн.</w:t>
            </w:r>
          </w:p>
          <w:p w:rsidR="009D6D28" w:rsidRDefault="009D6D28" w:rsidP="008059FE">
            <w:pPr>
              <w:shd w:val="clear" w:color="auto" w:fill="FFFFFF"/>
              <w:rPr>
                <w:lang w:val="uk-UA"/>
              </w:rPr>
            </w:pPr>
            <w:r>
              <w:rPr>
                <w:lang w:val="uk-UA"/>
              </w:rPr>
              <w:t>91,0 тис. грн.</w:t>
            </w:r>
          </w:p>
          <w:p w:rsidR="009D6D28" w:rsidRDefault="009D6D28" w:rsidP="008059FE">
            <w:pPr>
              <w:shd w:val="clear" w:color="auto" w:fill="FFFFFF"/>
              <w:rPr>
                <w:lang w:val="uk-UA"/>
              </w:rPr>
            </w:pPr>
            <w:r>
              <w:rPr>
                <w:lang w:val="uk-UA"/>
              </w:rPr>
              <w:t>91,0 тис. грн.</w:t>
            </w:r>
          </w:p>
          <w:p w:rsidR="009D6D28" w:rsidRDefault="009D6D28" w:rsidP="008059FE">
            <w:pPr>
              <w:shd w:val="clear" w:color="auto" w:fill="FFFFFF"/>
              <w:rPr>
                <w:lang w:val="uk-UA"/>
              </w:rPr>
            </w:pPr>
            <w:r>
              <w:rPr>
                <w:lang w:val="uk-UA"/>
              </w:rPr>
              <w:t>91,0 тис. грн.</w:t>
            </w:r>
          </w:p>
          <w:p w:rsidR="009D6D28" w:rsidRDefault="009D6D28" w:rsidP="008059FE">
            <w:pPr>
              <w:shd w:val="clear" w:color="auto" w:fill="FFFFFF"/>
              <w:rPr>
                <w:lang w:val="uk-UA"/>
              </w:rPr>
            </w:pPr>
            <w:r>
              <w:rPr>
                <w:lang w:val="uk-UA"/>
              </w:rPr>
              <w:t>91,0 тис. грн.</w:t>
            </w:r>
          </w:p>
          <w:p w:rsidR="009D6D28" w:rsidRDefault="009D6D28" w:rsidP="008059FE">
            <w:pPr>
              <w:shd w:val="clear" w:color="auto" w:fill="FFFFFF"/>
              <w:rPr>
                <w:lang w:val="uk-UA"/>
              </w:rPr>
            </w:pPr>
          </w:p>
          <w:p w:rsidR="009D6D28" w:rsidRPr="00E729B0" w:rsidRDefault="009D6D28" w:rsidP="008059FE">
            <w:pPr>
              <w:shd w:val="clear" w:color="auto" w:fill="FFFFFF"/>
              <w:rPr>
                <w:lang w:val="uk-UA"/>
              </w:rPr>
            </w:pPr>
          </w:p>
        </w:tc>
        <w:tc>
          <w:tcPr>
            <w:tcW w:w="1935" w:type="dxa"/>
            <w:gridSpan w:val="2"/>
          </w:tcPr>
          <w:p w:rsidR="009D6D28" w:rsidRPr="00E729B0" w:rsidRDefault="009D6D28" w:rsidP="008059FE">
            <w:pPr>
              <w:shd w:val="clear" w:color="auto" w:fill="FFFFFF"/>
              <w:rPr>
                <w:lang w:val="uk-UA"/>
              </w:rPr>
            </w:pPr>
          </w:p>
        </w:tc>
        <w:tc>
          <w:tcPr>
            <w:tcW w:w="1811" w:type="dxa"/>
          </w:tcPr>
          <w:p w:rsidR="009D6D28" w:rsidRPr="00E729B0" w:rsidRDefault="009D6D28" w:rsidP="008059FE">
            <w:pPr>
              <w:shd w:val="clear" w:color="auto" w:fill="FFFFFF"/>
              <w:snapToGrid w:val="0"/>
              <w:spacing w:line="288" w:lineRule="exact"/>
              <w:ind w:right="259" w:hanging="5"/>
              <w:rPr>
                <w:lang w:val="uk-UA"/>
              </w:rPr>
            </w:pPr>
            <w:r w:rsidRPr="00E729B0">
              <w:rPr>
                <w:lang w:val="uk-UA"/>
              </w:rPr>
              <w:t xml:space="preserve">Стимулювання та залучення молодших спеціалістів до роботи у КЗОЗ </w:t>
            </w:r>
            <w:r w:rsidRPr="00E729B0">
              <w:rPr>
                <w:lang w:val="uk-UA"/>
              </w:rPr>
              <w:lastRenderedPageBreak/>
              <w:t>«ЦПМСД Артемівської міської ради»</w:t>
            </w:r>
          </w:p>
        </w:tc>
      </w:tr>
      <w:tr w:rsidR="009D6D28" w:rsidRPr="00E729B0" w:rsidTr="008059FE">
        <w:tc>
          <w:tcPr>
            <w:tcW w:w="709" w:type="dxa"/>
          </w:tcPr>
          <w:p w:rsidR="009D6D28" w:rsidRPr="00E729B0" w:rsidRDefault="009D6D28" w:rsidP="008059FE">
            <w:pPr>
              <w:snapToGrid w:val="0"/>
              <w:rPr>
                <w:b/>
                <w:lang w:val="uk-UA"/>
              </w:rPr>
            </w:pPr>
            <w:r w:rsidRPr="00E729B0">
              <w:rPr>
                <w:b/>
                <w:lang w:val="uk-UA"/>
              </w:rPr>
              <w:lastRenderedPageBreak/>
              <w:t>4.</w:t>
            </w:r>
          </w:p>
        </w:tc>
        <w:tc>
          <w:tcPr>
            <w:tcW w:w="2209" w:type="dxa"/>
          </w:tcPr>
          <w:p w:rsidR="009D6D28" w:rsidRPr="00E729B0" w:rsidRDefault="009D6D28" w:rsidP="008059FE">
            <w:pPr>
              <w:snapToGrid w:val="0"/>
              <w:rPr>
                <w:b/>
                <w:spacing w:val="-1"/>
                <w:lang w:val="uk-UA"/>
              </w:rPr>
            </w:pPr>
            <w:r w:rsidRPr="00E729B0">
              <w:rPr>
                <w:b/>
                <w:spacing w:val="-1"/>
                <w:lang w:val="uk-UA"/>
              </w:rPr>
              <w:t>Забезпечення лікарів житлом</w:t>
            </w:r>
          </w:p>
        </w:tc>
        <w:tc>
          <w:tcPr>
            <w:tcW w:w="3350" w:type="dxa"/>
            <w:gridSpan w:val="2"/>
          </w:tcPr>
          <w:p w:rsidR="009D6D28" w:rsidRPr="00E729B0" w:rsidRDefault="009D6D28" w:rsidP="008059FE">
            <w:pPr>
              <w:shd w:val="clear" w:color="auto" w:fill="FFFFFF"/>
              <w:snapToGrid w:val="0"/>
              <w:spacing w:line="283" w:lineRule="exact"/>
              <w:ind w:right="144"/>
              <w:rPr>
                <w:lang w:val="uk-UA"/>
              </w:rPr>
            </w:pPr>
          </w:p>
        </w:tc>
        <w:tc>
          <w:tcPr>
            <w:tcW w:w="2464" w:type="dxa"/>
          </w:tcPr>
          <w:p w:rsidR="009D6D28" w:rsidRPr="00E729B0" w:rsidRDefault="009D6D28" w:rsidP="008059FE">
            <w:pPr>
              <w:shd w:val="clear" w:color="auto" w:fill="FFFFFF"/>
              <w:snapToGrid w:val="0"/>
              <w:spacing w:line="283" w:lineRule="exact"/>
              <w:jc w:val="center"/>
              <w:rPr>
                <w:lang w:val="uk-UA"/>
              </w:rPr>
            </w:pPr>
          </w:p>
        </w:tc>
        <w:tc>
          <w:tcPr>
            <w:tcW w:w="4199" w:type="dxa"/>
            <w:gridSpan w:val="7"/>
          </w:tcPr>
          <w:p w:rsidR="009D6D28" w:rsidRPr="00E729B0" w:rsidRDefault="009D6D28" w:rsidP="008059FE">
            <w:pPr>
              <w:shd w:val="clear" w:color="auto" w:fill="FFFFFF"/>
              <w:snapToGrid w:val="0"/>
              <w:rPr>
                <w:b/>
                <w:lang w:val="uk-UA"/>
              </w:rPr>
            </w:pPr>
          </w:p>
        </w:tc>
        <w:tc>
          <w:tcPr>
            <w:tcW w:w="1811" w:type="dxa"/>
          </w:tcPr>
          <w:p w:rsidR="009D6D28" w:rsidRPr="00E729B0" w:rsidRDefault="009D6D28" w:rsidP="008059FE">
            <w:pPr>
              <w:shd w:val="clear" w:color="auto" w:fill="FFFFFF"/>
              <w:snapToGrid w:val="0"/>
              <w:rPr>
                <w:lang w:val="uk-UA"/>
              </w:rPr>
            </w:pPr>
          </w:p>
        </w:tc>
      </w:tr>
      <w:tr w:rsidR="009D6D28" w:rsidRPr="00A90556" w:rsidTr="008059FE">
        <w:trPr>
          <w:trHeight w:val="3495"/>
        </w:trPr>
        <w:tc>
          <w:tcPr>
            <w:tcW w:w="709" w:type="dxa"/>
          </w:tcPr>
          <w:p w:rsidR="009D6D28" w:rsidRPr="00E729B0" w:rsidRDefault="009D6D28" w:rsidP="008059FE">
            <w:pPr>
              <w:shd w:val="clear" w:color="auto" w:fill="FFFFFF"/>
              <w:snapToGrid w:val="0"/>
              <w:jc w:val="center"/>
              <w:rPr>
                <w:lang w:val="uk-UA"/>
              </w:rPr>
            </w:pPr>
            <w:r w:rsidRPr="00E729B0">
              <w:rPr>
                <w:sz w:val="22"/>
                <w:szCs w:val="22"/>
                <w:lang w:val="uk-UA"/>
              </w:rPr>
              <w:t>4.1.</w:t>
            </w:r>
          </w:p>
        </w:tc>
        <w:tc>
          <w:tcPr>
            <w:tcW w:w="2209" w:type="dxa"/>
          </w:tcPr>
          <w:p w:rsidR="009D6D28" w:rsidRPr="00E729B0" w:rsidRDefault="009D6D28" w:rsidP="008059FE">
            <w:pPr>
              <w:shd w:val="clear" w:color="auto" w:fill="FFFFFF"/>
              <w:snapToGrid w:val="0"/>
              <w:spacing w:line="274" w:lineRule="exact"/>
              <w:ind w:right="19"/>
              <w:rPr>
                <w:lang w:val="uk-UA"/>
              </w:rPr>
            </w:pPr>
            <w:r>
              <w:rPr>
                <w:lang w:val="uk-UA"/>
              </w:rPr>
              <w:t xml:space="preserve">Придбання житла </w:t>
            </w:r>
            <w:r w:rsidRPr="00E729B0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сімейним лікарям </w:t>
            </w:r>
            <w:r w:rsidRPr="00E729B0">
              <w:rPr>
                <w:lang w:val="uk-UA"/>
              </w:rPr>
              <w:t>КЗОЗ «ЦПМСД Артемівської міської ради»</w:t>
            </w:r>
          </w:p>
        </w:tc>
        <w:tc>
          <w:tcPr>
            <w:tcW w:w="3350" w:type="dxa"/>
            <w:gridSpan w:val="2"/>
          </w:tcPr>
          <w:p w:rsidR="009D6D28" w:rsidRPr="00E729B0" w:rsidRDefault="009D6D28" w:rsidP="008059FE">
            <w:pPr>
              <w:shd w:val="clear" w:color="auto" w:fill="FFFFFF"/>
              <w:snapToGrid w:val="0"/>
              <w:spacing w:line="278" w:lineRule="exact"/>
              <w:ind w:right="134"/>
              <w:jc w:val="center"/>
              <w:rPr>
                <w:lang w:val="uk-UA"/>
              </w:rPr>
            </w:pPr>
            <w:r w:rsidRPr="00E729B0">
              <w:rPr>
                <w:lang w:val="uk-UA"/>
              </w:rPr>
              <w:t>Протягом терміну виконання Програми</w:t>
            </w:r>
          </w:p>
          <w:p w:rsidR="009D6D28" w:rsidRPr="00E729B0" w:rsidRDefault="009D6D28" w:rsidP="008059FE">
            <w:pPr>
              <w:shd w:val="clear" w:color="auto" w:fill="FFFFFF"/>
              <w:spacing w:line="274" w:lineRule="exact"/>
              <w:ind w:right="144" w:firstLine="5"/>
              <w:jc w:val="center"/>
              <w:rPr>
                <w:lang w:val="uk-UA"/>
              </w:rPr>
            </w:pPr>
            <w:r>
              <w:rPr>
                <w:lang w:val="uk-UA"/>
              </w:rPr>
              <w:t>2013 – 2017р.</w:t>
            </w:r>
          </w:p>
        </w:tc>
        <w:tc>
          <w:tcPr>
            <w:tcW w:w="2464" w:type="dxa"/>
          </w:tcPr>
          <w:p w:rsidR="009D6D28" w:rsidRPr="00E729B0" w:rsidRDefault="009D6D28" w:rsidP="008059FE">
            <w:pPr>
              <w:shd w:val="clear" w:color="auto" w:fill="FFFFFF"/>
              <w:snapToGrid w:val="0"/>
              <w:spacing w:line="283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Відділ охорони здоров’я </w:t>
            </w:r>
            <w:r w:rsidRPr="00E729B0">
              <w:rPr>
                <w:lang w:val="uk-UA"/>
              </w:rPr>
              <w:t>Артемівської міської ради</w:t>
            </w:r>
          </w:p>
        </w:tc>
        <w:tc>
          <w:tcPr>
            <w:tcW w:w="2204" w:type="dxa"/>
            <w:gridSpan w:val="3"/>
          </w:tcPr>
          <w:p w:rsidR="009D6D28" w:rsidRPr="00E729B0" w:rsidRDefault="009D6D28" w:rsidP="008059FE">
            <w:pPr>
              <w:shd w:val="clear" w:color="auto" w:fill="FFFFFF"/>
              <w:snapToGrid w:val="0"/>
              <w:jc w:val="center"/>
              <w:rPr>
                <w:lang w:val="uk-UA"/>
              </w:rPr>
            </w:pPr>
          </w:p>
          <w:p w:rsidR="009D6D28" w:rsidRPr="00E729B0" w:rsidRDefault="009D6D28" w:rsidP="008059FE">
            <w:pPr>
              <w:shd w:val="clear" w:color="auto" w:fill="FFFFFF"/>
              <w:jc w:val="center"/>
              <w:rPr>
                <w:lang w:val="uk-UA"/>
              </w:rPr>
            </w:pPr>
          </w:p>
          <w:p w:rsidR="009D6D28" w:rsidRPr="00E729B0" w:rsidRDefault="009D6D28" w:rsidP="008059FE">
            <w:pPr>
              <w:numPr>
                <w:ilvl w:val="0"/>
                <w:numId w:val="2"/>
              </w:numPr>
              <w:shd w:val="clear" w:color="auto" w:fill="FFFFFF"/>
              <w:rPr>
                <w:lang w:val="uk-UA"/>
              </w:rPr>
            </w:pPr>
            <w:r>
              <w:rPr>
                <w:lang w:val="uk-UA"/>
              </w:rPr>
              <w:t xml:space="preserve">200 тис. </w:t>
            </w:r>
            <w:r w:rsidRPr="00E729B0">
              <w:rPr>
                <w:lang w:val="uk-UA"/>
              </w:rPr>
              <w:t>грн.</w:t>
            </w:r>
            <w:r>
              <w:rPr>
                <w:lang w:val="uk-UA"/>
              </w:rPr>
              <w:t xml:space="preserve"> на рік</w:t>
            </w:r>
          </w:p>
        </w:tc>
        <w:tc>
          <w:tcPr>
            <w:tcW w:w="1995" w:type="dxa"/>
            <w:gridSpan w:val="4"/>
          </w:tcPr>
          <w:p w:rsidR="009D6D28" w:rsidRDefault="009D6D28" w:rsidP="008059FE">
            <w:pPr>
              <w:shd w:val="clear" w:color="auto" w:fill="FFFFFF"/>
              <w:ind w:left="645"/>
              <w:rPr>
                <w:lang w:val="uk-UA"/>
              </w:rPr>
            </w:pPr>
          </w:p>
          <w:p w:rsidR="009D6D28" w:rsidRPr="00E729B0" w:rsidRDefault="009D6D28" w:rsidP="008059FE">
            <w:pPr>
              <w:shd w:val="clear" w:color="auto" w:fill="FFFFFF"/>
              <w:ind w:left="645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811" w:type="dxa"/>
          </w:tcPr>
          <w:p w:rsidR="009D6D28" w:rsidRPr="00E729B0" w:rsidRDefault="009D6D28" w:rsidP="008059FE">
            <w:pPr>
              <w:shd w:val="clear" w:color="auto" w:fill="FFFFFF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Стимулювання та залучення сімейних лікарів </w:t>
            </w:r>
            <w:r w:rsidRPr="00E729B0">
              <w:rPr>
                <w:lang w:val="uk-UA"/>
              </w:rPr>
              <w:t>до роботи у КЗОЗ «ЦПМСД Артемівської міської ради»</w:t>
            </w:r>
            <w:r>
              <w:rPr>
                <w:lang w:val="uk-UA"/>
              </w:rPr>
              <w:t>, вирішення житлового питання</w:t>
            </w:r>
          </w:p>
        </w:tc>
      </w:tr>
      <w:tr w:rsidR="009D6D28" w:rsidRPr="00E729B0" w:rsidTr="008059FE">
        <w:tc>
          <w:tcPr>
            <w:tcW w:w="709" w:type="dxa"/>
          </w:tcPr>
          <w:p w:rsidR="009D6D28" w:rsidRPr="00E729B0" w:rsidRDefault="009D6D28" w:rsidP="008059FE">
            <w:pPr>
              <w:snapToGrid w:val="0"/>
              <w:rPr>
                <w:lang w:val="uk-UA"/>
              </w:rPr>
            </w:pPr>
            <w:r w:rsidRPr="00E729B0">
              <w:rPr>
                <w:sz w:val="22"/>
                <w:szCs w:val="22"/>
                <w:lang w:val="uk-UA"/>
              </w:rPr>
              <w:t>4.2.</w:t>
            </w:r>
          </w:p>
        </w:tc>
        <w:tc>
          <w:tcPr>
            <w:tcW w:w="2209" w:type="dxa"/>
          </w:tcPr>
          <w:p w:rsidR="009D6D28" w:rsidRPr="00E729B0" w:rsidRDefault="009D6D28" w:rsidP="008059FE">
            <w:pPr>
              <w:snapToGrid w:val="0"/>
              <w:rPr>
                <w:lang w:val="uk-UA"/>
              </w:rPr>
            </w:pPr>
            <w:r w:rsidRPr="00E729B0">
              <w:rPr>
                <w:lang w:val="uk-UA"/>
              </w:rPr>
              <w:t xml:space="preserve">Виділення цільових коштів для капітального ремонту </w:t>
            </w:r>
            <w:r>
              <w:rPr>
                <w:lang w:val="uk-UA"/>
              </w:rPr>
              <w:t xml:space="preserve"> вільного </w:t>
            </w:r>
            <w:r w:rsidRPr="00E729B0">
              <w:rPr>
                <w:lang w:val="uk-UA"/>
              </w:rPr>
              <w:t>житла</w:t>
            </w:r>
            <w:r>
              <w:rPr>
                <w:lang w:val="uk-UA"/>
              </w:rPr>
              <w:t xml:space="preserve"> що перебуває у комунальній власності, яке буде надано молодим спеціалістам   </w:t>
            </w:r>
            <w:r w:rsidRPr="00E729B0">
              <w:rPr>
                <w:lang w:val="uk-UA"/>
              </w:rPr>
              <w:lastRenderedPageBreak/>
              <w:t>КЗОЗ «ЦПМСД Артемівської міської ради»</w:t>
            </w:r>
          </w:p>
          <w:p w:rsidR="009D6D28" w:rsidRPr="00E729B0" w:rsidRDefault="009D6D28" w:rsidP="008059FE">
            <w:pPr>
              <w:snapToGrid w:val="0"/>
              <w:rPr>
                <w:lang w:val="uk-UA"/>
              </w:rPr>
            </w:pPr>
          </w:p>
          <w:p w:rsidR="009D6D28" w:rsidRPr="00E729B0" w:rsidRDefault="009D6D28" w:rsidP="008059FE">
            <w:pPr>
              <w:snapToGrid w:val="0"/>
              <w:rPr>
                <w:lang w:val="uk-UA"/>
              </w:rPr>
            </w:pPr>
          </w:p>
        </w:tc>
        <w:tc>
          <w:tcPr>
            <w:tcW w:w="3350" w:type="dxa"/>
            <w:gridSpan w:val="2"/>
          </w:tcPr>
          <w:p w:rsidR="009D6D28" w:rsidRPr="00E729B0" w:rsidRDefault="009D6D28" w:rsidP="008059FE">
            <w:pPr>
              <w:shd w:val="clear" w:color="auto" w:fill="FFFFFF"/>
              <w:snapToGrid w:val="0"/>
              <w:spacing w:line="278" w:lineRule="exact"/>
              <w:ind w:right="134"/>
              <w:jc w:val="center"/>
              <w:rPr>
                <w:lang w:val="uk-UA"/>
              </w:rPr>
            </w:pPr>
            <w:r w:rsidRPr="00E729B0">
              <w:rPr>
                <w:lang w:val="uk-UA"/>
              </w:rPr>
              <w:lastRenderedPageBreak/>
              <w:t>Протягом терміну виконання Програми</w:t>
            </w:r>
          </w:p>
          <w:p w:rsidR="009D6D28" w:rsidRPr="00E729B0" w:rsidRDefault="009D6D28" w:rsidP="008059FE">
            <w:pPr>
              <w:shd w:val="clear" w:color="auto" w:fill="FFFFFF"/>
              <w:spacing w:line="278" w:lineRule="exact"/>
              <w:ind w:right="134"/>
              <w:rPr>
                <w:lang w:val="uk-UA"/>
              </w:rPr>
            </w:pPr>
          </w:p>
          <w:p w:rsidR="009D6D28" w:rsidRPr="00E729B0" w:rsidRDefault="009D6D28" w:rsidP="008059FE">
            <w:pPr>
              <w:shd w:val="clear" w:color="auto" w:fill="FFFFFF"/>
              <w:spacing w:line="274" w:lineRule="exact"/>
              <w:ind w:right="144"/>
              <w:rPr>
                <w:lang w:val="uk-UA"/>
              </w:rPr>
            </w:pPr>
            <w:r>
              <w:rPr>
                <w:lang w:val="uk-UA"/>
              </w:rPr>
              <w:t>2013 – 2017р.</w:t>
            </w:r>
          </w:p>
        </w:tc>
        <w:tc>
          <w:tcPr>
            <w:tcW w:w="2464" w:type="dxa"/>
          </w:tcPr>
          <w:p w:rsidR="009D6D28" w:rsidRPr="00E729B0" w:rsidRDefault="009D6D28" w:rsidP="008059FE">
            <w:pPr>
              <w:snapToGrid w:val="0"/>
              <w:jc w:val="center"/>
              <w:rPr>
                <w:b/>
                <w:color w:val="FF0000"/>
                <w:sz w:val="26"/>
                <w:szCs w:val="26"/>
                <w:lang w:val="uk-UA"/>
              </w:rPr>
            </w:pPr>
            <w:r>
              <w:rPr>
                <w:lang w:val="uk-UA"/>
              </w:rPr>
              <w:t xml:space="preserve">Відділ охорони    здоров’я </w:t>
            </w:r>
            <w:r w:rsidRPr="00E729B0">
              <w:rPr>
                <w:lang w:val="uk-UA"/>
              </w:rPr>
              <w:t>Артемівської міської ради</w:t>
            </w:r>
          </w:p>
        </w:tc>
        <w:tc>
          <w:tcPr>
            <w:tcW w:w="2204" w:type="dxa"/>
            <w:gridSpan w:val="3"/>
          </w:tcPr>
          <w:p w:rsidR="009D6D28" w:rsidRPr="00E729B0" w:rsidRDefault="009D6D28" w:rsidP="008059FE">
            <w:pPr>
              <w:snapToGrid w:val="0"/>
              <w:ind w:left="645"/>
              <w:rPr>
                <w:color w:val="FF0000"/>
                <w:sz w:val="26"/>
                <w:szCs w:val="26"/>
                <w:lang w:val="uk-UA"/>
              </w:rPr>
            </w:pPr>
          </w:p>
          <w:p w:rsidR="009D6D28" w:rsidRPr="00D85DD4" w:rsidRDefault="009D6D28" w:rsidP="008059FE">
            <w:pPr>
              <w:numPr>
                <w:ilvl w:val="0"/>
                <w:numId w:val="2"/>
              </w:numPr>
              <w:rPr>
                <w:lang w:val="uk-UA"/>
              </w:rPr>
            </w:pPr>
            <w:r w:rsidRPr="00D85DD4">
              <w:rPr>
                <w:lang w:val="uk-UA"/>
              </w:rPr>
              <w:t>80 тис. грн. на рік</w:t>
            </w:r>
          </w:p>
        </w:tc>
        <w:tc>
          <w:tcPr>
            <w:tcW w:w="1995" w:type="dxa"/>
            <w:gridSpan w:val="4"/>
          </w:tcPr>
          <w:p w:rsidR="009D6D28" w:rsidRDefault="009D6D28" w:rsidP="008059FE">
            <w:pPr>
              <w:ind w:left="645"/>
              <w:rPr>
                <w:lang w:val="uk-UA"/>
              </w:rPr>
            </w:pPr>
          </w:p>
          <w:p w:rsidR="009D6D28" w:rsidRPr="00D85DD4" w:rsidRDefault="009D6D28" w:rsidP="008059FE">
            <w:pPr>
              <w:ind w:left="645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811" w:type="dxa"/>
          </w:tcPr>
          <w:p w:rsidR="009D6D28" w:rsidRPr="007A0EFB" w:rsidRDefault="009D6D28" w:rsidP="008059FE">
            <w:pPr>
              <w:shd w:val="clear" w:color="auto" w:fill="FFFFFF"/>
              <w:snapToGrid w:val="0"/>
              <w:rPr>
                <w:lang w:val="uk-UA"/>
              </w:rPr>
            </w:pPr>
            <w:r w:rsidRPr="007A0EFB">
              <w:rPr>
                <w:color w:val="000000"/>
                <w:lang w:val="uk-UA"/>
              </w:rPr>
              <w:t>Вирішення питання щодо отримання житла молодим спеціалістам</w:t>
            </w:r>
          </w:p>
        </w:tc>
      </w:tr>
      <w:tr w:rsidR="009D6D28" w:rsidRPr="00E729B0" w:rsidTr="008059FE">
        <w:trPr>
          <w:trHeight w:val="4800"/>
        </w:trPr>
        <w:tc>
          <w:tcPr>
            <w:tcW w:w="709" w:type="dxa"/>
          </w:tcPr>
          <w:p w:rsidR="009D6D28" w:rsidRPr="00E729B0" w:rsidRDefault="009D6D28" w:rsidP="008059FE">
            <w:pPr>
              <w:snapToGrid w:val="0"/>
              <w:rPr>
                <w:lang w:val="uk-UA"/>
              </w:rPr>
            </w:pPr>
            <w:r w:rsidRPr="00E729B0">
              <w:rPr>
                <w:sz w:val="22"/>
                <w:szCs w:val="22"/>
                <w:lang w:val="uk-UA"/>
              </w:rPr>
              <w:lastRenderedPageBreak/>
              <w:t>4.3.</w:t>
            </w:r>
          </w:p>
          <w:p w:rsidR="009D6D28" w:rsidRDefault="009D6D28" w:rsidP="008059FE">
            <w:pPr>
              <w:rPr>
                <w:b/>
                <w:color w:val="FF0000"/>
                <w:sz w:val="26"/>
                <w:szCs w:val="26"/>
                <w:lang w:val="uk-UA"/>
              </w:rPr>
            </w:pPr>
          </w:p>
          <w:p w:rsidR="009D6D28" w:rsidRDefault="009D6D28" w:rsidP="008059FE">
            <w:pPr>
              <w:rPr>
                <w:b/>
                <w:color w:val="FF0000"/>
                <w:sz w:val="26"/>
                <w:szCs w:val="26"/>
                <w:lang w:val="uk-UA"/>
              </w:rPr>
            </w:pPr>
          </w:p>
          <w:p w:rsidR="009D6D28" w:rsidRDefault="009D6D28" w:rsidP="008059FE">
            <w:pPr>
              <w:rPr>
                <w:b/>
                <w:color w:val="FF0000"/>
                <w:sz w:val="26"/>
                <w:szCs w:val="26"/>
                <w:lang w:val="uk-UA"/>
              </w:rPr>
            </w:pPr>
          </w:p>
          <w:p w:rsidR="009D6D28" w:rsidRDefault="009D6D28" w:rsidP="008059FE">
            <w:pPr>
              <w:rPr>
                <w:b/>
                <w:color w:val="FF0000"/>
                <w:sz w:val="26"/>
                <w:szCs w:val="26"/>
                <w:lang w:val="uk-UA"/>
              </w:rPr>
            </w:pPr>
          </w:p>
          <w:p w:rsidR="009D6D28" w:rsidRDefault="009D6D28" w:rsidP="008059FE">
            <w:pPr>
              <w:rPr>
                <w:b/>
                <w:color w:val="FF0000"/>
                <w:sz w:val="26"/>
                <w:szCs w:val="26"/>
                <w:lang w:val="uk-UA"/>
              </w:rPr>
            </w:pPr>
          </w:p>
          <w:p w:rsidR="009D6D28" w:rsidRDefault="009D6D28" w:rsidP="008059FE">
            <w:pPr>
              <w:rPr>
                <w:b/>
                <w:color w:val="FF0000"/>
                <w:sz w:val="26"/>
                <w:szCs w:val="26"/>
                <w:lang w:val="uk-UA"/>
              </w:rPr>
            </w:pPr>
          </w:p>
          <w:p w:rsidR="009D6D28" w:rsidRDefault="009D6D28" w:rsidP="008059FE">
            <w:pPr>
              <w:rPr>
                <w:b/>
                <w:color w:val="FF0000"/>
                <w:sz w:val="26"/>
                <w:szCs w:val="26"/>
                <w:lang w:val="uk-UA"/>
              </w:rPr>
            </w:pPr>
          </w:p>
          <w:p w:rsidR="009D6D28" w:rsidRDefault="009D6D28" w:rsidP="008059FE">
            <w:pPr>
              <w:rPr>
                <w:b/>
                <w:color w:val="FF0000"/>
                <w:sz w:val="26"/>
                <w:szCs w:val="26"/>
                <w:lang w:val="uk-UA"/>
              </w:rPr>
            </w:pPr>
          </w:p>
          <w:p w:rsidR="009D6D28" w:rsidRDefault="009D6D28" w:rsidP="008059FE">
            <w:pPr>
              <w:rPr>
                <w:b/>
                <w:color w:val="FF0000"/>
                <w:sz w:val="26"/>
                <w:szCs w:val="26"/>
                <w:lang w:val="uk-UA"/>
              </w:rPr>
            </w:pPr>
          </w:p>
          <w:p w:rsidR="009D6D28" w:rsidRDefault="009D6D28" w:rsidP="008059FE">
            <w:pPr>
              <w:rPr>
                <w:b/>
                <w:color w:val="FF0000"/>
                <w:sz w:val="26"/>
                <w:szCs w:val="26"/>
                <w:lang w:val="uk-UA"/>
              </w:rPr>
            </w:pPr>
          </w:p>
          <w:p w:rsidR="009D6D28" w:rsidRDefault="009D6D28" w:rsidP="008059FE">
            <w:pPr>
              <w:rPr>
                <w:b/>
                <w:color w:val="FF0000"/>
                <w:sz w:val="26"/>
                <w:szCs w:val="26"/>
                <w:lang w:val="uk-UA"/>
              </w:rPr>
            </w:pPr>
          </w:p>
          <w:p w:rsidR="009D6D28" w:rsidRDefault="009D6D28" w:rsidP="008059FE">
            <w:pPr>
              <w:rPr>
                <w:b/>
                <w:color w:val="FF0000"/>
                <w:sz w:val="26"/>
                <w:szCs w:val="26"/>
                <w:lang w:val="uk-UA"/>
              </w:rPr>
            </w:pPr>
          </w:p>
          <w:p w:rsidR="009D6D28" w:rsidRDefault="009D6D28" w:rsidP="008059FE">
            <w:pPr>
              <w:rPr>
                <w:b/>
                <w:color w:val="FF0000"/>
                <w:sz w:val="26"/>
                <w:szCs w:val="26"/>
                <w:lang w:val="uk-UA"/>
              </w:rPr>
            </w:pPr>
          </w:p>
          <w:p w:rsidR="009D6D28" w:rsidRDefault="009D6D28" w:rsidP="008059FE">
            <w:pPr>
              <w:rPr>
                <w:b/>
                <w:color w:val="FF0000"/>
                <w:sz w:val="26"/>
                <w:szCs w:val="26"/>
                <w:lang w:val="uk-UA"/>
              </w:rPr>
            </w:pPr>
          </w:p>
          <w:p w:rsidR="009D6D28" w:rsidRPr="00362E65" w:rsidRDefault="009D6D28" w:rsidP="008059FE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2209" w:type="dxa"/>
          </w:tcPr>
          <w:p w:rsidR="009D6D28" w:rsidRPr="00E729B0" w:rsidRDefault="009D6D28" w:rsidP="008059FE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Забезпечити іногородніх та молодих спеціалістів житлом </w:t>
            </w:r>
            <w:r w:rsidRPr="00E729B0">
              <w:rPr>
                <w:lang w:val="uk-UA"/>
              </w:rPr>
              <w:t>відповідно до</w:t>
            </w:r>
            <w:r>
              <w:rPr>
                <w:lang w:val="uk-UA"/>
              </w:rPr>
              <w:t xml:space="preserve"> ст.46 Житлового кодексу Української РСР</w:t>
            </w:r>
          </w:p>
          <w:p w:rsidR="009D6D28" w:rsidRDefault="009D6D28" w:rsidP="008059FE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Закріпити житлові приміщення №29 та №50  за адресою м. Артемівськ, вул. Оборони 19.</w:t>
            </w:r>
          </w:p>
          <w:p w:rsidR="009D6D28" w:rsidRDefault="009D6D28" w:rsidP="008059FE">
            <w:pPr>
              <w:snapToGrid w:val="0"/>
              <w:rPr>
                <w:lang w:val="uk-UA"/>
              </w:rPr>
            </w:pPr>
          </w:p>
          <w:p w:rsidR="009D6D28" w:rsidRDefault="009D6D28" w:rsidP="008059FE">
            <w:pPr>
              <w:snapToGrid w:val="0"/>
              <w:rPr>
                <w:lang w:val="uk-UA"/>
              </w:rPr>
            </w:pPr>
          </w:p>
          <w:p w:rsidR="009D6D28" w:rsidRDefault="009D6D28" w:rsidP="008059FE">
            <w:pPr>
              <w:snapToGrid w:val="0"/>
              <w:rPr>
                <w:lang w:val="uk-UA"/>
              </w:rPr>
            </w:pPr>
          </w:p>
          <w:p w:rsidR="009D6D28" w:rsidRPr="00E729B0" w:rsidRDefault="009D6D28" w:rsidP="008059FE">
            <w:pPr>
              <w:snapToGrid w:val="0"/>
              <w:rPr>
                <w:lang w:val="uk-UA"/>
              </w:rPr>
            </w:pPr>
          </w:p>
        </w:tc>
        <w:tc>
          <w:tcPr>
            <w:tcW w:w="3350" w:type="dxa"/>
            <w:gridSpan w:val="2"/>
          </w:tcPr>
          <w:p w:rsidR="009D6D28" w:rsidRPr="00E729B0" w:rsidRDefault="009D6D28" w:rsidP="008059FE">
            <w:pPr>
              <w:shd w:val="clear" w:color="auto" w:fill="FFFFFF"/>
              <w:snapToGrid w:val="0"/>
              <w:spacing w:line="278" w:lineRule="exact"/>
              <w:ind w:right="134"/>
              <w:jc w:val="center"/>
              <w:rPr>
                <w:lang w:val="uk-UA"/>
              </w:rPr>
            </w:pPr>
            <w:r w:rsidRPr="00E729B0">
              <w:rPr>
                <w:lang w:val="uk-UA"/>
              </w:rPr>
              <w:t>Протягом терміну виконання Програми</w:t>
            </w:r>
          </w:p>
          <w:p w:rsidR="009D6D28" w:rsidRPr="00E729B0" w:rsidRDefault="009D6D28" w:rsidP="008059FE">
            <w:pPr>
              <w:rPr>
                <w:b/>
                <w:color w:val="FF0000"/>
                <w:sz w:val="26"/>
                <w:szCs w:val="26"/>
                <w:lang w:val="uk-UA"/>
              </w:rPr>
            </w:pPr>
          </w:p>
        </w:tc>
        <w:tc>
          <w:tcPr>
            <w:tcW w:w="2464" w:type="dxa"/>
          </w:tcPr>
          <w:p w:rsidR="009D6D28" w:rsidRDefault="009D6D28" w:rsidP="008059FE">
            <w:pPr>
              <w:snapToGrid w:val="0"/>
              <w:jc w:val="center"/>
              <w:rPr>
                <w:lang w:val="uk-UA"/>
              </w:rPr>
            </w:pPr>
            <w:r w:rsidRPr="00E729B0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Управління муніципального розвитку </w:t>
            </w:r>
            <w:r w:rsidRPr="00E729B0">
              <w:rPr>
                <w:lang w:val="uk-UA"/>
              </w:rPr>
              <w:t>Артемівської міської ради</w:t>
            </w:r>
          </w:p>
          <w:p w:rsidR="009D6D28" w:rsidRDefault="009D6D28" w:rsidP="008059FE">
            <w:pPr>
              <w:jc w:val="center"/>
              <w:rPr>
                <w:lang w:val="uk-UA"/>
              </w:rPr>
            </w:pPr>
          </w:p>
          <w:p w:rsidR="009D6D28" w:rsidRDefault="009D6D28" w:rsidP="008059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Відділ охорони здоров’я </w:t>
            </w:r>
            <w:r w:rsidRPr="00E729B0">
              <w:rPr>
                <w:lang w:val="uk-UA"/>
              </w:rPr>
              <w:t>Артемівської міської ради</w:t>
            </w:r>
          </w:p>
          <w:p w:rsidR="009D6D28" w:rsidRDefault="009D6D28" w:rsidP="008059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Комунальне Підприємство «Артемівська керуюча  компанія житлово-комунальних послуг»</w:t>
            </w:r>
          </w:p>
          <w:p w:rsidR="009D6D28" w:rsidRPr="00E729B0" w:rsidRDefault="009D6D28" w:rsidP="008059FE">
            <w:pPr>
              <w:jc w:val="center"/>
              <w:rPr>
                <w:lang w:val="uk-UA"/>
              </w:rPr>
            </w:pPr>
          </w:p>
        </w:tc>
        <w:tc>
          <w:tcPr>
            <w:tcW w:w="2220" w:type="dxa"/>
            <w:gridSpan w:val="4"/>
          </w:tcPr>
          <w:p w:rsidR="009D6D28" w:rsidRPr="00E729B0" w:rsidRDefault="009D6D28" w:rsidP="008059FE">
            <w:pPr>
              <w:shd w:val="clear" w:color="auto" w:fill="FFFFFF"/>
              <w:snapToGrid w:val="0"/>
              <w:rPr>
                <w:b/>
                <w:lang w:val="uk-UA"/>
              </w:rPr>
            </w:pPr>
          </w:p>
        </w:tc>
        <w:tc>
          <w:tcPr>
            <w:tcW w:w="1979" w:type="dxa"/>
            <w:gridSpan w:val="3"/>
          </w:tcPr>
          <w:p w:rsidR="009D6D28" w:rsidRPr="00E729B0" w:rsidRDefault="009D6D28" w:rsidP="008059FE">
            <w:pPr>
              <w:shd w:val="clear" w:color="auto" w:fill="FFFFFF"/>
              <w:snapToGrid w:val="0"/>
              <w:rPr>
                <w:b/>
                <w:lang w:val="uk-UA"/>
              </w:rPr>
            </w:pPr>
          </w:p>
        </w:tc>
        <w:tc>
          <w:tcPr>
            <w:tcW w:w="1811" w:type="dxa"/>
          </w:tcPr>
          <w:p w:rsidR="009D6D28" w:rsidRPr="007A0EFB" w:rsidRDefault="009D6D28" w:rsidP="008059FE">
            <w:pPr>
              <w:shd w:val="clear" w:color="auto" w:fill="FFFFFF"/>
              <w:snapToGrid w:val="0"/>
              <w:rPr>
                <w:lang w:val="uk-UA"/>
              </w:rPr>
            </w:pPr>
            <w:r w:rsidRPr="007A0EFB">
              <w:rPr>
                <w:color w:val="000000"/>
                <w:lang w:val="uk-UA"/>
              </w:rPr>
              <w:t>Вирішення питання щодо отримання житла молодим спеціалістам</w:t>
            </w:r>
          </w:p>
        </w:tc>
      </w:tr>
      <w:tr w:rsidR="009D6D28" w:rsidRPr="00E729B0" w:rsidTr="008059FE">
        <w:trPr>
          <w:trHeight w:val="2357"/>
        </w:trPr>
        <w:tc>
          <w:tcPr>
            <w:tcW w:w="709" w:type="dxa"/>
          </w:tcPr>
          <w:p w:rsidR="009D6D28" w:rsidRPr="00E729B0" w:rsidRDefault="009D6D28" w:rsidP="008059FE">
            <w:pPr>
              <w:rPr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4</w:t>
            </w:r>
            <w:r w:rsidRPr="00362E65">
              <w:rPr>
                <w:sz w:val="26"/>
                <w:szCs w:val="26"/>
                <w:lang w:val="uk-UA"/>
              </w:rPr>
              <w:t>.4</w:t>
            </w:r>
          </w:p>
        </w:tc>
        <w:tc>
          <w:tcPr>
            <w:tcW w:w="2209" w:type="dxa"/>
          </w:tcPr>
          <w:p w:rsidR="009D6D28" w:rsidRDefault="009D6D28" w:rsidP="008059FE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Виділення </w:t>
            </w:r>
            <w:r w:rsidR="00726F8E">
              <w:rPr>
                <w:lang w:val="uk-UA"/>
              </w:rPr>
              <w:t xml:space="preserve">лікарям КЗОЗ «ЦПМСД Артемівської міської ради» </w:t>
            </w:r>
            <w:r>
              <w:rPr>
                <w:lang w:val="uk-UA"/>
              </w:rPr>
              <w:t>земельних ділянок під будівництво</w:t>
            </w:r>
            <w:r w:rsidR="00726F8E">
              <w:rPr>
                <w:lang w:val="uk-UA"/>
              </w:rPr>
              <w:t xml:space="preserve"> житла</w:t>
            </w:r>
          </w:p>
        </w:tc>
        <w:tc>
          <w:tcPr>
            <w:tcW w:w="3350" w:type="dxa"/>
            <w:gridSpan w:val="2"/>
          </w:tcPr>
          <w:p w:rsidR="009D6D28" w:rsidRPr="00E729B0" w:rsidRDefault="009D6D28" w:rsidP="008059FE">
            <w:pPr>
              <w:rPr>
                <w:lang w:val="uk-UA"/>
              </w:rPr>
            </w:pPr>
          </w:p>
        </w:tc>
        <w:tc>
          <w:tcPr>
            <w:tcW w:w="2464" w:type="dxa"/>
          </w:tcPr>
          <w:p w:rsidR="009D6D28" w:rsidRDefault="009D6D28" w:rsidP="008059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Управління муніципального розвитку </w:t>
            </w:r>
            <w:r w:rsidRPr="00E729B0">
              <w:rPr>
                <w:lang w:val="uk-UA"/>
              </w:rPr>
              <w:t>Артемівської міської ради</w:t>
            </w:r>
          </w:p>
          <w:p w:rsidR="009D6D28" w:rsidRPr="00E729B0" w:rsidRDefault="009D6D28" w:rsidP="008059FE">
            <w:pPr>
              <w:jc w:val="center"/>
              <w:rPr>
                <w:lang w:val="uk-UA"/>
              </w:rPr>
            </w:pPr>
          </w:p>
        </w:tc>
        <w:tc>
          <w:tcPr>
            <w:tcW w:w="2220" w:type="dxa"/>
            <w:gridSpan w:val="4"/>
          </w:tcPr>
          <w:p w:rsidR="009D6D28" w:rsidRDefault="009D6D28" w:rsidP="008059FE">
            <w:pPr>
              <w:shd w:val="clear" w:color="auto" w:fill="FFFFFF"/>
              <w:snapToGrid w:val="0"/>
              <w:rPr>
                <w:b/>
                <w:lang w:val="uk-UA"/>
              </w:rPr>
            </w:pPr>
          </w:p>
          <w:p w:rsidR="009D6D28" w:rsidRPr="00D85DD4" w:rsidRDefault="009D6D28" w:rsidP="008059FE">
            <w:pPr>
              <w:numPr>
                <w:ilvl w:val="0"/>
                <w:numId w:val="2"/>
              </w:numPr>
              <w:shd w:val="clear" w:color="auto" w:fill="FFFFFF"/>
              <w:snapToGrid w:val="0"/>
              <w:rPr>
                <w:lang w:val="uk-UA"/>
              </w:rPr>
            </w:pPr>
            <w:r w:rsidRPr="00D85DD4">
              <w:rPr>
                <w:lang w:val="uk-UA"/>
              </w:rPr>
              <w:t>6 тис.грн. на одну</w:t>
            </w:r>
            <w:r>
              <w:rPr>
                <w:lang w:val="uk-UA"/>
              </w:rPr>
              <w:t xml:space="preserve"> земельну</w:t>
            </w:r>
            <w:r w:rsidRPr="00D85DD4">
              <w:rPr>
                <w:lang w:val="uk-UA"/>
              </w:rPr>
              <w:t xml:space="preserve"> ділянку</w:t>
            </w:r>
          </w:p>
        </w:tc>
        <w:tc>
          <w:tcPr>
            <w:tcW w:w="1979" w:type="dxa"/>
            <w:gridSpan w:val="3"/>
          </w:tcPr>
          <w:p w:rsidR="009D6D28" w:rsidRDefault="009D6D28" w:rsidP="008059FE">
            <w:pPr>
              <w:shd w:val="clear" w:color="auto" w:fill="FFFFFF"/>
              <w:snapToGrid w:val="0"/>
              <w:rPr>
                <w:lang w:val="uk-UA"/>
              </w:rPr>
            </w:pPr>
          </w:p>
          <w:p w:rsidR="009D6D28" w:rsidRPr="00D85DD4" w:rsidRDefault="009D6D28" w:rsidP="008059FE">
            <w:pPr>
              <w:shd w:val="clear" w:color="auto" w:fill="FFFFFF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811" w:type="dxa"/>
          </w:tcPr>
          <w:p w:rsidR="009D6D28" w:rsidRPr="00E729B0" w:rsidRDefault="009D6D28" w:rsidP="008059FE">
            <w:pPr>
              <w:shd w:val="clear" w:color="auto" w:fill="FFFFFF"/>
              <w:snapToGrid w:val="0"/>
              <w:rPr>
                <w:color w:val="000000"/>
                <w:sz w:val="26"/>
                <w:szCs w:val="26"/>
                <w:lang w:val="uk-UA"/>
              </w:rPr>
            </w:pPr>
          </w:p>
        </w:tc>
      </w:tr>
      <w:tr w:rsidR="009D6D28" w:rsidRPr="00E729B0" w:rsidTr="008059FE">
        <w:trPr>
          <w:trHeight w:val="1026"/>
        </w:trPr>
        <w:tc>
          <w:tcPr>
            <w:tcW w:w="709" w:type="dxa"/>
          </w:tcPr>
          <w:p w:rsidR="009D6D28" w:rsidRPr="00E729B0" w:rsidRDefault="009D6D28" w:rsidP="008059FE">
            <w:pPr>
              <w:snapToGrid w:val="0"/>
              <w:jc w:val="center"/>
              <w:rPr>
                <w:b/>
                <w:lang w:val="uk-UA"/>
              </w:rPr>
            </w:pPr>
            <w:r w:rsidRPr="00E729B0">
              <w:rPr>
                <w:b/>
                <w:lang w:val="uk-UA"/>
              </w:rPr>
              <w:t>5.</w:t>
            </w:r>
          </w:p>
        </w:tc>
        <w:tc>
          <w:tcPr>
            <w:tcW w:w="2209" w:type="dxa"/>
          </w:tcPr>
          <w:p w:rsidR="009D6D28" w:rsidRPr="00E729B0" w:rsidRDefault="009D6D28" w:rsidP="008059FE">
            <w:pPr>
              <w:snapToGrid w:val="0"/>
              <w:rPr>
                <w:b/>
                <w:lang w:val="uk-UA"/>
              </w:rPr>
            </w:pPr>
            <w:r w:rsidRPr="00E729B0">
              <w:rPr>
                <w:b/>
                <w:lang w:val="uk-UA"/>
              </w:rPr>
              <w:t xml:space="preserve">Залучення приватних лікарів до роботи у КЗОЗ «ЦПМСД </w:t>
            </w:r>
            <w:r w:rsidRPr="00E729B0">
              <w:rPr>
                <w:b/>
                <w:lang w:val="uk-UA"/>
              </w:rPr>
              <w:lastRenderedPageBreak/>
              <w:t>Артемівської міської ради»</w:t>
            </w:r>
          </w:p>
          <w:p w:rsidR="009D6D28" w:rsidRPr="00E729B0" w:rsidRDefault="009D6D28" w:rsidP="008059FE">
            <w:pPr>
              <w:snapToGrid w:val="0"/>
              <w:rPr>
                <w:b/>
                <w:lang w:val="uk-UA"/>
              </w:rPr>
            </w:pPr>
          </w:p>
        </w:tc>
        <w:tc>
          <w:tcPr>
            <w:tcW w:w="3350" w:type="dxa"/>
            <w:gridSpan w:val="2"/>
          </w:tcPr>
          <w:p w:rsidR="009D6D28" w:rsidRPr="00E729B0" w:rsidRDefault="009D6D28" w:rsidP="008059FE">
            <w:pPr>
              <w:shd w:val="clear" w:color="auto" w:fill="FFFFFF"/>
              <w:snapToGrid w:val="0"/>
              <w:spacing w:line="278" w:lineRule="exact"/>
              <w:ind w:right="134"/>
              <w:jc w:val="center"/>
              <w:rPr>
                <w:lang w:val="uk-UA"/>
              </w:rPr>
            </w:pPr>
          </w:p>
        </w:tc>
        <w:tc>
          <w:tcPr>
            <w:tcW w:w="2464" w:type="dxa"/>
          </w:tcPr>
          <w:p w:rsidR="009D6D28" w:rsidRPr="00E729B0" w:rsidRDefault="009D6D28" w:rsidP="008059FE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4199" w:type="dxa"/>
            <w:gridSpan w:val="7"/>
          </w:tcPr>
          <w:p w:rsidR="009D6D28" w:rsidRPr="00E729B0" w:rsidRDefault="009D6D28" w:rsidP="008059FE">
            <w:pPr>
              <w:shd w:val="clear" w:color="auto" w:fill="FFFFFF"/>
              <w:snapToGrid w:val="0"/>
              <w:rPr>
                <w:b/>
                <w:lang w:val="uk-UA"/>
              </w:rPr>
            </w:pPr>
          </w:p>
        </w:tc>
        <w:tc>
          <w:tcPr>
            <w:tcW w:w="1811" w:type="dxa"/>
          </w:tcPr>
          <w:p w:rsidR="009D6D28" w:rsidRPr="00E729B0" w:rsidRDefault="009D6D28" w:rsidP="008059FE">
            <w:pPr>
              <w:shd w:val="clear" w:color="auto" w:fill="FFFFFF"/>
              <w:snapToGrid w:val="0"/>
              <w:rPr>
                <w:lang w:val="uk-UA"/>
              </w:rPr>
            </w:pPr>
          </w:p>
        </w:tc>
      </w:tr>
      <w:tr w:rsidR="009D6D28" w:rsidRPr="00A90556" w:rsidTr="008059FE">
        <w:tc>
          <w:tcPr>
            <w:tcW w:w="709" w:type="dxa"/>
          </w:tcPr>
          <w:p w:rsidR="009D6D28" w:rsidRPr="00E729B0" w:rsidRDefault="009D6D28" w:rsidP="008059FE">
            <w:pPr>
              <w:snapToGrid w:val="0"/>
              <w:rPr>
                <w:lang w:val="uk-UA"/>
              </w:rPr>
            </w:pPr>
            <w:r w:rsidRPr="00E729B0">
              <w:rPr>
                <w:sz w:val="22"/>
                <w:szCs w:val="22"/>
                <w:lang w:val="uk-UA"/>
              </w:rPr>
              <w:lastRenderedPageBreak/>
              <w:t>5.1.</w:t>
            </w:r>
          </w:p>
        </w:tc>
        <w:tc>
          <w:tcPr>
            <w:tcW w:w="2209" w:type="dxa"/>
          </w:tcPr>
          <w:p w:rsidR="009D6D28" w:rsidRPr="00E729B0" w:rsidRDefault="009D6D28" w:rsidP="008059FE">
            <w:pPr>
              <w:snapToGrid w:val="0"/>
              <w:rPr>
                <w:lang w:val="uk-UA"/>
              </w:rPr>
            </w:pPr>
            <w:r w:rsidRPr="00E729B0">
              <w:rPr>
                <w:lang w:val="uk-UA"/>
              </w:rPr>
              <w:t>Надання приватним лікарям вільних приміщень в оренду на пільговій основі</w:t>
            </w:r>
          </w:p>
        </w:tc>
        <w:tc>
          <w:tcPr>
            <w:tcW w:w="3350" w:type="dxa"/>
            <w:gridSpan w:val="2"/>
          </w:tcPr>
          <w:p w:rsidR="009D6D28" w:rsidRPr="00E729B0" w:rsidRDefault="009D6D28" w:rsidP="008059FE">
            <w:pPr>
              <w:shd w:val="clear" w:color="auto" w:fill="FFFFFF"/>
              <w:snapToGrid w:val="0"/>
              <w:spacing w:line="278" w:lineRule="exact"/>
              <w:ind w:right="134"/>
              <w:jc w:val="center"/>
              <w:rPr>
                <w:lang w:val="uk-UA"/>
              </w:rPr>
            </w:pPr>
            <w:r w:rsidRPr="00E729B0">
              <w:rPr>
                <w:lang w:val="uk-UA"/>
              </w:rPr>
              <w:t>Протягом терміну виконання Програми</w:t>
            </w:r>
          </w:p>
          <w:p w:rsidR="009D6D28" w:rsidRPr="00E729B0" w:rsidRDefault="009D6D28" w:rsidP="008059FE">
            <w:pPr>
              <w:shd w:val="clear" w:color="auto" w:fill="FFFFFF"/>
              <w:spacing w:line="274" w:lineRule="exact"/>
              <w:ind w:right="144" w:firstLine="5"/>
              <w:rPr>
                <w:b/>
                <w:color w:val="FF0000"/>
                <w:sz w:val="26"/>
                <w:szCs w:val="26"/>
                <w:lang w:val="uk-UA"/>
              </w:rPr>
            </w:pPr>
          </w:p>
        </w:tc>
        <w:tc>
          <w:tcPr>
            <w:tcW w:w="2464" w:type="dxa"/>
          </w:tcPr>
          <w:p w:rsidR="009D6D28" w:rsidRPr="00E729B0" w:rsidRDefault="009D6D28" w:rsidP="008059FE">
            <w:pPr>
              <w:snapToGrid w:val="0"/>
              <w:jc w:val="center"/>
              <w:rPr>
                <w:lang w:val="uk-UA"/>
              </w:rPr>
            </w:pPr>
            <w:r w:rsidRPr="00E729B0">
              <w:rPr>
                <w:lang w:val="uk-UA"/>
              </w:rPr>
              <w:t>Відділ охорони здоров</w:t>
            </w:r>
            <w:r>
              <w:t>’я Артемівської міської ради</w:t>
            </w:r>
            <w:r w:rsidRPr="00E729B0">
              <w:rPr>
                <w:lang w:val="uk-UA"/>
              </w:rPr>
              <w:t xml:space="preserve">, </w:t>
            </w:r>
          </w:p>
          <w:p w:rsidR="009D6D28" w:rsidRDefault="009D6D28" w:rsidP="008059FE">
            <w:pPr>
              <w:jc w:val="center"/>
              <w:rPr>
                <w:lang w:val="uk-UA"/>
              </w:rPr>
            </w:pPr>
            <w:r w:rsidRPr="00E729B0">
              <w:rPr>
                <w:lang w:val="uk-UA"/>
              </w:rPr>
              <w:t>КЗОЗ «ЦПМСД Артемівської міської ради»,Управління муніципального розвитку Артемівської міської ради</w:t>
            </w:r>
          </w:p>
          <w:p w:rsidR="009D6D28" w:rsidRPr="00E729B0" w:rsidRDefault="009D6D28" w:rsidP="008059FE">
            <w:pPr>
              <w:jc w:val="center"/>
              <w:rPr>
                <w:lang w:val="uk-UA"/>
              </w:rPr>
            </w:pPr>
          </w:p>
        </w:tc>
        <w:tc>
          <w:tcPr>
            <w:tcW w:w="2175" w:type="dxa"/>
            <w:gridSpan w:val="2"/>
          </w:tcPr>
          <w:p w:rsidR="009D6D28" w:rsidRDefault="009D6D28" w:rsidP="008059FE">
            <w:pPr>
              <w:shd w:val="clear" w:color="auto" w:fill="FFFFFF"/>
              <w:snapToGrid w:val="0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                </w:t>
            </w:r>
          </w:p>
          <w:p w:rsidR="009D6D28" w:rsidRDefault="009D6D28" w:rsidP="008059FE">
            <w:pPr>
              <w:shd w:val="clear" w:color="auto" w:fill="FFFFFF"/>
              <w:snapToGrid w:val="0"/>
              <w:rPr>
                <w:b/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snapToGrid w:val="0"/>
              <w:rPr>
                <w:b/>
                <w:lang w:val="uk-UA"/>
              </w:rPr>
            </w:pPr>
          </w:p>
          <w:p w:rsidR="009D6D28" w:rsidRPr="00E729B0" w:rsidRDefault="009D6D28" w:rsidP="008059FE">
            <w:pPr>
              <w:shd w:val="clear" w:color="auto" w:fill="FFFFFF"/>
              <w:snapToGrid w:val="0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                      </w:t>
            </w:r>
          </w:p>
        </w:tc>
        <w:tc>
          <w:tcPr>
            <w:tcW w:w="2024" w:type="dxa"/>
            <w:gridSpan w:val="5"/>
          </w:tcPr>
          <w:p w:rsidR="009D6D28" w:rsidRDefault="009D6D28" w:rsidP="008059FE">
            <w:pPr>
              <w:suppressAutoHyphens w:val="0"/>
              <w:rPr>
                <w:b/>
                <w:lang w:val="uk-UA"/>
              </w:rPr>
            </w:pPr>
          </w:p>
          <w:p w:rsidR="009D6D28" w:rsidRPr="00E729B0" w:rsidRDefault="009D6D28" w:rsidP="008059FE">
            <w:pPr>
              <w:shd w:val="clear" w:color="auto" w:fill="FFFFFF"/>
              <w:snapToGrid w:val="0"/>
              <w:rPr>
                <w:b/>
                <w:lang w:val="uk-UA"/>
              </w:rPr>
            </w:pPr>
          </w:p>
        </w:tc>
        <w:tc>
          <w:tcPr>
            <w:tcW w:w="1811" w:type="dxa"/>
          </w:tcPr>
          <w:p w:rsidR="009D6D28" w:rsidRDefault="009D6D28" w:rsidP="008059FE">
            <w:pPr>
              <w:shd w:val="clear" w:color="auto" w:fill="FFFFFF"/>
              <w:snapToGrid w:val="0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snapToGrid w:val="0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snapToGrid w:val="0"/>
              <w:rPr>
                <w:lang w:val="uk-UA"/>
              </w:rPr>
            </w:pPr>
          </w:p>
          <w:p w:rsidR="009D6D28" w:rsidRDefault="009D6D28" w:rsidP="008059FE">
            <w:pPr>
              <w:shd w:val="clear" w:color="auto" w:fill="FFFFFF"/>
              <w:snapToGrid w:val="0"/>
              <w:rPr>
                <w:lang w:val="uk-UA"/>
              </w:rPr>
            </w:pPr>
          </w:p>
          <w:p w:rsidR="009D6D28" w:rsidRPr="00E729B0" w:rsidRDefault="009D6D28" w:rsidP="008059FE">
            <w:pPr>
              <w:shd w:val="clear" w:color="auto" w:fill="FFFFFF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         </w:t>
            </w:r>
          </w:p>
        </w:tc>
      </w:tr>
    </w:tbl>
    <w:p w:rsidR="009D6D28" w:rsidRDefault="009D6D28" w:rsidP="009D6D28">
      <w:pPr>
        <w:shd w:val="clear" w:color="auto" w:fill="FFFFFF"/>
        <w:ind w:left="567"/>
        <w:jc w:val="center"/>
        <w:rPr>
          <w:b/>
          <w:spacing w:val="-2"/>
          <w:lang w:val="uk-UA"/>
        </w:rPr>
      </w:pPr>
    </w:p>
    <w:p w:rsidR="009D6D28" w:rsidRDefault="009D6D28" w:rsidP="009D6D28">
      <w:pPr>
        <w:rPr>
          <w:b/>
          <w:bCs/>
          <w:color w:val="FF0000"/>
          <w:sz w:val="26"/>
          <w:szCs w:val="26"/>
          <w:lang w:val="uk-UA"/>
        </w:rPr>
      </w:pPr>
    </w:p>
    <w:p w:rsidR="009D6D28" w:rsidRDefault="009D6D28" w:rsidP="009D6D28">
      <w:pPr>
        <w:rPr>
          <w:b/>
          <w:bCs/>
          <w:color w:val="000000"/>
          <w:sz w:val="26"/>
          <w:szCs w:val="26"/>
          <w:lang w:val="uk-UA"/>
        </w:rPr>
      </w:pPr>
      <w:r>
        <w:rPr>
          <w:b/>
          <w:bCs/>
          <w:caps/>
          <w:lang w:val="uk-UA"/>
        </w:rPr>
        <w:t xml:space="preserve">Проект програми </w:t>
      </w:r>
      <w:r>
        <w:rPr>
          <w:b/>
          <w:bCs/>
          <w:lang w:val="uk-UA"/>
        </w:rPr>
        <w:t xml:space="preserve">«місцевих стимулів» для медичних працівників на території Артемівської міської ради» </w:t>
      </w:r>
      <w:r>
        <w:rPr>
          <w:b/>
          <w:bCs/>
          <w:color w:val="000000"/>
          <w:sz w:val="26"/>
          <w:szCs w:val="26"/>
          <w:lang w:val="uk-UA"/>
        </w:rPr>
        <w:t>на 2012 – 2017 роки розроблено відділом охорони здоров'я Артемівської міської ради</w:t>
      </w:r>
    </w:p>
    <w:p w:rsidR="009D6D28" w:rsidRDefault="009D6D28" w:rsidP="009D6D28">
      <w:pPr>
        <w:rPr>
          <w:b/>
          <w:bCs/>
          <w:lang w:val="uk-UA"/>
        </w:rPr>
      </w:pPr>
    </w:p>
    <w:p w:rsidR="009D6D28" w:rsidRDefault="009D6D28" w:rsidP="009D6D28">
      <w:pPr>
        <w:rPr>
          <w:b/>
          <w:bCs/>
          <w:color w:val="000000"/>
          <w:sz w:val="26"/>
          <w:szCs w:val="26"/>
          <w:lang w:val="uk-UA"/>
        </w:rPr>
      </w:pPr>
      <w:r>
        <w:rPr>
          <w:b/>
          <w:bCs/>
          <w:color w:val="000000"/>
          <w:sz w:val="26"/>
          <w:szCs w:val="26"/>
          <w:lang w:val="uk-UA"/>
        </w:rPr>
        <w:t>Начальник відділу охорони здоров'я                                                                                                                    О.М. Котова</w:t>
      </w:r>
    </w:p>
    <w:p w:rsidR="009D6D28" w:rsidRDefault="009D6D28" w:rsidP="009D6D28">
      <w:pPr>
        <w:rPr>
          <w:b/>
          <w:bCs/>
          <w:color w:val="000000"/>
          <w:sz w:val="26"/>
          <w:szCs w:val="26"/>
          <w:lang w:val="uk-UA"/>
        </w:rPr>
      </w:pPr>
      <w:r>
        <w:rPr>
          <w:b/>
          <w:bCs/>
          <w:color w:val="000000"/>
          <w:sz w:val="26"/>
          <w:szCs w:val="26"/>
          <w:lang w:val="uk-UA"/>
        </w:rPr>
        <w:t xml:space="preserve">Артемівської міської ради                               </w:t>
      </w:r>
    </w:p>
    <w:p w:rsidR="009D6D28" w:rsidRDefault="009D6D28" w:rsidP="009D6D28">
      <w:pPr>
        <w:rPr>
          <w:b/>
          <w:bCs/>
          <w:lang w:val="uk-UA"/>
        </w:rPr>
      </w:pPr>
    </w:p>
    <w:p w:rsidR="009D6D28" w:rsidRDefault="009D6D28" w:rsidP="009D6D28">
      <w:pPr>
        <w:rPr>
          <w:b/>
          <w:bCs/>
          <w:color w:val="000000"/>
          <w:sz w:val="26"/>
          <w:szCs w:val="26"/>
          <w:lang w:val="uk-UA"/>
        </w:rPr>
      </w:pPr>
      <w:r>
        <w:rPr>
          <w:b/>
          <w:bCs/>
          <w:color w:val="000000"/>
          <w:sz w:val="26"/>
          <w:szCs w:val="26"/>
          <w:lang w:val="uk-UA"/>
        </w:rPr>
        <w:t>Керуючий справами виконкому                                                                                                                             М.Є. Коліно</w:t>
      </w:r>
    </w:p>
    <w:p w:rsidR="009D6D28" w:rsidRDefault="009D6D28" w:rsidP="009D6D28">
      <w:pPr>
        <w:rPr>
          <w:b/>
          <w:bCs/>
          <w:color w:val="000000"/>
          <w:sz w:val="26"/>
          <w:szCs w:val="26"/>
          <w:lang w:val="uk-UA"/>
        </w:rPr>
      </w:pPr>
      <w:r>
        <w:rPr>
          <w:b/>
          <w:bCs/>
          <w:color w:val="000000"/>
          <w:sz w:val="26"/>
          <w:szCs w:val="26"/>
          <w:lang w:val="uk-UA"/>
        </w:rPr>
        <w:t xml:space="preserve">Артемівської міської ради                                                                                                   </w:t>
      </w:r>
    </w:p>
    <w:p w:rsidR="008C468C" w:rsidRDefault="008C468C"/>
    <w:sectPr w:rsidR="008C468C" w:rsidSect="00DC4E1C">
      <w:footnotePr>
        <w:pos w:val="beneathText"/>
      </w:footnotePr>
      <w:pgSz w:w="16837" w:h="11905" w:orient="landscape"/>
      <w:pgMar w:top="1134" w:right="851" w:bottom="851" w:left="156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200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</w:abstractNum>
  <w:abstractNum w:abstractNumId="1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3">
    <w:nsid w:val="7B815E83"/>
    <w:multiLevelType w:val="hybridMultilevel"/>
    <w:tmpl w:val="7E02B784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2"/>
  </w:compat>
  <w:rsids>
    <w:rsidRoot w:val="009D6D28"/>
    <w:rsid w:val="00094A13"/>
    <w:rsid w:val="00726F8E"/>
    <w:rsid w:val="008C468C"/>
    <w:rsid w:val="009D6D28"/>
    <w:rsid w:val="00A90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D2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9D6D28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14</Pages>
  <Words>2238</Words>
  <Characters>12760</Characters>
  <Application>Microsoft Office Word</Application>
  <DocSecurity>0</DocSecurity>
  <Lines>106</Lines>
  <Paragraphs>29</Paragraphs>
  <ScaleCrop>false</ScaleCrop>
  <Company>Microsoft</Company>
  <LinksUpToDate>false</LinksUpToDate>
  <CharactersWithSpaces>14969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ch04</cp:lastModifiedBy>
  <cp:revision>4</cp:revision>
  <dcterms:created xsi:type="dcterms:W3CDTF">2012-04-10T10:01:00Z</dcterms:created>
  <dcterms:modified xsi:type="dcterms:W3CDTF">2012-04-17T11:50:00Z</dcterms:modified>
</cp:coreProperties>
</file>